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ind w:firstLine="442" w:firstLineChars="100"/>
        <w:rPr>
          <w:rFonts w:ascii="微软简隶书" w:eastAsia="微软简隶书"/>
        </w:rPr>
      </w:pPr>
      <w:r>
        <w:rPr>
          <w:rFonts w:hint="eastAsia" w:ascii="黑体" w:hAnsi="黑体" w:eastAsia="黑体" w:cs="黑体"/>
          <w:b/>
          <w:bCs/>
          <w:sz w:val="44"/>
          <w:szCs w:val="44"/>
        </w:rPr>
        <w:t>禹州市文殊陈南村文化广场绿化等工程</w:t>
      </w: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YZCG-T2019287</w:t>
      </w:r>
    </w:p>
    <w:p>
      <w:pPr>
        <w:ind w:firstLine="1080" w:firstLineChars="300"/>
        <w:rPr>
          <w:rFonts w:hint="eastAsia"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val="0"/>
          <w:bCs w:val="0"/>
          <w:sz w:val="36"/>
          <w:szCs w:val="36"/>
        </w:rPr>
        <w:t>采购单位：禹州市</w:t>
      </w:r>
      <w:r>
        <w:rPr>
          <w:rFonts w:hint="eastAsia" w:asciiTheme="majorEastAsia" w:hAnsiTheme="majorEastAsia" w:eastAsiaTheme="majorEastAsia" w:cstheme="majorEastAsia"/>
          <w:b w:val="0"/>
          <w:bCs w:val="0"/>
          <w:sz w:val="36"/>
          <w:szCs w:val="36"/>
          <w:lang w:eastAsia="zh-CN"/>
        </w:rPr>
        <w:t>文殊镇人民政府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十一</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lang w:eastAsia="zh-CN"/>
        </w:rPr>
        <w:t>禹州市文殊陈南村文化广场绿化等工程</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36"/>
          <w:szCs w:val="36"/>
          <w:lang w:eastAsia="zh-CN"/>
        </w:rPr>
      </w:pPr>
    </w:p>
    <w:p>
      <w:pPr>
        <w:keepNext w:val="0"/>
        <w:keepLines w:val="0"/>
        <w:pageBreakBefore w:val="0"/>
        <w:kinsoku/>
        <w:overflowPunct/>
        <w:bidi w:val="0"/>
        <w:spacing w:line="400" w:lineRule="exact"/>
        <w:ind w:firstLine="480" w:firstLineChars="200"/>
        <w:jc w:val="left"/>
        <w:textAlignment w:val="auto"/>
        <w:rPr>
          <w:rFonts w:ascii="仿宋" w:hAnsi="仿宋" w:eastAsia="仿宋" w:cs="仿宋_GB2312"/>
          <w:sz w:val="24"/>
          <w:szCs w:val="24"/>
        </w:rPr>
      </w:pPr>
      <w:r>
        <w:rPr>
          <w:rFonts w:hint="eastAsia" w:ascii="仿宋" w:hAnsi="仿宋" w:eastAsia="仿宋" w:cs="仿宋_GB2312"/>
          <w:sz w:val="24"/>
          <w:szCs w:val="24"/>
        </w:rPr>
        <w:t>禹州市政府采购中心受禹州市</w:t>
      </w:r>
      <w:r>
        <w:rPr>
          <w:rFonts w:hint="eastAsia" w:ascii="仿宋" w:hAnsi="仿宋" w:eastAsia="仿宋" w:cs="仿宋_GB2312"/>
          <w:sz w:val="24"/>
          <w:szCs w:val="24"/>
          <w:lang w:eastAsia="zh-CN"/>
        </w:rPr>
        <w:t>文殊</w:t>
      </w:r>
      <w:r>
        <w:rPr>
          <w:rFonts w:hint="eastAsia" w:ascii="仿宋" w:hAnsi="仿宋" w:eastAsia="仿宋" w:cs="仿宋_GB2312"/>
          <w:sz w:val="24"/>
          <w:szCs w:val="24"/>
        </w:rPr>
        <w:t>镇人民政府的委托，就“禹州市文殊陈南村文化广场绿化等工程”进行竞争性谈判，欢迎合格的投标人前来投标。</w:t>
      </w:r>
    </w:p>
    <w:p>
      <w:pPr>
        <w:keepNext w:val="0"/>
        <w:keepLines w:val="0"/>
        <w:pageBreakBefore w:val="0"/>
        <w:widowControl/>
        <w:numPr>
          <w:ilvl w:val="0"/>
          <w:numId w:val="5"/>
        </w:numPr>
        <w:shd w:val="clear" w:color="auto" w:fill="FFFFFF"/>
        <w:kinsoku/>
        <w:overflowPunct/>
        <w:bidi w:val="0"/>
        <w:spacing w:line="400" w:lineRule="exact"/>
        <w:ind w:firstLine="482"/>
        <w:jc w:val="left"/>
        <w:textAlignment w:val="auto"/>
        <w:rPr>
          <w:rFonts w:ascii="黑体" w:hAnsi="黑体" w:eastAsia="黑体" w:cs="Arial"/>
          <w:b/>
          <w:color w:val="000000"/>
          <w:kern w:val="0"/>
          <w:sz w:val="24"/>
          <w:szCs w:val="24"/>
        </w:rPr>
      </w:pPr>
      <w:r>
        <w:rPr>
          <w:rFonts w:ascii="黑体" w:hAnsi="黑体" w:eastAsia="黑体" w:cs="Arial"/>
          <w:b/>
          <w:color w:val="000000"/>
          <w:kern w:val="0"/>
          <w:sz w:val="24"/>
          <w:szCs w:val="24"/>
        </w:rPr>
        <w:t>项目基本情况</w:t>
      </w:r>
    </w:p>
    <w:p>
      <w:pPr>
        <w:keepNext w:val="0"/>
        <w:keepLines w:val="0"/>
        <w:pageBreakBefore w:val="0"/>
        <w:widowControl/>
        <w:numPr>
          <w:ilvl w:val="0"/>
          <w:numId w:val="6"/>
        </w:numPr>
        <w:shd w:val="clear" w:color="auto" w:fill="FFFFFF"/>
        <w:kinsoku/>
        <w:overflowPunct/>
        <w:bidi w:val="0"/>
        <w:spacing w:line="400" w:lineRule="exact"/>
        <w:ind w:left="481" w:leftChars="0" w:firstLine="0" w:firstLineChars="0"/>
        <w:jc w:val="left"/>
        <w:textAlignment w:val="auto"/>
        <w:rPr>
          <w:rFonts w:hint="eastAsia" w:ascii="仿宋" w:hAnsi="仿宋" w:eastAsia="仿宋" w:cs="仿宋_GB2312"/>
          <w:sz w:val="24"/>
          <w:szCs w:val="24"/>
        </w:rPr>
      </w:pPr>
      <w:r>
        <w:rPr>
          <w:rFonts w:hint="eastAsia" w:ascii="仿宋" w:hAnsi="仿宋" w:eastAsia="仿宋" w:cs="仿宋_GB2312"/>
          <w:sz w:val="24"/>
          <w:szCs w:val="24"/>
        </w:rPr>
        <w:t>采购人：禹州市</w:t>
      </w:r>
      <w:r>
        <w:rPr>
          <w:rFonts w:hint="eastAsia" w:ascii="仿宋" w:hAnsi="仿宋" w:eastAsia="仿宋" w:cs="仿宋_GB2312"/>
          <w:sz w:val="24"/>
          <w:szCs w:val="24"/>
          <w:lang w:eastAsia="zh-CN"/>
        </w:rPr>
        <w:t>文殊</w:t>
      </w:r>
      <w:r>
        <w:rPr>
          <w:rFonts w:hint="eastAsia" w:ascii="仿宋" w:hAnsi="仿宋" w:eastAsia="仿宋" w:cs="仿宋_GB2312"/>
          <w:sz w:val="24"/>
          <w:szCs w:val="24"/>
        </w:rPr>
        <w:t>镇人民政府</w:t>
      </w:r>
    </w:p>
    <w:p>
      <w:pPr>
        <w:keepNext w:val="0"/>
        <w:keepLines w:val="0"/>
        <w:pageBreakBefore w:val="0"/>
        <w:widowControl/>
        <w:numPr>
          <w:ilvl w:val="0"/>
          <w:numId w:val="0"/>
        </w:numPr>
        <w:shd w:val="clear" w:color="auto" w:fill="FFFFFF"/>
        <w:kinsoku/>
        <w:overflowPunct/>
        <w:bidi w:val="0"/>
        <w:spacing w:line="400" w:lineRule="exact"/>
        <w:ind w:left="481" w:leftChars="0"/>
        <w:jc w:val="left"/>
        <w:textAlignment w:val="auto"/>
        <w:rPr>
          <w:rFonts w:hint="eastAsia" w:ascii="仿宋" w:hAnsi="仿宋" w:eastAsia="仿宋" w:cs="仿宋_GB2312"/>
          <w:color w:val="000000"/>
          <w:kern w:val="0"/>
          <w:sz w:val="24"/>
          <w:szCs w:val="24"/>
        </w:rPr>
      </w:pPr>
      <w:r>
        <w:rPr>
          <w:rFonts w:hint="eastAsia" w:ascii="仿宋" w:hAnsi="仿宋" w:eastAsia="仿宋" w:cs="Arial"/>
          <w:color w:val="000000"/>
          <w:kern w:val="0"/>
          <w:sz w:val="24"/>
          <w:szCs w:val="24"/>
        </w:rPr>
        <w:t>2、</w:t>
      </w:r>
      <w:r>
        <w:rPr>
          <w:rFonts w:ascii="仿宋" w:hAnsi="仿宋" w:eastAsia="仿宋" w:cs="Arial"/>
          <w:color w:val="000000"/>
          <w:kern w:val="0"/>
          <w:sz w:val="24"/>
          <w:szCs w:val="24"/>
        </w:rPr>
        <w:t>项目名称：</w:t>
      </w:r>
      <w:r>
        <w:rPr>
          <w:rFonts w:hint="eastAsia" w:ascii="仿宋" w:hAnsi="仿宋" w:eastAsia="仿宋" w:cs="仿宋_GB2312"/>
          <w:sz w:val="24"/>
          <w:szCs w:val="24"/>
        </w:rPr>
        <w:t>禹州市文殊陈南村文化广场绿化等工程</w:t>
      </w:r>
    </w:p>
    <w:p>
      <w:pPr>
        <w:keepNext w:val="0"/>
        <w:keepLines w:val="0"/>
        <w:pageBreakBefore w:val="0"/>
        <w:widowControl/>
        <w:shd w:val="clear" w:color="auto" w:fill="FFFFFF"/>
        <w:tabs>
          <w:tab w:val="right" w:pos="8498"/>
        </w:tabs>
        <w:kinsoku/>
        <w:overflowPunct/>
        <w:bidi w:val="0"/>
        <w:spacing w:line="400" w:lineRule="exact"/>
        <w:ind w:firstLine="482"/>
        <w:jc w:val="left"/>
        <w:textAlignment w:val="auto"/>
        <w:rPr>
          <w:rFonts w:ascii="仿宋" w:hAnsi="仿宋" w:eastAsia="仿宋" w:cs="仿宋_GB2312"/>
          <w:sz w:val="24"/>
          <w:szCs w:val="24"/>
        </w:rPr>
      </w:pPr>
      <w:r>
        <w:rPr>
          <w:rFonts w:hint="eastAsia" w:ascii="仿宋" w:hAnsi="仿宋" w:eastAsia="仿宋" w:cs="Arial"/>
          <w:color w:val="000000"/>
          <w:kern w:val="0"/>
          <w:sz w:val="24"/>
          <w:szCs w:val="24"/>
        </w:rPr>
        <w:t>3、采购</w:t>
      </w:r>
      <w:r>
        <w:rPr>
          <w:rFonts w:ascii="仿宋" w:hAnsi="仿宋" w:eastAsia="仿宋" w:cs="Arial"/>
          <w:color w:val="000000"/>
          <w:kern w:val="0"/>
          <w:sz w:val="24"/>
          <w:szCs w:val="24"/>
        </w:rPr>
        <w:t>编号：</w:t>
      </w:r>
      <w:r>
        <w:rPr>
          <w:rFonts w:hint="eastAsia" w:ascii="仿宋" w:hAnsi="仿宋" w:eastAsia="仿宋" w:cs="仿宋_GB2312"/>
          <w:sz w:val="24"/>
          <w:szCs w:val="24"/>
        </w:rPr>
        <w:t>YZCG-T20192</w:t>
      </w:r>
      <w:r>
        <w:rPr>
          <w:rFonts w:hint="eastAsia" w:ascii="仿宋" w:hAnsi="仿宋" w:eastAsia="仿宋" w:cs="仿宋_GB2312"/>
          <w:sz w:val="24"/>
          <w:szCs w:val="24"/>
          <w:lang w:val="en-US" w:eastAsia="zh-CN"/>
        </w:rPr>
        <w:t>87</w:t>
      </w:r>
      <w:r>
        <w:rPr>
          <w:rFonts w:hint="eastAsia" w:ascii="仿宋" w:hAnsi="仿宋" w:eastAsia="仿宋" w:cs="仿宋_GB2312"/>
          <w:sz w:val="24"/>
          <w:szCs w:val="24"/>
        </w:rPr>
        <w:tab/>
      </w:r>
    </w:p>
    <w:p>
      <w:pPr>
        <w:keepNext w:val="0"/>
        <w:keepLines w:val="0"/>
        <w:pageBreakBefore w:val="0"/>
        <w:widowControl/>
        <w:shd w:val="clear" w:color="auto" w:fill="FFFFFF"/>
        <w:kinsoku/>
        <w:overflowPunct/>
        <w:bidi w:val="0"/>
        <w:spacing w:line="400" w:lineRule="exact"/>
        <w:ind w:firstLine="482"/>
        <w:jc w:val="left"/>
        <w:textAlignment w:val="auto"/>
        <w:rPr>
          <w:rFonts w:ascii="仿宋" w:hAnsi="仿宋" w:eastAsia="仿宋" w:cs="仿宋_GB2312"/>
          <w:sz w:val="24"/>
          <w:szCs w:val="24"/>
        </w:rPr>
      </w:pPr>
      <w:r>
        <w:rPr>
          <w:rFonts w:hint="eastAsia" w:ascii="仿宋" w:hAnsi="仿宋" w:eastAsia="仿宋" w:cs="Arial"/>
          <w:color w:val="000000"/>
          <w:kern w:val="0"/>
          <w:sz w:val="24"/>
          <w:szCs w:val="24"/>
        </w:rPr>
        <w:t>4、</w:t>
      </w:r>
      <w:r>
        <w:rPr>
          <w:rFonts w:ascii="仿宋" w:hAnsi="仿宋" w:eastAsia="仿宋" w:cs="Arial"/>
          <w:color w:val="000000"/>
          <w:kern w:val="0"/>
          <w:sz w:val="24"/>
          <w:szCs w:val="24"/>
        </w:rPr>
        <w:t>项目需求：</w:t>
      </w:r>
      <w:r>
        <w:rPr>
          <w:rFonts w:hint="eastAsia" w:ascii="仿宋" w:hAnsi="仿宋" w:eastAsia="仿宋" w:cs="Arial"/>
          <w:color w:val="000000"/>
          <w:kern w:val="0"/>
          <w:sz w:val="24"/>
          <w:szCs w:val="24"/>
          <w:lang w:eastAsia="zh-CN"/>
        </w:rPr>
        <w:t>本项目分八个标段，第一标段陈南村文化广场绿化工程，</w:t>
      </w:r>
      <w:r>
        <w:rPr>
          <w:rFonts w:hint="eastAsia" w:ascii="仿宋" w:hAnsi="仿宋" w:eastAsia="仿宋" w:cs="Arial"/>
          <w:color w:val="000000"/>
          <w:kern w:val="0"/>
          <w:sz w:val="24"/>
          <w:szCs w:val="24"/>
          <w:lang w:val="en-US" w:eastAsia="zh-CN"/>
        </w:rPr>
        <w:t>第二标段文殊镇境内道路两侧树木涂白，第三标段陈南村草坪种植工程，第四标段陈南村油葵种植工程，第五标段陈南村花卉种植工程，第六标段陈南村文化大院改造提升工程，第七标段陈南村中心公共卫生间升级改造工程，第八标段陈南村道牙铺设及文化广场整修工程</w:t>
      </w:r>
      <w:r>
        <w:rPr>
          <w:rFonts w:hint="eastAsia" w:ascii="仿宋" w:hAnsi="仿宋" w:eastAsia="仿宋" w:cs="仿宋_GB2312"/>
          <w:sz w:val="24"/>
          <w:szCs w:val="24"/>
        </w:rPr>
        <w:t>（详见谈判文件）</w:t>
      </w:r>
    </w:p>
    <w:p>
      <w:pPr>
        <w:keepNext w:val="0"/>
        <w:keepLines w:val="0"/>
        <w:pageBreakBefore w:val="0"/>
        <w:widowControl/>
        <w:shd w:val="clear" w:color="auto" w:fill="FFFFFF"/>
        <w:kinsoku/>
        <w:overflowPunct/>
        <w:bidi w:val="0"/>
        <w:spacing w:line="400" w:lineRule="exact"/>
        <w:ind w:firstLine="482"/>
        <w:jc w:val="left"/>
        <w:textAlignment w:val="auto"/>
        <w:rPr>
          <w:rFonts w:hint="default" w:ascii="仿宋" w:hAnsi="仿宋" w:eastAsia="仿宋" w:cs="仿宋_GB2312"/>
          <w:sz w:val="24"/>
          <w:szCs w:val="24"/>
          <w:lang w:val="en-US" w:eastAsia="zh-CN"/>
        </w:rPr>
      </w:pPr>
      <w:r>
        <w:rPr>
          <w:rFonts w:hint="eastAsia" w:ascii="仿宋" w:hAnsi="仿宋" w:eastAsia="仿宋" w:cs="仿宋_GB2312"/>
          <w:sz w:val="24"/>
          <w:szCs w:val="24"/>
        </w:rPr>
        <w:t>5、采购预算：</w:t>
      </w:r>
      <w:r>
        <w:rPr>
          <w:rFonts w:hint="eastAsia" w:ascii="仿宋" w:hAnsi="仿宋" w:eastAsia="仿宋" w:cs="仿宋_GB2312"/>
          <w:sz w:val="24"/>
          <w:szCs w:val="24"/>
          <w:lang w:val="en-US" w:eastAsia="zh-CN"/>
        </w:rPr>
        <w:t>第一标段11.938634</w:t>
      </w:r>
      <w:r>
        <w:rPr>
          <w:rFonts w:hint="eastAsia" w:ascii="仿宋" w:hAnsi="仿宋" w:eastAsia="仿宋" w:cs="仿宋_GB2312"/>
          <w:sz w:val="24"/>
          <w:szCs w:val="24"/>
        </w:rPr>
        <w:t>万元</w:t>
      </w:r>
      <w:r>
        <w:rPr>
          <w:rFonts w:hint="eastAsia" w:ascii="仿宋" w:hAnsi="仿宋" w:eastAsia="仿宋" w:cs="仿宋_GB2312"/>
          <w:sz w:val="24"/>
          <w:szCs w:val="24"/>
          <w:lang w:eastAsia="zh-CN"/>
        </w:rPr>
        <w:t>，第二标段</w:t>
      </w:r>
      <w:r>
        <w:rPr>
          <w:rFonts w:hint="eastAsia" w:ascii="仿宋" w:hAnsi="仿宋" w:eastAsia="仿宋" w:cs="仿宋_GB2312"/>
          <w:sz w:val="24"/>
          <w:szCs w:val="24"/>
          <w:lang w:val="en-US" w:eastAsia="zh-CN"/>
        </w:rPr>
        <w:t xml:space="preserve">17.280335万元，第三标段32.706741万元，第四标段11.637398万元，第五标段14.027468万元，第六标段18.617375万元，第七标段16.849331万元，第八标段12.120162万元   </w:t>
      </w:r>
    </w:p>
    <w:p>
      <w:pPr>
        <w:keepNext w:val="0"/>
        <w:keepLines w:val="0"/>
        <w:pageBreakBefore w:val="0"/>
        <w:widowControl/>
        <w:shd w:val="clear" w:color="auto" w:fill="FFFFFF"/>
        <w:kinsoku/>
        <w:overflowPunct/>
        <w:bidi w:val="0"/>
        <w:spacing w:line="400" w:lineRule="exact"/>
        <w:ind w:firstLine="354" w:firstLineChars="147"/>
        <w:jc w:val="left"/>
        <w:textAlignment w:val="auto"/>
        <w:rPr>
          <w:rFonts w:ascii="黑体" w:hAnsi="黑体" w:eastAsia="黑体" w:cs="Arial"/>
          <w:b/>
          <w:color w:val="000000"/>
          <w:kern w:val="0"/>
          <w:sz w:val="24"/>
          <w:szCs w:val="24"/>
        </w:rPr>
      </w:pPr>
      <w:r>
        <w:rPr>
          <w:rFonts w:hint="eastAsia" w:ascii="黑体" w:hAnsi="黑体" w:eastAsia="黑体" w:cs="Arial"/>
          <w:b/>
          <w:color w:val="000000"/>
          <w:kern w:val="0"/>
          <w:sz w:val="24"/>
          <w:szCs w:val="24"/>
        </w:rPr>
        <w:t>二、</w:t>
      </w:r>
      <w:r>
        <w:rPr>
          <w:rFonts w:ascii="黑体" w:hAnsi="黑体" w:eastAsia="黑体" w:cs="Arial"/>
          <w:b/>
          <w:color w:val="000000"/>
          <w:kern w:val="0"/>
          <w:sz w:val="24"/>
          <w:szCs w:val="24"/>
        </w:rPr>
        <w:t>需要落实的政府采购政策</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ascii="仿宋" w:hAnsi="仿宋" w:eastAsia="仿宋" w:cs="Arial"/>
          <w:color w:val="000000"/>
          <w:kern w:val="0"/>
          <w:sz w:val="24"/>
          <w:szCs w:val="24"/>
        </w:rPr>
      </w:pPr>
      <w:r>
        <w:rPr>
          <w:rFonts w:ascii="仿宋" w:hAnsi="仿宋" w:eastAsia="仿宋" w:cs="Arial"/>
          <w:color w:val="000000"/>
          <w:kern w:val="0"/>
          <w:sz w:val="24"/>
          <w:szCs w:val="24"/>
        </w:rPr>
        <w:t>本项目落实节约能源、保护环境、扶持不发达地区和少数民族地区、促进中小企业、监狱企业发展等政府采购政策。（详见</w:t>
      </w:r>
      <w:r>
        <w:rPr>
          <w:rFonts w:hint="eastAsia" w:ascii="仿宋" w:hAnsi="仿宋" w:eastAsia="仿宋" w:cs="Arial"/>
          <w:color w:val="000000"/>
          <w:kern w:val="0"/>
          <w:sz w:val="24"/>
          <w:szCs w:val="24"/>
        </w:rPr>
        <w:t>谈判</w:t>
      </w:r>
      <w:r>
        <w:rPr>
          <w:rFonts w:ascii="仿宋" w:hAnsi="仿宋" w:eastAsia="仿宋" w:cs="Arial"/>
          <w:color w:val="000000"/>
          <w:kern w:val="0"/>
          <w:sz w:val="24"/>
          <w:szCs w:val="24"/>
        </w:rPr>
        <w:t>文件）</w:t>
      </w:r>
    </w:p>
    <w:p>
      <w:pPr>
        <w:keepNext w:val="0"/>
        <w:keepLines w:val="0"/>
        <w:pageBreakBefore w:val="0"/>
        <w:widowControl/>
        <w:numPr>
          <w:ilvl w:val="0"/>
          <w:numId w:val="5"/>
        </w:numPr>
        <w:shd w:val="clear" w:color="auto" w:fill="FFFFFF"/>
        <w:kinsoku/>
        <w:overflowPunct/>
        <w:bidi w:val="0"/>
        <w:spacing w:line="400" w:lineRule="exact"/>
        <w:ind w:firstLine="482"/>
        <w:jc w:val="left"/>
        <w:textAlignment w:val="auto"/>
        <w:rPr>
          <w:rFonts w:ascii="黑体" w:hAnsi="黑体" w:eastAsia="黑体" w:cs="Arial"/>
          <w:b/>
          <w:color w:val="000000"/>
          <w:kern w:val="0"/>
          <w:sz w:val="24"/>
          <w:szCs w:val="24"/>
        </w:rPr>
      </w:pPr>
      <w:r>
        <w:rPr>
          <w:rFonts w:ascii="黑体" w:hAnsi="黑体" w:eastAsia="黑体" w:cs="Arial"/>
          <w:b/>
          <w:color w:val="000000"/>
          <w:kern w:val="0"/>
          <w:sz w:val="24"/>
          <w:szCs w:val="24"/>
        </w:rPr>
        <w:t>供应商资格要求</w:t>
      </w:r>
    </w:p>
    <w:p>
      <w:pPr>
        <w:keepNext w:val="0"/>
        <w:keepLines w:val="0"/>
        <w:pageBreakBefore w:val="0"/>
        <w:widowControl/>
        <w:numPr>
          <w:ilvl w:val="0"/>
          <w:numId w:val="0"/>
        </w:numPr>
        <w:shd w:val="clear" w:color="auto" w:fill="FFFFFF"/>
        <w:kinsoku/>
        <w:overflowPunct/>
        <w:bidi w:val="0"/>
        <w:spacing w:line="400" w:lineRule="exact"/>
        <w:jc w:val="left"/>
        <w:textAlignment w:val="auto"/>
        <w:rPr>
          <w:rFonts w:hint="default" w:ascii="黑体" w:hAnsi="黑体" w:eastAsia="黑体" w:cs="Arial"/>
          <w:b/>
          <w:color w:val="000000"/>
          <w:kern w:val="0"/>
          <w:sz w:val="24"/>
          <w:szCs w:val="24"/>
          <w:lang w:val="en-US" w:eastAsia="zh-CN"/>
        </w:rPr>
      </w:pPr>
      <w:r>
        <w:rPr>
          <w:rFonts w:hint="eastAsia" w:ascii="黑体" w:hAnsi="黑体" w:eastAsia="黑体" w:cs="Arial"/>
          <w:b/>
          <w:color w:val="000000"/>
          <w:kern w:val="0"/>
          <w:sz w:val="24"/>
          <w:szCs w:val="24"/>
          <w:lang w:val="en-US" w:eastAsia="zh-CN"/>
        </w:rPr>
        <w:t xml:space="preserve">    2.1第一至第五标段</w:t>
      </w:r>
    </w:p>
    <w:p>
      <w:pPr>
        <w:keepNext w:val="0"/>
        <w:keepLines w:val="0"/>
        <w:pageBreakBefore w:val="0"/>
        <w:widowControl/>
        <w:numPr>
          <w:ilvl w:val="0"/>
          <w:numId w:val="0"/>
        </w:numPr>
        <w:shd w:val="clear" w:color="auto" w:fill="FFFFFF"/>
        <w:kinsoku/>
        <w:overflowPunct/>
        <w:bidi w:val="0"/>
        <w:spacing w:line="400" w:lineRule="exact"/>
        <w:ind w:firstLine="480" w:firstLineChars="200"/>
        <w:jc w:val="left"/>
        <w:textAlignment w:val="auto"/>
        <w:rPr>
          <w:rFonts w:hint="eastAsia" w:ascii="仿宋" w:hAnsi="仿宋" w:eastAsia="仿宋" w:cs="仿宋_GB2312"/>
          <w:sz w:val="24"/>
          <w:szCs w:val="24"/>
          <w:lang w:eastAsia="zh-CN"/>
        </w:rPr>
      </w:pPr>
      <w:r>
        <w:rPr>
          <w:rFonts w:hint="eastAsia" w:ascii="仿宋" w:hAnsi="仿宋" w:eastAsia="仿宋" w:cs="仿宋_GB2312"/>
          <w:sz w:val="24"/>
          <w:szCs w:val="24"/>
          <w:lang w:val="en-US" w:eastAsia="zh-CN"/>
        </w:rPr>
        <w:t>2.1.1</w:t>
      </w:r>
      <w:r>
        <w:rPr>
          <w:rFonts w:ascii="仿宋" w:hAnsi="仿宋" w:eastAsia="仿宋" w:cs="仿宋_GB2312"/>
          <w:sz w:val="24"/>
          <w:szCs w:val="24"/>
        </w:rPr>
        <w:t>符合《政府采购法》第二十二条之规定</w:t>
      </w:r>
      <w:r>
        <w:rPr>
          <w:rFonts w:hint="eastAsia" w:ascii="仿宋" w:hAnsi="仿宋" w:eastAsia="仿宋" w:cs="仿宋_GB2312"/>
          <w:sz w:val="24"/>
          <w:szCs w:val="24"/>
          <w:lang w:eastAsia="zh-CN"/>
        </w:rPr>
        <w:t>及相应经营范围（以营业执照为准）；</w:t>
      </w:r>
    </w:p>
    <w:p>
      <w:pPr>
        <w:keepNext w:val="0"/>
        <w:keepLines w:val="0"/>
        <w:pageBreakBefore w:val="0"/>
        <w:kinsoku/>
        <w:overflowPunct/>
        <w:bidi w:val="0"/>
        <w:spacing w:line="400" w:lineRule="exact"/>
        <w:ind w:firstLine="480" w:firstLineChars="200"/>
        <w:textAlignment w:val="auto"/>
        <w:rPr>
          <w:rFonts w:ascii="仿宋" w:hAnsi="仿宋" w:eastAsia="仿宋" w:cs="仿宋_GB2312"/>
          <w:sz w:val="24"/>
          <w:szCs w:val="24"/>
        </w:rPr>
      </w:pPr>
      <w:r>
        <w:rPr>
          <w:rFonts w:hint="eastAsia" w:ascii="仿宋" w:hAnsi="仿宋" w:eastAsia="仿宋" w:cs="仿宋_GB2312"/>
          <w:sz w:val="24"/>
          <w:szCs w:val="24"/>
          <w:lang w:val="en-US" w:eastAsia="zh-CN"/>
        </w:rPr>
        <w:t>2.1.2</w:t>
      </w:r>
      <w:r>
        <w:rPr>
          <w:rFonts w:hint="eastAsia" w:ascii="仿宋" w:hAnsi="仿宋" w:eastAsia="仿宋" w:cs="仿宋_GB2312"/>
          <w:sz w:val="24"/>
          <w:szCs w:val="24"/>
        </w:rPr>
        <w:t>、被委托人须是本单位职工，须提供公司为本人缴纳社会保险证明；</w:t>
      </w:r>
    </w:p>
    <w:p>
      <w:pPr>
        <w:keepNext w:val="0"/>
        <w:keepLines w:val="0"/>
        <w:pageBreakBefore w:val="0"/>
        <w:kinsoku/>
        <w:overflowPunct/>
        <w:bidi w:val="0"/>
        <w:spacing w:line="400" w:lineRule="exact"/>
        <w:ind w:firstLine="480" w:firstLineChars="200"/>
        <w:textAlignment w:val="auto"/>
        <w:rPr>
          <w:rFonts w:ascii="黑体" w:hAnsi="黑体" w:eastAsia="黑体" w:cs="Arial"/>
          <w:b/>
          <w:color w:val="000000"/>
          <w:kern w:val="0"/>
          <w:sz w:val="24"/>
          <w:szCs w:val="24"/>
        </w:rPr>
      </w:pPr>
      <w:r>
        <w:rPr>
          <w:rFonts w:hint="eastAsia" w:ascii="仿宋" w:hAnsi="仿宋" w:eastAsia="仿宋" w:cs="仿宋_GB2312"/>
          <w:sz w:val="24"/>
          <w:szCs w:val="24"/>
          <w:lang w:val="en-US" w:eastAsia="zh-CN"/>
        </w:rPr>
        <w:t>2.1.3</w:t>
      </w:r>
      <w:r>
        <w:rPr>
          <w:rFonts w:hint="eastAsia" w:ascii="仿宋" w:hAnsi="仿宋" w:eastAsia="仿宋" w:cs="仿宋_GB2312"/>
          <w:sz w:val="24"/>
          <w:szCs w:val="24"/>
        </w:rPr>
        <w:t>、本项目不接受联合体投标。</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黑体" w:hAnsi="黑体" w:eastAsia="黑体" w:cs="Arial"/>
          <w:b/>
          <w:color w:val="000000"/>
          <w:kern w:val="0"/>
          <w:sz w:val="24"/>
          <w:szCs w:val="24"/>
          <w:lang w:val="en-US" w:eastAsia="zh-CN"/>
        </w:rPr>
      </w:pPr>
      <w:r>
        <w:rPr>
          <w:rFonts w:hint="eastAsia" w:ascii="黑体" w:hAnsi="黑体" w:eastAsia="黑体" w:cs="Arial"/>
          <w:b/>
          <w:color w:val="000000"/>
          <w:kern w:val="0"/>
          <w:sz w:val="24"/>
          <w:szCs w:val="24"/>
          <w:lang w:val="en-US" w:eastAsia="zh-CN"/>
        </w:rPr>
        <w:t xml:space="preserve"> 2.2第六第七标段</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2.2.1符合《政府采购法》第二十二条之规定；</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2.2.2投标商须具有建筑工程施工总承包三级及以上资质；</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2.2.3拟派项目负责人具有相关专业二级建造师资格证书且具有中级及以上技术职称；</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2.2.4、被委托人是须是本单位职工，须提供公司为本人缴纳社会保险证明；</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2.2.5、本项目不接受联合体投标。</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黑体" w:hAnsi="黑体" w:eastAsia="黑体" w:cs="黑体"/>
          <w:b/>
          <w:bCs w:val="0"/>
          <w:color w:val="000000"/>
          <w:kern w:val="0"/>
          <w:sz w:val="24"/>
          <w:szCs w:val="24"/>
          <w:lang w:val="en-US" w:eastAsia="zh-CN"/>
        </w:rPr>
      </w:pPr>
      <w:r>
        <w:rPr>
          <w:rFonts w:hint="eastAsia" w:ascii="黑体" w:hAnsi="黑体" w:eastAsia="黑体" w:cs="黑体"/>
          <w:b/>
          <w:bCs w:val="0"/>
          <w:color w:val="000000"/>
          <w:kern w:val="0"/>
          <w:sz w:val="24"/>
          <w:szCs w:val="24"/>
          <w:lang w:val="en-US" w:eastAsia="zh-CN"/>
        </w:rPr>
        <w:t>2.3第八标段</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2.3.1符合《政府采购法》第二十二条之规定；</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2.3.2投标商须具有市政公用工程总承包三级及以上资质；</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2.3.3拟派项目负责人具有相关专业二级建造师资格证书且具有中级及以上技术职称；</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2.3.4、被委托人是须是本单位职工，须提供公司为本人缴纳社会保险证明；</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黑体" w:hAnsi="黑体" w:eastAsia="黑体" w:cs="黑体"/>
          <w:b/>
          <w:bCs w:val="0"/>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2.3.5、本项目不接受联合体投标。</w:t>
      </w:r>
    </w:p>
    <w:p>
      <w:pPr>
        <w:keepNext w:val="0"/>
        <w:keepLines w:val="0"/>
        <w:pageBreakBefore w:val="0"/>
        <w:widowControl/>
        <w:shd w:val="clear" w:color="auto" w:fill="FFFFFF"/>
        <w:kinsoku/>
        <w:overflowPunct/>
        <w:bidi w:val="0"/>
        <w:spacing w:line="400" w:lineRule="exact"/>
        <w:ind w:firstLine="482"/>
        <w:jc w:val="left"/>
        <w:textAlignment w:val="auto"/>
        <w:rPr>
          <w:rFonts w:ascii="黑体" w:hAnsi="黑体" w:eastAsia="黑体" w:cs="Arial"/>
          <w:b/>
          <w:color w:val="000000"/>
          <w:kern w:val="0"/>
          <w:sz w:val="24"/>
          <w:szCs w:val="24"/>
        </w:rPr>
      </w:pPr>
      <w:r>
        <w:rPr>
          <w:rFonts w:ascii="黑体" w:hAnsi="黑体" w:eastAsia="黑体" w:cs="Arial"/>
          <w:b/>
          <w:color w:val="000000"/>
          <w:kern w:val="0"/>
          <w:sz w:val="24"/>
          <w:szCs w:val="24"/>
        </w:rPr>
        <w:t>四、获取</w:t>
      </w:r>
      <w:r>
        <w:rPr>
          <w:rFonts w:hint="eastAsia" w:ascii="黑体" w:hAnsi="黑体" w:eastAsia="黑体" w:cs="Arial"/>
          <w:b/>
          <w:color w:val="000000"/>
          <w:kern w:val="0"/>
          <w:sz w:val="24"/>
          <w:szCs w:val="24"/>
        </w:rPr>
        <w:t>谈判</w:t>
      </w:r>
      <w:r>
        <w:rPr>
          <w:rFonts w:ascii="黑体" w:hAnsi="黑体" w:eastAsia="黑体" w:cs="Arial"/>
          <w:b/>
          <w:color w:val="000000"/>
          <w:kern w:val="0"/>
          <w:sz w:val="24"/>
          <w:szCs w:val="24"/>
        </w:rPr>
        <w:t>文件的</w:t>
      </w:r>
      <w:r>
        <w:rPr>
          <w:rFonts w:hint="eastAsia" w:ascii="黑体" w:hAnsi="黑体" w:eastAsia="黑体" w:cs="Arial"/>
          <w:b/>
          <w:color w:val="000000"/>
          <w:kern w:val="0"/>
          <w:sz w:val="24"/>
          <w:szCs w:val="24"/>
        </w:rPr>
        <w:t>方式、时间、</w:t>
      </w:r>
      <w:r>
        <w:rPr>
          <w:rFonts w:ascii="黑体" w:hAnsi="黑体" w:eastAsia="黑体" w:cs="Arial"/>
          <w:b/>
          <w:color w:val="000000"/>
          <w:kern w:val="0"/>
          <w:sz w:val="24"/>
          <w:szCs w:val="24"/>
        </w:rPr>
        <w:t>地点</w:t>
      </w:r>
    </w:p>
    <w:p>
      <w:pPr>
        <w:keepNext w:val="0"/>
        <w:keepLines w:val="0"/>
        <w:pageBreakBefore w:val="0"/>
        <w:kinsoku/>
        <w:wordWrap w:val="0"/>
        <w:overflowPunct/>
        <w:topLinePunct/>
        <w:bidi w:val="0"/>
        <w:snapToGrid w:val="0"/>
        <w:spacing w:line="40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宋体"/>
          <w:sz w:val="24"/>
          <w:szCs w:val="24"/>
          <w:lang w:val="zh-CN"/>
        </w:rPr>
        <w:t>、持</w:t>
      </w:r>
      <w:r>
        <w:rPr>
          <w:rFonts w:hint="eastAsia" w:ascii="仿宋" w:hAnsi="仿宋" w:eastAsia="仿宋" w:cs="宋体"/>
          <w:sz w:val="24"/>
          <w:szCs w:val="24"/>
        </w:rPr>
        <w:t>CA</w:t>
      </w:r>
      <w:r>
        <w:rPr>
          <w:rFonts w:hint="eastAsia" w:ascii="仿宋" w:hAnsi="仿宋" w:eastAsia="仿宋" w:cs="宋体"/>
          <w:sz w:val="24"/>
          <w:szCs w:val="24"/>
          <w:lang w:val="zh-CN"/>
        </w:rPr>
        <w:t>数字认证证书</w:t>
      </w:r>
      <w:r>
        <w:rPr>
          <w:rFonts w:hint="eastAsia" w:ascii="仿宋" w:hAnsi="仿宋" w:eastAsia="仿宋" w:cs="宋体"/>
          <w:sz w:val="24"/>
          <w:szCs w:val="24"/>
        </w:rPr>
        <w:t>，</w:t>
      </w:r>
      <w:r>
        <w:rPr>
          <w:rFonts w:hint="eastAsia" w:ascii="仿宋" w:hAnsi="仿宋" w:eastAsia="仿宋" w:cs="宋体"/>
          <w:sz w:val="24"/>
          <w:szCs w:val="24"/>
          <w:lang w:val="zh-CN"/>
        </w:rPr>
        <w:t>登录</w:t>
      </w:r>
      <w:r>
        <w:rPr>
          <w:sz w:val="24"/>
          <w:szCs w:val="24"/>
        </w:rPr>
        <w:fldChar w:fldCharType="begin"/>
      </w:r>
      <w:r>
        <w:rPr>
          <w:sz w:val="24"/>
          <w:szCs w:val="24"/>
        </w:rPr>
        <w:instrText xml:space="preserve"> HYPERLINK "http://221.14.6.70:8088/ggzy/eps/public/RegistAllJcxx.html" </w:instrText>
      </w:r>
      <w:r>
        <w:rPr>
          <w:sz w:val="24"/>
          <w:szCs w:val="24"/>
        </w:rPr>
        <w:fldChar w:fldCharType="separate"/>
      </w:r>
      <w:r>
        <w:rPr>
          <w:rFonts w:hint="eastAsia" w:ascii="仿宋" w:hAnsi="仿宋" w:eastAsia="仿宋" w:cs="宋体"/>
          <w:sz w:val="24"/>
          <w:szCs w:val="24"/>
        </w:rPr>
        <w:t>http://221.14.6.70:8088/ggzy/eps/public/RegistAllJcxx.html</w:t>
      </w:r>
      <w:r>
        <w:rPr>
          <w:rFonts w:hint="eastAsia" w:ascii="仿宋" w:hAnsi="仿宋" w:eastAsia="仿宋" w:cs="宋体"/>
          <w:sz w:val="24"/>
          <w:szCs w:val="24"/>
        </w:rPr>
        <w:fldChar w:fldCharType="end"/>
      </w:r>
      <w:r>
        <w:rPr>
          <w:rFonts w:hint="eastAsia" w:ascii="仿宋" w:hAnsi="仿宋" w:eastAsia="仿宋" w:cs="宋体"/>
          <w:sz w:val="24"/>
          <w:szCs w:val="24"/>
          <w:lang w:val="zh-CN"/>
        </w:rPr>
        <w:t>进行免费注册登记</w:t>
      </w:r>
      <w:r>
        <w:rPr>
          <w:rFonts w:hint="eastAsia" w:ascii="仿宋" w:hAnsi="仿宋" w:eastAsia="仿宋" w:cs="宋体"/>
          <w:sz w:val="24"/>
          <w:szCs w:val="24"/>
        </w:rPr>
        <w:t>（</w:t>
      </w:r>
      <w:r>
        <w:rPr>
          <w:rFonts w:hint="eastAsia" w:ascii="仿宋" w:hAnsi="仿宋" w:eastAsia="仿宋" w:cs="宋体"/>
          <w:sz w:val="24"/>
          <w:szCs w:val="24"/>
          <w:lang w:val="zh-CN"/>
        </w:rPr>
        <w:t>详见全国公共资源交易平台</w:t>
      </w:r>
      <w:r>
        <w:rPr>
          <w:rFonts w:hint="eastAsia" w:ascii="仿宋" w:hAnsi="仿宋" w:eastAsia="仿宋" w:cs="宋体"/>
          <w:sz w:val="24"/>
          <w:szCs w:val="24"/>
        </w:rPr>
        <w:t>（</w:t>
      </w:r>
      <w:r>
        <w:rPr>
          <w:rFonts w:hint="eastAsia" w:ascii="仿宋" w:hAnsi="仿宋" w:eastAsia="仿宋" w:cs="宋体"/>
          <w:sz w:val="24"/>
          <w:szCs w:val="24"/>
          <w:lang w:val="zh-CN"/>
        </w:rPr>
        <w:t>河南省</w:t>
      </w:r>
      <w:r>
        <w:rPr>
          <w:rFonts w:hint="eastAsia" w:ascii="仿宋" w:hAnsi="仿宋" w:eastAsia="仿宋" w:cs="宋体"/>
          <w:sz w:val="24"/>
          <w:szCs w:val="24"/>
        </w:rPr>
        <w:t>·</w:t>
      </w:r>
      <w:r>
        <w:rPr>
          <w:rFonts w:hint="eastAsia" w:ascii="仿宋" w:hAnsi="仿宋" w:eastAsia="仿宋" w:cs="宋体"/>
          <w:sz w:val="24"/>
          <w:szCs w:val="24"/>
          <w:lang w:val="zh-CN"/>
        </w:rPr>
        <w:t>许昌市</w:t>
      </w:r>
      <w:r>
        <w:rPr>
          <w:rFonts w:hint="eastAsia" w:ascii="仿宋" w:hAnsi="仿宋" w:eastAsia="仿宋" w:cs="宋体"/>
          <w:sz w:val="24"/>
          <w:szCs w:val="24"/>
        </w:rPr>
        <w:t>）“</w:t>
      </w:r>
      <w:r>
        <w:rPr>
          <w:rFonts w:hint="eastAsia" w:ascii="仿宋" w:hAnsi="仿宋" w:eastAsia="仿宋" w:cs="宋体"/>
          <w:sz w:val="24"/>
          <w:szCs w:val="24"/>
          <w:lang w:val="zh-CN"/>
        </w:rPr>
        <w:t>常见问题解答</w:t>
      </w:r>
      <w:r>
        <w:rPr>
          <w:rFonts w:hint="eastAsia" w:ascii="仿宋" w:hAnsi="仿宋" w:eastAsia="仿宋" w:cs="宋体"/>
          <w:sz w:val="24"/>
          <w:szCs w:val="24"/>
        </w:rPr>
        <w:t>-</w:t>
      </w:r>
      <w:r>
        <w:rPr>
          <w:rFonts w:hint="eastAsia" w:ascii="仿宋" w:hAnsi="仿宋" w:eastAsia="仿宋" w:cs="宋体"/>
          <w:sz w:val="24"/>
          <w:szCs w:val="24"/>
          <w:lang w:val="zh-CN"/>
        </w:rPr>
        <w:t>诚信库网上注册相关资料下载</w:t>
      </w:r>
      <w:r>
        <w:rPr>
          <w:rFonts w:hint="eastAsia" w:ascii="仿宋" w:hAnsi="仿宋" w:eastAsia="仿宋" w:cs="宋体"/>
          <w:sz w:val="24"/>
          <w:szCs w:val="24"/>
        </w:rPr>
        <w:t>”）；</w:t>
      </w:r>
    </w:p>
    <w:p>
      <w:pPr>
        <w:keepNext w:val="0"/>
        <w:keepLines w:val="0"/>
        <w:pageBreakBefore w:val="0"/>
        <w:kinsoku/>
        <w:wordWrap w:val="0"/>
        <w:overflowPunct/>
        <w:topLinePunct/>
        <w:autoSpaceDE w:val="0"/>
        <w:autoSpaceDN w:val="0"/>
        <w:bidi w:val="0"/>
        <w:adjustRightInd w:val="0"/>
        <w:snapToGrid w:val="0"/>
        <w:spacing w:line="400" w:lineRule="exact"/>
        <w:ind w:firstLine="480" w:firstLineChars="200"/>
        <w:textAlignment w:val="auto"/>
        <w:rPr>
          <w:rFonts w:ascii="楷体" w:hAnsi="楷体" w:eastAsia="楷体" w:cs="宋体"/>
          <w:sz w:val="24"/>
          <w:szCs w:val="24"/>
        </w:rPr>
      </w:pPr>
      <w:r>
        <w:rPr>
          <w:rFonts w:hint="eastAsia" w:ascii="仿宋" w:hAnsi="仿宋" w:eastAsia="仿宋" w:cs="宋体"/>
          <w:sz w:val="24"/>
          <w:szCs w:val="24"/>
        </w:rPr>
        <w:t>2</w:t>
      </w:r>
      <w:r>
        <w:rPr>
          <w:rFonts w:hint="eastAsia" w:ascii="仿宋" w:hAnsi="仿宋" w:eastAsia="仿宋" w:cs="宋体"/>
          <w:sz w:val="24"/>
          <w:szCs w:val="24"/>
          <w:lang w:val="zh-CN"/>
        </w:rPr>
        <w:t>、在投标截止时间前登录</w:t>
      </w:r>
      <w:r>
        <w:rPr>
          <w:sz w:val="24"/>
          <w:szCs w:val="24"/>
        </w:rPr>
        <w:fldChar w:fldCharType="begin"/>
      </w:r>
      <w:r>
        <w:rPr>
          <w:sz w:val="24"/>
          <w:szCs w:val="24"/>
        </w:rPr>
        <w:instrText xml:space="preserve"> HYPERLINK "http://221.14.6.70:8088/ggzy/" </w:instrText>
      </w:r>
      <w:r>
        <w:rPr>
          <w:sz w:val="24"/>
          <w:szCs w:val="24"/>
        </w:rPr>
        <w:fldChar w:fldCharType="separate"/>
      </w:r>
      <w:r>
        <w:rPr>
          <w:rFonts w:hint="eastAsia" w:ascii="仿宋" w:hAnsi="仿宋" w:eastAsia="仿宋" w:cs="宋体"/>
          <w:sz w:val="24"/>
          <w:szCs w:val="24"/>
        </w:rPr>
        <w:t>http://g</w:t>
      </w:r>
      <w:r>
        <w:rPr>
          <w:rFonts w:hint="eastAsia" w:ascii="仿宋" w:hAnsi="仿宋" w:eastAsia="仿宋" w:cs="宋体"/>
          <w:sz w:val="24"/>
          <w:szCs w:val="24"/>
        </w:rPr>
        <w:fldChar w:fldCharType="end"/>
      </w:r>
      <w:r>
        <w:rPr>
          <w:rFonts w:hint="eastAsia" w:ascii="仿宋" w:hAnsi="仿宋" w:eastAsia="仿宋" w:cs="宋体"/>
          <w:sz w:val="24"/>
          <w:szCs w:val="24"/>
        </w:rPr>
        <w:t>gzy.xuchang.gov.cn，</w:t>
      </w:r>
      <w:r>
        <w:rPr>
          <w:rFonts w:hint="eastAsia" w:ascii="仿宋" w:hAnsi="仿宋" w:eastAsia="仿宋" w:cs="宋体"/>
          <w:sz w:val="24"/>
          <w:szCs w:val="24"/>
          <w:lang w:val="zh-CN"/>
        </w:rPr>
        <w:t>自行下载招标文件</w:t>
      </w:r>
      <w:r>
        <w:rPr>
          <w:rFonts w:hint="eastAsia" w:ascii="仿宋" w:hAnsi="仿宋" w:eastAsia="仿宋" w:cs="宋体"/>
          <w:sz w:val="24"/>
          <w:szCs w:val="24"/>
        </w:rPr>
        <w:t>（</w:t>
      </w:r>
      <w:r>
        <w:rPr>
          <w:rFonts w:hint="eastAsia" w:ascii="仿宋" w:hAnsi="仿宋" w:eastAsia="仿宋" w:cs="宋体"/>
          <w:sz w:val="24"/>
          <w:szCs w:val="24"/>
          <w:lang w:val="zh-CN"/>
        </w:rPr>
        <w:t>详见全国公共资源交易平台</w:t>
      </w:r>
      <w:r>
        <w:rPr>
          <w:rFonts w:hint="eastAsia" w:ascii="仿宋" w:hAnsi="仿宋" w:eastAsia="仿宋" w:cs="宋体"/>
          <w:sz w:val="24"/>
          <w:szCs w:val="24"/>
        </w:rPr>
        <w:t>（</w:t>
      </w:r>
      <w:r>
        <w:rPr>
          <w:rFonts w:hint="eastAsia" w:ascii="仿宋" w:hAnsi="仿宋" w:eastAsia="仿宋" w:cs="宋体"/>
          <w:sz w:val="24"/>
          <w:szCs w:val="24"/>
          <w:lang w:val="zh-CN"/>
        </w:rPr>
        <w:t>河南省</w:t>
      </w:r>
      <w:r>
        <w:rPr>
          <w:rFonts w:hint="eastAsia" w:ascii="仿宋" w:hAnsi="仿宋" w:eastAsia="仿宋" w:cs="宋体"/>
          <w:sz w:val="24"/>
          <w:szCs w:val="24"/>
        </w:rPr>
        <w:t>·</w:t>
      </w:r>
      <w:r>
        <w:rPr>
          <w:rFonts w:hint="eastAsia" w:ascii="仿宋" w:hAnsi="仿宋" w:eastAsia="仿宋" w:cs="宋体"/>
          <w:sz w:val="24"/>
          <w:szCs w:val="24"/>
          <w:lang w:val="zh-CN"/>
        </w:rPr>
        <w:t>许昌市</w:t>
      </w:r>
      <w:r>
        <w:rPr>
          <w:rFonts w:hint="eastAsia" w:ascii="仿宋" w:hAnsi="仿宋" w:eastAsia="仿宋" w:cs="宋体"/>
          <w:sz w:val="24"/>
          <w:szCs w:val="24"/>
        </w:rPr>
        <w:t>）“</w:t>
      </w:r>
      <w:r>
        <w:rPr>
          <w:rFonts w:hint="eastAsia" w:ascii="仿宋" w:hAnsi="仿宋" w:eastAsia="仿宋" w:cs="宋体"/>
          <w:sz w:val="24"/>
          <w:szCs w:val="24"/>
          <w:lang w:val="zh-CN"/>
        </w:rPr>
        <w:t>常见问题解答</w:t>
      </w:r>
      <w:r>
        <w:rPr>
          <w:rFonts w:hint="eastAsia" w:ascii="仿宋" w:hAnsi="仿宋" w:eastAsia="仿宋" w:cs="宋体"/>
          <w:sz w:val="24"/>
          <w:szCs w:val="24"/>
        </w:rPr>
        <w:t>-</w:t>
      </w:r>
      <w:r>
        <w:rPr>
          <w:rFonts w:hint="eastAsia" w:ascii="仿宋" w:hAnsi="仿宋" w:eastAsia="仿宋" w:cs="宋体"/>
          <w:sz w:val="24"/>
          <w:szCs w:val="24"/>
          <w:lang w:val="zh-CN"/>
        </w:rPr>
        <w:t>交易系统操作手册</w:t>
      </w:r>
      <w:r>
        <w:rPr>
          <w:rFonts w:hint="eastAsia" w:ascii="仿宋" w:hAnsi="仿宋" w:eastAsia="仿宋" w:cs="宋体"/>
          <w:sz w:val="24"/>
          <w:szCs w:val="24"/>
        </w:rPr>
        <w:t>”）</w:t>
      </w:r>
      <w:r>
        <w:rPr>
          <w:rFonts w:hint="eastAsia" w:ascii="仿宋" w:hAnsi="仿宋" w:eastAsia="仿宋" w:cs="宋体"/>
          <w:sz w:val="24"/>
          <w:szCs w:val="24"/>
          <w:lang w:val="zh-CN"/>
        </w:rPr>
        <w:t>。</w:t>
      </w:r>
    </w:p>
    <w:p>
      <w:pPr>
        <w:keepNext w:val="0"/>
        <w:keepLines w:val="0"/>
        <w:pageBreakBefore w:val="0"/>
        <w:kinsoku/>
        <w:overflowPunct/>
        <w:bidi w:val="0"/>
        <w:spacing w:line="400" w:lineRule="exact"/>
        <w:textAlignment w:val="auto"/>
        <w:rPr>
          <w:rFonts w:ascii="仿宋" w:hAnsi="仿宋" w:eastAsia="仿宋" w:cs="仿宋"/>
          <w:sz w:val="24"/>
          <w:szCs w:val="24"/>
        </w:rPr>
      </w:pPr>
      <w:r>
        <w:rPr>
          <w:rFonts w:hint="eastAsia" w:ascii="仿宋" w:hAnsi="仿宋" w:eastAsia="仿宋" w:cs="仿宋"/>
          <w:sz w:val="24"/>
          <w:szCs w:val="24"/>
        </w:rPr>
        <w:t>　　3、未通过全国公共资源交易平台（河南省·许昌市）下载招标文件的投标企业，拒收其递交的投标文件。</w:t>
      </w:r>
    </w:p>
    <w:p>
      <w:pPr>
        <w:keepNext w:val="0"/>
        <w:keepLines w:val="0"/>
        <w:pageBreakBefore w:val="0"/>
        <w:kinsoku/>
        <w:overflowPunct/>
        <w:bidi w:val="0"/>
        <w:spacing w:line="400" w:lineRule="exact"/>
        <w:ind w:firstLine="640"/>
        <w:textAlignment w:val="auto"/>
        <w:rPr>
          <w:rFonts w:ascii="仿宋" w:hAnsi="仿宋" w:eastAsia="仿宋" w:cs="仿宋_GB2312"/>
          <w:sz w:val="24"/>
          <w:szCs w:val="24"/>
        </w:rPr>
      </w:pPr>
      <w:r>
        <w:rPr>
          <w:rFonts w:hint="eastAsia" w:ascii="仿宋" w:hAnsi="仿宋" w:eastAsia="仿宋" w:cs="仿宋_GB2312"/>
          <w:sz w:val="24"/>
          <w:szCs w:val="24"/>
        </w:rPr>
        <w:t>4、谈判文件每份售价人民币300元（谈判现场现金收取），于递交投标文件时缴纳给采购代理机构，售后不退。</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ascii="黑体" w:hAnsi="黑体" w:eastAsia="黑体" w:cs="Arial"/>
          <w:color w:val="000000"/>
          <w:kern w:val="0"/>
          <w:sz w:val="24"/>
          <w:szCs w:val="24"/>
        </w:rPr>
      </w:pPr>
      <w:r>
        <w:rPr>
          <w:rFonts w:ascii="黑体" w:hAnsi="黑体" w:eastAsia="黑体" w:cs="Arial"/>
          <w:color w:val="000000"/>
          <w:kern w:val="0"/>
          <w:sz w:val="24"/>
          <w:szCs w:val="24"/>
        </w:rPr>
        <w:t>五、</w:t>
      </w:r>
      <w:r>
        <w:rPr>
          <w:rFonts w:hint="eastAsia" w:ascii="黑体" w:hAnsi="黑体" w:eastAsia="黑体" w:cs="Arial"/>
          <w:color w:val="000000"/>
          <w:kern w:val="0"/>
          <w:sz w:val="24"/>
          <w:szCs w:val="24"/>
        </w:rPr>
        <w:t>谈判</w:t>
      </w:r>
      <w:r>
        <w:rPr>
          <w:rFonts w:ascii="黑体" w:hAnsi="黑体" w:eastAsia="黑体" w:cs="Arial"/>
          <w:color w:val="000000"/>
          <w:kern w:val="0"/>
          <w:sz w:val="24"/>
          <w:szCs w:val="24"/>
        </w:rPr>
        <w:t>截止时间、</w:t>
      </w:r>
      <w:r>
        <w:rPr>
          <w:rFonts w:hint="eastAsia" w:ascii="黑体" w:hAnsi="黑体" w:eastAsia="黑体" w:cs="Arial"/>
          <w:color w:val="000000"/>
          <w:kern w:val="0"/>
          <w:sz w:val="24"/>
          <w:szCs w:val="24"/>
        </w:rPr>
        <w:t>谈判</w:t>
      </w:r>
      <w:r>
        <w:rPr>
          <w:rFonts w:ascii="黑体" w:hAnsi="黑体" w:eastAsia="黑体" w:cs="Arial"/>
          <w:color w:val="000000"/>
          <w:kern w:val="0"/>
          <w:sz w:val="24"/>
          <w:szCs w:val="24"/>
        </w:rPr>
        <w:t>时间及地点：</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ascii="仿宋" w:hAnsi="仿宋" w:eastAsia="仿宋" w:cs="Arial"/>
          <w:color w:val="000000"/>
          <w:kern w:val="0"/>
          <w:sz w:val="24"/>
          <w:szCs w:val="24"/>
        </w:rPr>
      </w:pPr>
      <w:r>
        <w:rPr>
          <w:rFonts w:hint="eastAsia" w:ascii="仿宋" w:hAnsi="仿宋" w:eastAsia="仿宋" w:cs="Arial"/>
          <w:color w:val="000000"/>
          <w:kern w:val="0"/>
          <w:sz w:val="24"/>
          <w:szCs w:val="24"/>
        </w:rPr>
        <w:t>1、谈判</w:t>
      </w:r>
      <w:r>
        <w:rPr>
          <w:rFonts w:ascii="仿宋" w:hAnsi="仿宋" w:eastAsia="仿宋" w:cs="Arial"/>
          <w:color w:val="000000"/>
          <w:kern w:val="0"/>
          <w:sz w:val="24"/>
          <w:szCs w:val="24"/>
        </w:rPr>
        <w:t>截止及</w:t>
      </w:r>
      <w:r>
        <w:rPr>
          <w:rFonts w:hint="eastAsia" w:ascii="仿宋" w:hAnsi="仿宋" w:eastAsia="仿宋" w:cs="Arial"/>
          <w:color w:val="000000"/>
          <w:kern w:val="0"/>
          <w:sz w:val="24"/>
          <w:szCs w:val="24"/>
        </w:rPr>
        <w:t>谈判</w:t>
      </w:r>
      <w:r>
        <w:rPr>
          <w:rFonts w:ascii="仿宋" w:hAnsi="仿宋" w:eastAsia="仿宋" w:cs="Arial"/>
          <w:color w:val="000000"/>
          <w:kern w:val="0"/>
          <w:sz w:val="24"/>
          <w:szCs w:val="24"/>
        </w:rPr>
        <w:t>时间：</w:t>
      </w:r>
      <w:r>
        <w:rPr>
          <w:rFonts w:hint="eastAsia" w:ascii="仿宋" w:hAnsi="仿宋" w:eastAsia="仿宋" w:cs="Times New Roman"/>
          <w:color w:val="000000"/>
          <w:kern w:val="0"/>
          <w:sz w:val="24"/>
          <w:szCs w:val="24"/>
        </w:rPr>
        <w:t>2019</w:t>
      </w:r>
      <w:r>
        <w:rPr>
          <w:rFonts w:ascii="仿宋" w:hAnsi="仿宋" w:eastAsia="仿宋" w:cs="Arial"/>
          <w:color w:val="000000"/>
          <w:kern w:val="0"/>
          <w:sz w:val="24"/>
          <w:szCs w:val="24"/>
        </w:rPr>
        <w:t>年</w:t>
      </w:r>
      <w:r>
        <w:rPr>
          <w:rFonts w:hint="eastAsia" w:ascii="仿宋" w:hAnsi="仿宋" w:eastAsia="仿宋" w:cs="Arial"/>
          <w:color w:val="000000"/>
          <w:kern w:val="0"/>
          <w:sz w:val="24"/>
          <w:szCs w:val="24"/>
        </w:rPr>
        <w:t xml:space="preserve"> </w:t>
      </w:r>
      <w:r>
        <w:rPr>
          <w:rFonts w:hint="eastAsia" w:ascii="仿宋" w:hAnsi="仿宋" w:eastAsia="仿宋" w:cs="Arial"/>
          <w:color w:val="000000"/>
          <w:kern w:val="0"/>
          <w:sz w:val="24"/>
          <w:szCs w:val="24"/>
          <w:lang w:val="en-US" w:eastAsia="zh-CN"/>
        </w:rPr>
        <w:t>11</w:t>
      </w:r>
      <w:r>
        <w:rPr>
          <w:rFonts w:ascii="仿宋" w:hAnsi="仿宋" w:eastAsia="仿宋" w:cs="Arial"/>
          <w:color w:val="000000"/>
          <w:kern w:val="0"/>
          <w:sz w:val="24"/>
          <w:szCs w:val="24"/>
        </w:rPr>
        <w:t>月</w:t>
      </w:r>
      <w:r>
        <w:rPr>
          <w:rFonts w:hint="eastAsia" w:ascii="仿宋" w:hAnsi="仿宋" w:eastAsia="仿宋" w:cs="Arial"/>
          <w:color w:val="000000"/>
          <w:kern w:val="0"/>
          <w:sz w:val="24"/>
          <w:szCs w:val="24"/>
          <w:lang w:val="en-US" w:eastAsia="zh-CN"/>
        </w:rPr>
        <w:t>27</w:t>
      </w:r>
      <w:r>
        <w:rPr>
          <w:rFonts w:ascii="仿宋" w:hAnsi="仿宋" w:eastAsia="仿宋" w:cs="Arial"/>
          <w:color w:val="000000"/>
          <w:kern w:val="0"/>
          <w:sz w:val="24"/>
          <w:szCs w:val="24"/>
        </w:rPr>
        <w:t>日</w:t>
      </w:r>
      <w:r>
        <w:rPr>
          <w:rFonts w:hint="eastAsia" w:ascii="仿宋" w:hAnsi="仿宋" w:eastAsia="仿宋" w:cs="Arial"/>
          <w:color w:val="000000"/>
          <w:kern w:val="0"/>
          <w:sz w:val="24"/>
          <w:szCs w:val="24"/>
        </w:rPr>
        <w:t xml:space="preserve">  </w:t>
      </w:r>
      <w:r>
        <w:rPr>
          <w:rFonts w:hint="eastAsia" w:ascii="仿宋" w:hAnsi="仿宋" w:eastAsia="仿宋" w:cs="Arial"/>
          <w:color w:val="000000"/>
          <w:kern w:val="0"/>
          <w:sz w:val="24"/>
          <w:szCs w:val="24"/>
          <w:lang w:val="en-US" w:eastAsia="zh-CN"/>
        </w:rPr>
        <w:t>9</w:t>
      </w:r>
      <w:r>
        <w:rPr>
          <w:rFonts w:hint="eastAsia" w:ascii="仿宋" w:hAnsi="仿宋" w:eastAsia="仿宋" w:cs="Arial"/>
          <w:color w:val="000000"/>
          <w:kern w:val="0"/>
          <w:sz w:val="24"/>
          <w:szCs w:val="24"/>
        </w:rPr>
        <w:t xml:space="preserve"> ：</w:t>
      </w:r>
      <w:r>
        <w:rPr>
          <w:rFonts w:hint="eastAsia" w:ascii="仿宋" w:hAnsi="仿宋" w:eastAsia="仿宋" w:cs="Arial"/>
          <w:color w:val="000000"/>
          <w:kern w:val="0"/>
          <w:sz w:val="24"/>
          <w:szCs w:val="24"/>
          <w:lang w:val="en-US" w:eastAsia="zh-CN"/>
        </w:rPr>
        <w:t>0</w:t>
      </w:r>
      <w:r>
        <w:rPr>
          <w:rFonts w:hint="eastAsia" w:ascii="仿宋" w:hAnsi="仿宋" w:eastAsia="仿宋" w:cs="Arial"/>
          <w:color w:val="000000"/>
          <w:kern w:val="0"/>
          <w:sz w:val="24"/>
          <w:szCs w:val="24"/>
        </w:rPr>
        <w:t>0</w:t>
      </w:r>
      <w:r>
        <w:rPr>
          <w:rFonts w:ascii="仿宋" w:hAnsi="仿宋" w:eastAsia="仿宋" w:cs="Arial"/>
          <w:color w:val="000000"/>
          <w:kern w:val="0"/>
          <w:sz w:val="24"/>
          <w:szCs w:val="24"/>
        </w:rPr>
        <w:t>（北京时间），逾期送达或不符合规定的投标文件不予接受。</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ascii="仿宋" w:hAnsi="仿宋" w:eastAsia="仿宋" w:cs="Arial"/>
          <w:color w:val="000000"/>
          <w:kern w:val="0"/>
          <w:sz w:val="24"/>
          <w:szCs w:val="24"/>
        </w:rPr>
      </w:pPr>
      <w:r>
        <w:rPr>
          <w:rFonts w:hint="eastAsia" w:ascii="仿宋" w:hAnsi="仿宋" w:eastAsia="仿宋" w:cs="Arial"/>
          <w:color w:val="000000"/>
          <w:kern w:val="0"/>
          <w:sz w:val="24"/>
          <w:szCs w:val="24"/>
        </w:rPr>
        <w:t>2、谈判</w:t>
      </w:r>
      <w:r>
        <w:rPr>
          <w:rFonts w:ascii="仿宋" w:hAnsi="仿宋" w:eastAsia="仿宋" w:cs="Arial"/>
          <w:color w:val="000000"/>
          <w:kern w:val="0"/>
          <w:sz w:val="24"/>
          <w:szCs w:val="24"/>
        </w:rPr>
        <w:t>地点：</w:t>
      </w:r>
      <w:r>
        <w:rPr>
          <w:rFonts w:hint="eastAsia" w:ascii="仿宋" w:hAnsi="仿宋" w:eastAsia="仿宋" w:cs="仿宋_GB2312"/>
          <w:sz w:val="24"/>
          <w:szCs w:val="24"/>
        </w:rPr>
        <w:t>禹州市公共资源交易中心第</w:t>
      </w:r>
      <w:r>
        <w:rPr>
          <w:rFonts w:hint="eastAsia" w:ascii="仿宋" w:hAnsi="仿宋" w:eastAsia="仿宋" w:cs="仿宋_GB2312"/>
          <w:sz w:val="24"/>
          <w:szCs w:val="24"/>
          <w:lang w:eastAsia="zh-CN"/>
        </w:rPr>
        <w:t>二</w:t>
      </w:r>
      <w:r>
        <w:rPr>
          <w:rFonts w:hint="eastAsia" w:ascii="仿宋" w:hAnsi="仿宋" w:eastAsia="仿宋" w:cs="仿宋_GB2312"/>
          <w:sz w:val="24"/>
          <w:szCs w:val="24"/>
        </w:rPr>
        <w:t>开标室（禹州市</w:t>
      </w:r>
      <w:r>
        <w:rPr>
          <w:rFonts w:hint="eastAsia" w:ascii="仿宋" w:hAnsi="仿宋" w:eastAsia="仿宋" w:cs="Arial"/>
          <w:color w:val="000000"/>
          <w:kern w:val="0"/>
          <w:sz w:val="24"/>
          <w:szCs w:val="24"/>
        </w:rPr>
        <w:t>行政服务中心楼9楼）</w:t>
      </w:r>
      <w:r>
        <w:rPr>
          <w:rFonts w:ascii="仿宋" w:hAnsi="仿宋" w:eastAsia="仿宋" w:cs="Arial"/>
          <w:color w:val="000000"/>
          <w:kern w:val="0"/>
          <w:sz w:val="24"/>
          <w:szCs w:val="24"/>
        </w:rPr>
        <w:t xml:space="preserve"> </w:t>
      </w:r>
    </w:p>
    <w:p>
      <w:pPr>
        <w:keepNext w:val="0"/>
        <w:keepLines w:val="0"/>
        <w:pageBreakBefore w:val="0"/>
        <w:kinsoku/>
        <w:overflowPunct/>
        <w:bidi w:val="0"/>
        <w:spacing w:line="40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0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0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00" w:lineRule="exact"/>
        <w:ind w:firstLine="482" w:firstLineChars="200"/>
        <w:jc w:val="left"/>
        <w:textAlignment w:val="auto"/>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0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七、代理机构及采购单位地址、联系人、联系电话</w:t>
      </w:r>
    </w:p>
    <w:p>
      <w:pPr>
        <w:keepNext w:val="0"/>
        <w:keepLines w:val="0"/>
        <w:pageBreakBefore w:val="0"/>
        <w:widowControl/>
        <w:shd w:val="clear" w:color="auto" w:fill="FFFFFF"/>
        <w:kinsoku/>
        <w:overflowPunct/>
        <w:bidi w:val="0"/>
        <w:spacing w:line="40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0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地址：禹州市行政服务中心楼917房间</w:t>
      </w:r>
    </w:p>
    <w:p>
      <w:pPr>
        <w:keepNext w:val="0"/>
        <w:keepLines w:val="0"/>
        <w:pageBreakBefore w:val="0"/>
        <w:widowControl/>
        <w:shd w:val="clear" w:color="auto" w:fill="FFFFFF"/>
        <w:kinsoku/>
        <w:overflowPunct/>
        <w:bidi w:val="0"/>
        <w:spacing w:line="40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联系人：</w:t>
      </w:r>
      <w:r>
        <w:rPr>
          <w:rFonts w:hint="eastAsia" w:ascii="仿宋" w:hAnsi="仿宋" w:eastAsia="仿宋" w:cs="仿宋"/>
          <w:color w:val="000000"/>
          <w:kern w:val="0"/>
          <w:sz w:val="24"/>
          <w:szCs w:val="24"/>
          <w:lang w:eastAsia="zh-CN"/>
        </w:rPr>
        <w:t>侯女士</w:t>
      </w:r>
      <w:r>
        <w:rPr>
          <w:rFonts w:hint="eastAsia" w:ascii="仿宋" w:hAnsi="仿宋" w:eastAsia="仿宋" w:cs="仿宋"/>
          <w:color w:val="000000"/>
          <w:kern w:val="0"/>
          <w:sz w:val="24"/>
          <w:szCs w:val="24"/>
        </w:rPr>
        <w:t xml:space="preserve">    联系电话：0374-2077111</w:t>
      </w:r>
    </w:p>
    <w:p>
      <w:pPr>
        <w:keepNext w:val="0"/>
        <w:keepLines w:val="0"/>
        <w:pageBreakBefore w:val="0"/>
        <w:widowControl/>
        <w:shd w:val="clear" w:color="auto" w:fill="FFFFFF"/>
        <w:kinsoku/>
        <w:overflowPunct/>
        <w:bidi w:val="0"/>
        <w:spacing w:line="40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（二）采购单位：禹州市</w:t>
      </w:r>
      <w:r>
        <w:rPr>
          <w:rFonts w:hint="eastAsia" w:ascii="仿宋" w:hAnsi="仿宋" w:eastAsia="仿宋" w:cs="仿宋"/>
          <w:color w:val="000000"/>
          <w:kern w:val="0"/>
          <w:sz w:val="24"/>
          <w:szCs w:val="24"/>
          <w:lang w:eastAsia="zh-CN"/>
        </w:rPr>
        <w:t>文殊</w:t>
      </w:r>
      <w:r>
        <w:rPr>
          <w:rFonts w:hint="eastAsia" w:ascii="仿宋" w:hAnsi="仿宋" w:eastAsia="仿宋" w:cs="仿宋"/>
          <w:color w:val="000000"/>
          <w:kern w:val="0"/>
          <w:sz w:val="24"/>
          <w:szCs w:val="24"/>
        </w:rPr>
        <w:t>镇人民政府</w:t>
      </w:r>
    </w:p>
    <w:p>
      <w:pPr>
        <w:keepNext w:val="0"/>
        <w:keepLines w:val="0"/>
        <w:pageBreakBefore w:val="0"/>
        <w:widowControl/>
        <w:shd w:val="clear" w:color="auto" w:fill="FFFFFF"/>
        <w:kinsoku/>
        <w:overflowPunct/>
        <w:bidi w:val="0"/>
        <w:spacing w:line="40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地址：禹州市</w:t>
      </w:r>
      <w:r>
        <w:rPr>
          <w:rFonts w:hint="eastAsia" w:ascii="仿宋" w:hAnsi="仿宋" w:eastAsia="仿宋" w:cs="仿宋"/>
          <w:color w:val="000000"/>
          <w:kern w:val="0"/>
          <w:sz w:val="24"/>
          <w:szCs w:val="24"/>
          <w:lang w:eastAsia="zh-CN"/>
        </w:rPr>
        <w:t>文殊</w:t>
      </w:r>
      <w:r>
        <w:rPr>
          <w:rFonts w:hint="eastAsia" w:ascii="仿宋" w:hAnsi="仿宋" w:eastAsia="仿宋" w:cs="仿宋"/>
          <w:color w:val="000000"/>
          <w:kern w:val="0"/>
          <w:sz w:val="24"/>
          <w:szCs w:val="24"/>
        </w:rPr>
        <w:t>镇</w:t>
      </w:r>
    </w:p>
    <w:p>
      <w:pPr>
        <w:keepNext w:val="0"/>
        <w:keepLines w:val="0"/>
        <w:pageBreakBefore w:val="0"/>
        <w:widowControl/>
        <w:shd w:val="clear" w:color="auto" w:fill="FFFFFF"/>
        <w:kinsoku/>
        <w:overflowPunct/>
        <w:bidi w:val="0"/>
        <w:spacing w:line="400" w:lineRule="exact"/>
        <w:ind w:firstLine="641"/>
        <w:jc w:val="left"/>
        <w:textAlignment w:val="auto"/>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联系人：</w:t>
      </w:r>
      <w:r>
        <w:rPr>
          <w:rFonts w:hint="eastAsia" w:ascii="仿宋" w:hAnsi="仿宋" w:eastAsia="仿宋" w:cs="仿宋"/>
          <w:color w:val="000000"/>
          <w:kern w:val="0"/>
          <w:sz w:val="24"/>
          <w:szCs w:val="24"/>
          <w:lang w:eastAsia="zh-CN"/>
        </w:rPr>
        <w:t>程</w:t>
      </w:r>
      <w:r>
        <w:rPr>
          <w:rFonts w:hint="eastAsia" w:ascii="仿宋" w:hAnsi="仿宋" w:eastAsia="仿宋" w:cs="仿宋"/>
          <w:color w:val="000000"/>
          <w:kern w:val="0"/>
          <w:sz w:val="24"/>
          <w:szCs w:val="24"/>
        </w:rPr>
        <w:t>先生   联系电话：</w:t>
      </w:r>
      <w:r>
        <w:rPr>
          <w:rFonts w:hint="eastAsia" w:ascii="仿宋" w:hAnsi="仿宋" w:eastAsia="仿宋" w:cs="仿宋"/>
          <w:color w:val="000000"/>
          <w:kern w:val="0"/>
          <w:sz w:val="24"/>
          <w:szCs w:val="24"/>
          <w:lang w:val="en-US" w:eastAsia="zh-CN"/>
        </w:rPr>
        <w:t>13703748968</w:t>
      </w:r>
    </w:p>
    <w:p>
      <w:pPr>
        <w:keepNext w:val="0"/>
        <w:keepLines w:val="0"/>
        <w:pageBreakBefore w:val="0"/>
        <w:kinsoku/>
        <w:overflowPunct/>
        <w:bidi w:val="0"/>
        <w:spacing w:line="400" w:lineRule="exact"/>
        <w:ind w:firstLine="4080" w:firstLineChars="1700"/>
        <w:textAlignment w:val="auto"/>
        <w:rPr>
          <w:rFonts w:hint="eastAsia" w:ascii="仿宋" w:hAnsi="仿宋" w:eastAsia="仿宋" w:cs="仿宋"/>
          <w:sz w:val="24"/>
          <w:szCs w:val="24"/>
        </w:rPr>
      </w:pPr>
      <w:r>
        <w:rPr>
          <w:rFonts w:hint="eastAsia" w:ascii="仿宋" w:hAnsi="仿宋" w:eastAsia="仿宋" w:cs="仿宋"/>
          <w:sz w:val="24"/>
          <w:szCs w:val="24"/>
        </w:rPr>
        <w:t xml:space="preserve">    </w:t>
      </w:r>
    </w:p>
    <w:p>
      <w:pPr>
        <w:keepNext w:val="0"/>
        <w:keepLines w:val="0"/>
        <w:pageBreakBefore w:val="0"/>
        <w:kinsoku/>
        <w:overflowPunct/>
        <w:bidi w:val="0"/>
        <w:spacing w:line="400" w:lineRule="exact"/>
        <w:ind w:firstLine="5520" w:firstLineChars="2300"/>
        <w:textAlignment w:val="auto"/>
        <w:rPr>
          <w:rFonts w:ascii="仿宋" w:hAnsi="仿宋" w:eastAsia="仿宋" w:cs="Arial"/>
          <w:color w:val="000000"/>
          <w:kern w:val="0"/>
          <w:sz w:val="24"/>
          <w:szCs w:val="24"/>
        </w:rPr>
      </w:pPr>
      <w:r>
        <w:rPr>
          <w:rFonts w:hint="eastAsia" w:ascii="仿宋" w:hAnsi="仿宋" w:eastAsia="仿宋" w:cs="仿宋"/>
          <w:sz w:val="24"/>
          <w:szCs w:val="24"/>
        </w:rPr>
        <w:t xml:space="preserve">2019年 </w:t>
      </w:r>
      <w:r>
        <w:rPr>
          <w:rFonts w:hint="eastAsia" w:ascii="仿宋" w:hAnsi="仿宋" w:eastAsia="仿宋" w:cs="仿宋"/>
          <w:sz w:val="24"/>
          <w:szCs w:val="24"/>
          <w:lang w:val="en-US" w:eastAsia="zh-CN"/>
        </w:rPr>
        <w:t>11</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14 </w:t>
      </w:r>
      <w:r>
        <w:rPr>
          <w:rFonts w:hint="eastAsia" w:ascii="仿宋" w:hAnsi="仿宋" w:eastAsia="仿宋" w:cs="仿宋"/>
          <w:sz w:val="24"/>
          <w:szCs w:val="24"/>
        </w:rPr>
        <w:t>日</w:t>
      </w:r>
    </w:p>
    <w:p>
      <w:pPr>
        <w:spacing w:line="600" w:lineRule="exact"/>
        <w:jc w:val="both"/>
        <w:rPr>
          <w:rFonts w:hint="eastAsia"/>
          <w:b/>
          <w:bCs/>
          <w:sz w:val="44"/>
          <w:szCs w:val="44"/>
          <w:lang w:eastAsia="zh-CN"/>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一</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工程量清单及图纸：禹州市文殊陈南村文化广场绿化等工程（详见电子版）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keepNext w:val="0"/>
              <w:keepLines w:val="0"/>
              <w:pageBreakBefore w:val="0"/>
              <w:widowControl/>
              <w:numPr>
                <w:ilvl w:val="0"/>
                <w:numId w:val="0"/>
              </w:numPr>
              <w:shd w:val="clear" w:color="auto" w:fill="FFFFFF"/>
              <w:kinsoku/>
              <w:overflowPunct/>
              <w:bidi w:val="0"/>
              <w:spacing w:line="400" w:lineRule="exact"/>
              <w:jc w:val="left"/>
              <w:textAlignment w:val="auto"/>
              <w:rPr>
                <w:rFonts w:hint="eastAsia" w:cs="仿宋_GB2312" w:asciiTheme="minorEastAsia" w:hAnsiTheme="minorEastAsia"/>
                <w:szCs w:val="21"/>
              </w:rPr>
            </w:pPr>
            <w:r>
              <w:rPr>
                <w:rFonts w:hint="eastAsia" w:cs="仿宋_GB2312" w:asciiTheme="minorEastAsia" w:hAnsiTheme="minorEastAsia"/>
                <w:szCs w:val="21"/>
              </w:rPr>
              <w:t>项目名称：禹州市文殊陈南村文化广场绿化等工程</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YZCG-T2019287</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lang w:eastAsia="zh-CN"/>
              </w:rPr>
              <w:t>工期：以签订合同为准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禹州市文殊镇人民政府</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禹州市文殊镇</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程先生</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13703748968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pPr>
              <w:autoSpaceDE w:val="0"/>
              <w:autoSpaceDN w:val="0"/>
              <w:spacing w:line="360" w:lineRule="auto"/>
              <w:contextualSpacing/>
              <w:rPr>
                <w:rFonts w:ascii="黑体" w:hAnsi="黑体" w:eastAsia="黑体" w:cs="Arial"/>
                <w:b/>
                <w:color w:val="000000"/>
                <w:kern w:val="0"/>
                <w:sz w:val="24"/>
                <w:szCs w:val="24"/>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第六第七标段</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1、投标商须具有建筑工程施工总承包三级及以上资质；</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2.拟派项目负责人具有相关专业二级建造师资格证书且具有中级及以上技术职称；</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3、被委托人是须是本单位职工，须提供公司为本人缴纳社会保险证明；</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第八标段</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1、投标商须具有市政公用工程总承包三级及以上资质；</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2.拟派项目负责人具有相关专业二级建造师资格证书且具有中级及以上技术职称；</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lang w:val="en-US" w:eastAsia="zh-CN"/>
              </w:rPr>
              <w:t>3.被委托人是须是本单位职工，须提供公司为本人缴纳社会保险证明；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hint="eastAsia" w:cs="宋体" w:asciiTheme="minorEastAsia" w:hAnsiTheme="minorEastAsia"/>
                <w:bCs/>
                <w:szCs w:val="21"/>
              </w:rPr>
            </w:pPr>
            <w:r>
              <w:rPr>
                <w:rFonts w:hint="eastAsia" w:cs="宋体" w:asciiTheme="minorEastAsia" w:hAnsiTheme="minorEastAsia"/>
                <w:bCs/>
                <w:szCs w:val="21"/>
              </w:rPr>
              <w:t xml:space="preserve">第一标段11.938634万元，第二标段17.280335万元，第三标段32.706741万元，第四标段11.637398万元，第五标段14.027468万元，第六标段18.617375万元，第七标段16.849331万元，第八标段12.120162万元 </w:t>
            </w:r>
            <w:r>
              <w:rPr>
                <w:rFonts w:hint="eastAsia" w:cs="宋体" w:asciiTheme="minorEastAsia" w:hAnsiTheme="minorEastAsia"/>
                <w:bCs/>
                <w:szCs w:val="21"/>
                <w:lang w:eastAsia="zh-CN"/>
              </w:rPr>
              <w:t>；</w:t>
            </w:r>
            <w:r>
              <w:rPr>
                <w:rFonts w:hint="eastAsia" w:cs="宋体" w:asciiTheme="minorEastAsia" w:hAnsiTheme="minorEastAsia"/>
                <w:bCs/>
                <w:szCs w:val="21"/>
              </w:rPr>
              <w:t xml:space="preserve"> </w:t>
            </w:r>
          </w:p>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2019年</w:t>
            </w:r>
            <w:r>
              <w:rPr>
                <w:rFonts w:hint="eastAsia" w:cs="宋体" w:asciiTheme="minorEastAsia" w:hAnsiTheme="minorEastAsia"/>
                <w:bCs/>
                <w:szCs w:val="21"/>
                <w:lang w:val="en-US" w:eastAsia="zh-CN"/>
              </w:rPr>
              <w:t>11</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27</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w:t>
            </w:r>
            <w:r>
              <w:rPr>
                <w:rFonts w:hint="eastAsia" w:cs="宋体" w:asciiTheme="minorEastAsia" w:hAnsiTheme="minorEastAsia"/>
                <w:bCs/>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7"/>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7"/>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3"/>
        </w:numPr>
        <w:autoSpaceDE w:val="0"/>
        <w:autoSpaceDN w:val="0"/>
        <w:spacing w:line="360" w:lineRule="auto"/>
        <w:ind w:firstLineChars="0"/>
        <w:contextualSpacing/>
        <w:rPr>
          <w:rFonts w:ascii="ˎ̥" w:hAnsi="ˎ̥"/>
          <w:vanish/>
        </w:rPr>
      </w:pP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8"/>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3"/>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3"/>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3"/>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3"/>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3"/>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3"/>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8"/>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3"/>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2"/>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第六第七标段</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1、投标商须具有建筑工程施工总承包三级及以上资质；</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2.拟派项目负责人具有相关专业二级建造师资格证书且具有中级及以上技术职称；</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第八标段</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1、投标商须具有市政公用工程总承包三级及以上资质；</w:t>
            </w:r>
          </w:p>
          <w:p>
            <w:pPr>
              <w:autoSpaceDE w:val="0"/>
              <w:autoSpaceDN w:val="0"/>
              <w:spacing w:line="360" w:lineRule="auto"/>
              <w:contextualSpacing/>
              <w:rPr>
                <w:rFonts w:hint="eastAsia" w:asciiTheme="minorEastAsia" w:hAnsiTheme="minorEastAsia"/>
                <w:bCs/>
                <w:szCs w:val="21"/>
              </w:rPr>
            </w:pPr>
            <w:r>
              <w:rPr>
                <w:rFonts w:hint="eastAsia" w:cs="宋体" w:asciiTheme="minorEastAsia" w:hAnsiTheme="minorEastAsia"/>
                <w:kern w:val="0"/>
                <w:szCs w:val="21"/>
                <w:lang w:val="en-US" w:eastAsia="zh-CN"/>
              </w:rPr>
              <w:t>2.拟派项目负责人具有相关专业二级建造师资格证书且具有中级及以上技术职称；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bookmarkStart w:id="81" w:name="_GoBack"/>
      <w:bookmarkEnd w:id="81"/>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3"/>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922980"/>
      <w:bookmarkStart w:id="1" w:name="_Toc354923119"/>
      <w:bookmarkStart w:id="2" w:name="_Toc355649942"/>
      <w:bookmarkStart w:id="3" w:name="_Toc356744034"/>
      <w:bookmarkStart w:id="4" w:name="_Toc357868214"/>
      <w:bookmarkStart w:id="5" w:name="_Toc329278149"/>
      <w:bookmarkStart w:id="6" w:name="_Toc364457259"/>
      <w:bookmarkStart w:id="7" w:name="_Toc326060505"/>
      <w:bookmarkStart w:id="8" w:name="_Toc354404029"/>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64457260"/>
      <w:bookmarkStart w:id="10" w:name="_Toc354404030"/>
      <w:bookmarkStart w:id="11" w:name="_Toc356744035"/>
      <w:bookmarkStart w:id="12" w:name="_Toc355649943"/>
      <w:bookmarkStart w:id="13" w:name="_Toc326060506"/>
      <w:bookmarkStart w:id="14" w:name="_Toc357868215"/>
      <w:bookmarkStart w:id="15" w:name="_Toc354923120"/>
      <w:bookmarkStart w:id="16" w:name="_Toc329278150"/>
      <w:bookmarkStart w:id="17" w:name="_Toc354922981"/>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26060507"/>
      <w:bookmarkStart w:id="19" w:name="_Toc355649944"/>
      <w:bookmarkStart w:id="20" w:name="_Toc356744036"/>
      <w:bookmarkStart w:id="21" w:name="_Toc354922982"/>
      <w:bookmarkStart w:id="22" w:name="_Toc354404031"/>
      <w:bookmarkStart w:id="23" w:name="_Toc357868216"/>
      <w:bookmarkStart w:id="24" w:name="_Toc354923121"/>
      <w:bookmarkStart w:id="25" w:name="_Toc329278151"/>
      <w:bookmarkStart w:id="26" w:name="_Toc36445726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4404032"/>
      <w:bookmarkStart w:id="28" w:name="_Toc364457262"/>
      <w:bookmarkStart w:id="29" w:name="_Toc354922983"/>
      <w:bookmarkStart w:id="30" w:name="_Toc354923122"/>
      <w:bookmarkStart w:id="31" w:name="_Toc326060508"/>
      <w:bookmarkStart w:id="32" w:name="_Toc355649945"/>
      <w:bookmarkStart w:id="33" w:name="_Toc356744037"/>
      <w:bookmarkStart w:id="34" w:name="_Toc329278152"/>
      <w:bookmarkStart w:id="35" w:name="_Toc35786821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6"/>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64457263"/>
      <w:bookmarkStart w:id="37" w:name="_Toc354404033"/>
      <w:bookmarkStart w:id="38" w:name="_Toc357868218"/>
      <w:bookmarkStart w:id="39" w:name="_Toc326060509"/>
      <w:bookmarkStart w:id="40" w:name="_Toc329278153"/>
      <w:bookmarkStart w:id="41" w:name="_Toc354923123"/>
      <w:bookmarkStart w:id="42" w:name="_Toc354922984"/>
      <w:bookmarkStart w:id="43" w:name="_Toc356744038"/>
      <w:bookmarkStart w:id="44" w:name="_Toc355649946"/>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404034"/>
      <w:bookmarkStart w:id="46" w:name="_Toc357868219"/>
      <w:bookmarkStart w:id="47" w:name="_Toc326060510"/>
      <w:bookmarkStart w:id="48" w:name="_Toc329278154"/>
      <w:bookmarkStart w:id="49" w:name="_Toc354923124"/>
      <w:bookmarkStart w:id="50" w:name="_Toc364457264"/>
      <w:bookmarkStart w:id="51" w:name="_Toc355649947"/>
      <w:bookmarkStart w:id="52" w:name="_Toc354922985"/>
      <w:bookmarkStart w:id="53" w:name="_Toc35674403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8"/>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8"/>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8"/>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6744040"/>
      <w:bookmarkStart w:id="55" w:name="_Toc354404035"/>
      <w:bookmarkStart w:id="56" w:name="_Toc357868220"/>
      <w:bookmarkStart w:id="57" w:name="_Toc326060511"/>
      <w:bookmarkStart w:id="58" w:name="_Toc364457265"/>
      <w:bookmarkStart w:id="59" w:name="_Toc354922986"/>
      <w:bookmarkStart w:id="60" w:name="_Toc354923125"/>
      <w:bookmarkStart w:id="61" w:name="_Toc355649948"/>
      <w:bookmarkStart w:id="62" w:name="_Toc32927815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4922987"/>
      <w:bookmarkStart w:id="64" w:name="_Toc354923126"/>
      <w:bookmarkStart w:id="65" w:name="_Toc326060512"/>
      <w:bookmarkStart w:id="66" w:name="_Toc354404036"/>
      <w:bookmarkStart w:id="67" w:name="_Toc329278156"/>
      <w:bookmarkStart w:id="68" w:name="_Toc364457266"/>
      <w:bookmarkStart w:id="69" w:name="_Toc357868221"/>
      <w:bookmarkStart w:id="70" w:name="_Toc356744041"/>
      <w:bookmarkStart w:id="71" w:name="_Toc355649949"/>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29"/>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29"/>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29278157"/>
      <w:bookmarkStart w:id="73" w:name="_Toc326060513"/>
      <w:bookmarkStart w:id="74" w:name="_Toc354404037"/>
      <w:bookmarkStart w:id="75" w:name="_Toc355649950"/>
      <w:bookmarkStart w:id="76" w:name="_Toc356744042"/>
      <w:bookmarkStart w:id="77" w:name="_Toc354922988"/>
      <w:bookmarkStart w:id="78" w:name="_Toc354923127"/>
      <w:bookmarkStart w:id="79" w:name="_Toc357868222"/>
      <w:bookmarkStart w:id="80" w:name="_Toc36445726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99552F"/>
    <w:multiLevelType w:val="singleLevel"/>
    <w:tmpl w:val="9499552F"/>
    <w:lvl w:ilvl="0" w:tentative="0">
      <w:start w:val="1"/>
      <w:numFmt w:val="decimal"/>
      <w:suff w:val="nothing"/>
      <w:lvlText w:val="%1、"/>
      <w:lvlJc w:val="left"/>
      <w:pPr>
        <w:ind w:left="481" w:leftChars="0" w:firstLine="0" w:firstLineChars="0"/>
      </w:pPr>
    </w:lvl>
  </w:abstractNum>
  <w:abstractNum w:abstractNumId="1">
    <w:nsid w:val="99054E63"/>
    <w:multiLevelType w:val="singleLevel"/>
    <w:tmpl w:val="99054E63"/>
    <w:lvl w:ilvl="0" w:tentative="0">
      <w:start w:val="3"/>
      <w:numFmt w:val="chineseCounting"/>
      <w:suff w:val="nothing"/>
      <w:lvlText w:val="%1、"/>
      <w:lvlJc w:val="left"/>
      <w:rPr>
        <w:rFonts w:hint="eastAsia"/>
      </w:rPr>
    </w:lvl>
  </w:abstractNum>
  <w:abstractNum w:abstractNumId="2">
    <w:nsid w:val="DBD26914"/>
    <w:multiLevelType w:val="singleLevel"/>
    <w:tmpl w:val="DBD26914"/>
    <w:lvl w:ilvl="0" w:tentative="0">
      <w:start w:val="1"/>
      <w:numFmt w:val="chineseCounting"/>
      <w:suff w:val="space"/>
      <w:lvlText w:val="第%1章"/>
      <w:lvlJc w:val="left"/>
      <w:rPr>
        <w:rFonts w:hint="eastAsia"/>
      </w:rPr>
    </w:lvl>
  </w:abstractNum>
  <w:abstractNum w:abstractNumId="3">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000000A"/>
    <w:multiLevelType w:val="singleLevel"/>
    <w:tmpl w:val="0000000A"/>
    <w:lvl w:ilvl="0" w:tentative="0">
      <w:start w:val="1"/>
      <w:numFmt w:val="decimal"/>
      <w:suff w:val="nothing"/>
      <w:lvlText w:val="（%1）"/>
      <w:lvlJc w:val="left"/>
    </w:lvl>
  </w:abstractNum>
  <w:abstractNum w:abstractNumId="5">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6">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8">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9">
    <w:nsid w:val="00000013"/>
    <w:multiLevelType w:val="singleLevel"/>
    <w:tmpl w:val="00000013"/>
    <w:lvl w:ilvl="0" w:tentative="0">
      <w:start w:val="17"/>
      <w:numFmt w:val="decimal"/>
      <w:suff w:val="nothing"/>
      <w:lvlText w:val="%1、"/>
      <w:lvlJc w:val="left"/>
    </w:lvl>
  </w:abstractNum>
  <w:abstractNum w:abstractNumId="10">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05EFCDC2"/>
    <w:multiLevelType w:val="singleLevel"/>
    <w:tmpl w:val="05EFCDC2"/>
    <w:lvl w:ilvl="0" w:tentative="0">
      <w:start w:val="6"/>
      <w:numFmt w:val="chineseCounting"/>
      <w:suff w:val="nothing"/>
      <w:lvlText w:val="%1、"/>
      <w:lvlJc w:val="left"/>
      <w:rPr>
        <w:rFonts w:hint="eastAsia"/>
      </w:rPr>
    </w:lvl>
  </w:abstractNum>
  <w:abstractNum w:abstractNumId="1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F817E8"/>
    <w:multiLevelType w:val="singleLevel"/>
    <w:tmpl w:val="59F817E8"/>
    <w:lvl w:ilvl="0" w:tentative="0">
      <w:start w:val="1"/>
      <w:numFmt w:val="chineseCounting"/>
      <w:pStyle w:val="53"/>
      <w:suff w:val="nothing"/>
      <w:lvlText w:val="%1、"/>
      <w:lvlJc w:val="left"/>
    </w:lvl>
  </w:abstractNum>
  <w:abstractNum w:abstractNumId="23">
    <w:nsid w:val="5A051E9E"/>
    <w:multiLevelType w:val="singleLevel"/>
    <w:tmpl w:val="5A051E9E"/>
    <w:lvl w:ilvl="0" w:tentative="0">
      <w:start w:val="1"/>
      <w:numFmt w:val="chineseCounting"/>
      <w:suff w:val="nothing"/>
      <w:lvlText w:val="%1、"/>
      <w:lvlJc w:val="left"/>
    </w:lvl>
  </w:abstractNum>
  <w:abstractNum w:abstractNumId="24">
    <w:nsid w:val="60EC34D6"/>
    <w:multiLevelType w:val="singleLevel"/>
    <w:tmpl w:val="60EC34D6"/>
    <w:lvl w:ilvl="0" w:tentative="0">
      <w:start w:val="1"/>
      <w:numFmt w:val="decimal"/>
      <w:suff w:val="nothing"/>
      <w:lvlText w:val="%1、"/>
      <w:lvlJc w:val="left"/>
    </w:lvl>
  </w:abstractNum>
  <w:abstractNum w:abstractNumId="2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6">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0"/>
  </w:num>
  <w:num w:numId="3">
    <w:abstractNumId w:val="22"/>
  </w:num>
  <w:num w:numId="4">
    <w:abstractNumId w:val="2"/>
  </w:num>
  <w:num w:numId="5">
    <w:abstractNumId w:val="23"/>
  </w:num>
  <w:num w:numId="6">
    <w:abstractNumId w:val="0"/>
  </w:num>
  <w:num w:numId="7">
    <w:abstractNumId w:val="24"/>
  </w:num>
  <w:num w:numId="8">
    <w:abstractNumId w:val="19"/>
  </w:num>
  <w:num w:numId="9">
    <w:abstractNumId w:val="25"/>
  </w:num>
  <w:num w:numId="10">
    <w:abstractNumId w:val="17"/>
  </w:num>
  <w:num w:numId="11">
    <w:abstractNumId w:val="12"/>
  </w:num>
  <w:num w:numId="12">
    <w:abstractNumId w:val="18"/>
  </w:num>
  <w:num w:numId="13">
    <w:abstractNumId w:val="20"/>
  </w:num>
  <w:num w:numId="14">
    <w:abstractNumId w:val="28"/>
  </w:num>
  <w:num w:numId="15">
    <w:abstractNumId w:val="16"/>
  </w:num>
  <w:num w:numId="16">
    <w:abstractNumId w:val="13"/>
  </w:num>
  <w:num w:numId="17">
    <w:abstractNumId w:val="26"/>
  </w:num>
  <w:num w:numId="18">
    <w:abstractNumId w:val="11"/>
  </w:num>
  <w:num w:numId="19">
    <w:abstractNumId w:val="21"/>
  </w:num>
  <w:num w:numId="20">
    <w:abstractNumId w:val="15"/>
  </w:num>
  <w:num w:numId="21">
    <w:abstractNumId w:val="27"/>
  </w:num>
  <w:num w:numId="22">
    <w:abstractNumId w:val="29"/>
  </w:num>
  <w:num w:numId="23">
    <w:abstractNumId w:val="1"/>
  </w:num>
  <w:num w:numId="24">
    <w:abstractNumId w:val="5"/>
  </w:num>
  <w:num w:numId="25">
    <w:abstractNumId w:val="9"/>
  </w:num>
  <w:num w:numId="26">
    <w:abstractNumId w:val="6"/>
  </w:num>
  <w:num w:numId="27">
    <w:abstractNumId w:val="8"/>
  </w:num>
  <w:num w:numId="28">
    <w:abstractNumId w:val="4"/>
  </w:num>
  <w:num w:numId="29">
    <w:abstractNumId w:val="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B6440A"/>
    <w:rsid w:val="04A6236A"/>
    <w:rsid w:val="053F5432"/>
    <w:rsid w:val="05BC371E"/>
    <w:rsid w:val="064E7C45"/>
    <w:rsid w:val="068A6350"/>
    <w:rsid w:val="07BF5E31"/>
    <w:rsid w:val="07F96DEB"/>
    <w:rsid w:val="08ED0258"/>
    <w:rsid w:val="08EF08AA"/>
    <w:rsid w:val="09096206"/>
    <w:rsid w:val="09097ED2"/>
    <w:rsid w:val="09611AE5"/>
    <w:rsid w:val="09B61E03"/>
    <w:rsid w:val="0A1E34A8"/>
    <w:rsid w:val="0A962F1E"/>
    <w:rsid w:val="0AD81D4C"/>
    <w:rsid w:val="0AED524D"/>
    <w:rsid w:val="0B042130"/>
    <w:rsid w:val="0B391354"/>
    <w:rsid w:val="0C685CD9"/>
    <w:rsid w:val="0CAE7D79"/>
    <w:rsid w:val="0DAC0795"/>
    <w:rsid w:val="0E1D453B"/>
    <w:rsid w:val="0EA30502"/>
    <w:rsid w:val="0F492F98"/>
    <w:rsid w:val="0F976020"/>
    <w:rsid w:val="10060191"/>
    <w:rsid w:val="100B4F00"/>
    <w:rsid w:val="110E6C6E"/>
    <w:rsid w:val="115D39B8"/>
    <w:rsid w:val="122C725F"/>
    <w:rsid w:val="128E3D8E"/>
    <w:rsid w:val="12E50F51"/>
    <w:rsid w:val="13443B7C"/>
    <w:rsid w:val="13BF63D1"/>
    <w:rsid w:val="14214638"/>
    <w:rsid w:val="149819C8"/>
    <w:rsid w:val="14D058A3"/>
    <w:rsid w:val="15CB1DD9"/>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566F61"/>
    <w:rsid w:val="21DF17AC"/>
    <w:rsid w:val="21E34A51"/>
    <w:rsid w:val="22B643D4"/>
    <w:rsid w:val="2301785C"/>
    <w:rsid w:val="233F659C"/>
    <w:rsid w:val="24326801"/>
    <w:rsid w:val="2461458C"/>
    <w:rsid w:val="24D83346"/>
    <w:rsid w:val="24FD5D17"/>
    <w:rsid w:val="25720679"/>
    <w:rsid w:val="25DF5154"/>
    <w:rsid w:val="265B42DF"/>
    <w:rsid w:val="27A229B2"/>
    <w:rsid w:val="27B5253B"/>
    <w:rsid w:val="283E3CD3"/>
    <w:rsid w:val="2B3F5F01"/>
    <w:rsid w:val="2C0B7CF9"/>
    <w:rsid w:val="2C2E4C48"/>
    <w:rsid w:val="2D5F028F"/>
    <w:rsid w:val="2EC5794C"/>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1C1BDC"/>
    <w:rsid w:val="367C245C"/>
    <w:rsid w:val="36D45DBC"/>
    <w:rsid w:val="36E11962"/>
    <w:rsid w:val="38014F46"/>
    <w:rsid w:val="38C255DB"/>
    <w:rsid w:val="391E6950"/>
    <w:rsid w:val="3A1A525E"/>
    <w:rsid w:val="3B380893"/>
    <w:rsid w:val="3C175755"/>
    <w:rsid w:val="3C725167"/>
    <w:rsid w:val="3C9839FA"/>
    <w:rsid w:val="3CB04E80"/>
    <w:rsid w:val="3CC67CD4"/>
    <w:rsid w:val="3D96637E"/>
    <w:rsid w:val="3DEC2498"/>
    <w:rsid w:val="3F651065"/>
    <w:rsid w:val="3FCF6043"/>
    <w:rsid w:val="40BE3049"/>
    <w:rsid w:val="40DC63EC"/>
    <w:rsid w:val="42547D8B"/>
    <w:rsid w:val="42F23437"/>
    <w:rsid w:val="43663E29"/>
    <w:rsid w:val="44EA4606"/>
    <w:rsid w:val="458C667A"/>
    <w:rsid w:val="46366161"/>
    <w:rsid w:val="46465AAA"/>
    <w:rsid w:val="467D2F1A"/>
    <w:rsid w:val="46CE1703"/>
    <w:rsid w:val="46E35449"/>
    <w:rsid w:val="473960E8"/>
    <w:rsid w:val="479F12C5"/>
    <w:rsid w:val="47A07BC1"/>
    <w:rsid w:val="47A4555A"/>
    <w:rsid w:val="48080763"/>
    <w:rsid w:val="485128BA"/>
    <w:rsid w:val="48737219"/>
    <w:rsid w:val="48C0687E"/>
    <w:rsid w:val="48EE371C"/>
    <w:rsid w:val="494A3E7F"/>
    <w:rsid w:val="49574371"/>
    <w:rsid w:val="49CF3E0F"/>
    <w:rsid w:val="49E32D62"/>
    <w:rsid w:val="4A222BB1"/>
    <w:rsid w:val="4AE60374"/>
    <w:rsid w:val="4D005CCE"/>
    <w:rsid w:val="4D2D6BC2"/>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0173FD"/>
    <w:rsid w:val="57D2139A"/>
    <w:rsid w:val="57DF4B76"/>
    <w:rsid w:val="586B1477"/>
    <w:rsid w:val="58A31F4C"/>
    <w:rsid w:val="59484EC2"/>
    <w:rsid w:val="596F3899"/>
    <w:rsid w:val="5A3F7097"/>
    <w:rsid w:val="5BAE2A99"/>
    <w:rsid w:val="5C1717D9"/>
    <w:rsid w:val="5C1A7007"/>
    <w:rsid w:val="5C20031E"/>
    <w:rsid w:val="5CB139A0"/>
    <w:rsid w:val="5CD938B8"/>
    <w:rsid w:val="5DD54801"/>
    <w:rsid w:val="5E8E5AC1"/>
    <w:rsid w:val="5E921C4D"/>
    <w:rsid w:val="5EE83EB0"/>
    <w:rsid w:val="5F4A434F"/>
    <w:rsid w:val="6001186C"/>
    <w:rsid w:val="60DB3FC7"/>
    <w:rsid w:val="614E3A65"/>
    <w:rsid w:val="617D2E49"/>
    <w:rsid w:val="61BC4DC2"/>
    <w:rsid w:val="634675E2"/>
    <w:rsid w:val="638962A8"/>
    <w:rsid w:val="63F4509F"/>
    <w:rsid w:val="64BF36B4"/>
    <w:rsid w:val="64C76A4D"/>
    <w:rsid w:val="64FE6613"/>
    <w:rsid w:val="66980FBD"/>
    <w:rsid w:val="66FE1E78"/>
    <w:rsid w:val="67341FB4"/>
    <w:rsid w:val="67F03A67"/>
    <w:rsid w:val="69294622"/>
    <w:rsid w:val="69995CD6"/>
    <w:rsid w:val="69CA0494"/>
    <w:rsid w:val="69FB4D8B"/>
    <w:rsid w:val="6BFB0C67"/>
    <w:rsid w:val="6C2234CC"/>
    <w:rsid w:val="6C5B7688"/>
    <w:rsid w:val="6D32159C"/>
    <w:rsid w:val="6D351CF7"/>
    <w:rsid w:val="6EB746A7"/>
    <w:rsid w:val="6F27600A"/>
    <w:rsid w:val="6F34277B"/>
    <w:rsid w:val="6F832092"/>
    <w:rsid w:val="6FD40C84"/>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B56C3"/>
    <w:rsid w:val="7BAC6BEE"/>
    <w:rsid w:val="7BC16393"/>
    <w:rsid w:val="7C1D0C87"/>
    <w:rsid w:val="7DE1586C"/>
    <w:rsid w:val="7E4C7A10"/>
    <w:rsid w:val="7E583278"/>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5</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2019-11-14T03:21:37Z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