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jc w:val="center"/>
        <w:rPr>
          <w:rFonts w:ascii="微软简隶书" w:eastAsia="微软简隶书"/>
        </w:rPr>
      </w:pPr>
      <w:r>
        <w:rPr>
          <w:rFonts w:hint="eastAsia"/>
          <w:b/>
          <w:bCs/>
          <w:sz w:val="44"/>
          <w:szCs w:val="44"/>
        </w:rPr>
        <w:t>禹州市</w:t>
      </w:r>
      <w:r>
        <w:rPr>
          <w:rFonts w:hint="eastAsia"/>
          <w:b/>
          <w:bCs/>
          <w:sz w:val="44"/>
          <w:szCs w:val="44"/>
          <w:lang w:val="en-US" w:eastAsia="zh-CN"/>
        </w:rPr>
        <w:t>小吕乡邮亭村村部建设工程</w:t>
      </w: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eastAsia"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项目编号：YZCG-T201927</w:t>
      </w:r>
      <w:r>
        <w:rPr>
          <w:rFonts w:hint="eastAsia" w:asciiTheme="majorEastAsia" w:hAnsiTheme="majorEastAsia" w:eastAsiaTheme="majorEastAsia" w:cstheme="majorEastAsia"/>
          <w:sz w:val="36"/>
          <w:szCs w:val="36"/>
          <w:lang w:val="en-US" w:eastAsia="zh-CN"/>
        </w:rPr>
        <w:t>6</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小吕乡</w:t>
      </w:r>
      <w:r>
        <w:rPr>
          <w:rFonts w:hint="eastAsia" w:asciiTheme="majorEastAsia" w:hAnsiTheme="majorEastAsia" w:eastAsiaTheme="majorEastAsia" w:cstheme="majorEastAsia"/>
          <w:sz w:val="36"/>
          <w:szCs w:val="36"/>
        </w:rPr>
        <w:t>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二〇一九年十月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rPr>
          <w:rFonts w:cs="宋体" w:asciiTheme="majorEastAsia" w:hAnsiTheme="majorEastAsia" w:eastAsiaTheme="majorEastAsia"/>
          <w:b/>
          <w:kern w:val="0"/>
          <w:sz w:val="32"/>
          <w:szCs w:val="32"/>
        </w:rPr>
      </w:pPr>
    </w:p>
    <w:p>
      <w:pPr>
        <w:spacing w:line="600" w:lineRule="exact"/>
        <w:jc w:val="center"/>
        <w:rPr>
          <w:rFonts w:hint="eastAsia"/>
          <w:b/>
          <w:bCs/>
          <w:sz w:val="36"/>
          <w:szCs w:val="36"/>
        </w:rPr>
      </w:pPr>
      <w:r>
        <w:rPr>
          <w:rFonts w:hint="eastAsia"/>
          <w:b/>
          <w:bCs/>
          <w:sz w:val="36"/>
          <w:szCs w:val="36"/>
        </w:rPr>
        <w:t>禹州市</w:t>
      </w:r>
      <w:r>
        <w:rPr>
          <w:rFonts w:hint="eastAsia"/>
          <w:b/>
          <w:bCs/>
          <w:sz w:val="36"/>
          <w:szCs w:val="36"/>
          <w:lang w:val="en-US" w:eastAsia="zh-CN"/>
        </w:rPr>
        <w:t>小吕乡邮亭村村部建设工程</w:t>
      </w:r>
    </w:p>
    <w:p>
      <w:pPr>
        <w:spacing w:line="600" w:lineRule="exact"/>
        <w:jc w:val="center"/>
        <w:rPr>
          <w:b/>
          <w:bCs/>
          <w:sz w:val="36"/>
          <w:szCs w:val="36"/>
        </w:rPr>
      </w:pPr>
      <w:r>
        <w:rPr>
          <w:rFonts w:hint="eastAsia"/>
          <w:b/>
          <w:bCs/>
          <w:sz w:val="36"/>
          <w:szCs w:val="36"/>
        </w:rPr>
        <w:t>谈判邀请函</w:t>
      </w:r>
    </w:p>
    <w:p>
      <w:pPr>
        <w:spacing w:line="600" w:lineRule="exact"/>
        <w:jc w:val="center"/>
        <w:rPr>
          <w:b/>
          <w:bCs/>
          <w:sz w:val="44"/>
          <w:szCs w:val="44"/>
        </w:rPr>
      </w:pP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val="en-US" w:eastAsia="zh-CN"/>
        </w:rPr>
        <w:t>小吕乡人民政府</w:t>
      </w:r>
      <w:r>
        <w:rPr>
          <w:rFonts w:hint="eastAsia" w:ascii="新宋体" w:hAnsi="新宋体" w:eastAsia="新宋体" w:cs="新宋体"/>
          <w:sz w:val="24"/>
          <w:szCs w:val="24"/>
        </w:rPr>
        <w:t>的委托，就“禹州市</w:t>
      </w:r>
      <w:r>
        <w:rPr>
          <w:rFonts w:hint="eastAsia" w:ascii="新宋体" w:hAnsi="新宋体" w:eastAsia="新宋体" w:cs="新宋体"/>
          <w:sz w:val="24"/>
          <w:szCs w:val="24"/>
          <w:lang w:val="en-US" w:eastAsia="zh-CN"/>
        </w:rPr>
        <w:t>小吕乡邮亭村村部建设工程</w:t>
      </w:r>
      <w:r>
        <w:rPr>
          <w:rFonts w:hint="eastAsia" w:ascii="新宋体" w:hAnsi="新宋体" w:eastAsia="新宋体" w:cs="新宋体"/>
          <w:sz w:val="24"/>
          <w:szCs w:val="24"/>
        </w:rPr>
        <w:t>”进行竞争性谈判，欢迎合格的投标人前来投标。</w:t>
      </w:r>
    </w:p>
    <w:p>
      <w:pPr>
        <w:widowControl/>
        <w:numPr>
          <w:ilvl w:val="0"/>
          <w:numId w:val="5"/>
        </w:numPr>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w:t>
      </w:r>
      <w:r>
        <w:rPr>
          <w:rFonts w:hint="eastAsia" w:ascii="新宋体" w:hAnsi="新宋体" w:eastAsia="新宋体" w:cs="新宋体"/>
          <w:sz w:val="24"/>
          <w:szCs w:val="24"/>
          <w:lang w:val="en-US" w:eastAsia="zh-CN"/>
        </w:rPr>
        <w:t>小吕乡人民政府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2、项目名称：禹州市</w:t>
      </w:r>
      <w:r>
        <w:rPr>
          <w:rFonts w:hint="eastAsia" w:ascii="新宋体" w:hAnsi="新宋体" w:eastAsia="新宋体" w:cs="新宋体"/>
          <w:color w:val="000000"/>
          <w:kern w:val="0"/>
          <w:sz w:val="24"/>
          <w:szCs w:val="24"/>
          <w:lang w:val="en-US" w:eastAsia="zh-CN"/>
        </w:rPr>
        <w:t>小吕乡邮亭村村部建设工程</w:t>
      </w:r>
    </w:p>
    <w:p>
      <w:pPr>
        <w:widowControl/>
        <w:shd w:val="clear" w:color="auto" w:fill="FFFFFF"/>
        <w:spacing w:line="440" w:lineRule="exact"/>
        <w:ind w:firstLine="480" w:firstLineChars="200"/>
        <w:jc w:val="left"/>
        <w:rPr>
          <w:rFonts w:hint="eastAsia"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YZCG-T201927</w:t>
      </w:r>
      <w:r>
        <w:rPr>
          <w:rFonts w:hint="eastAsia" w:ascii="新宋体" w:hAnsi="新宋体" w:eastAsia="新宋体" w:cs="新宋体"/>
          <w:sz w:val="24"/>
          <w:szCs w:val="24"/>
          <w:lang w:val="en-US" w:eastAsia="zh-CN"/>
        </w:rPr>
        <w:t>6</w:t>
      </w:r>
    </w:p>
    <w:p>
      <w:pPr>
        <w:spacing w:line="600" w:lineRule="exact"/>
        <w:ind w:firstLine="480" w:firstLineChars="200"/>
        <w:rPr>
          <w:rFonts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sz w:val="24"/>
          <w:szCs w:val="24"/>
        </w:rPr>
        <w:t>综合治税办修缮（详见谈判文件）</w:t>
      </w:r>
    </w:p>
    <w:p>
      <w:pPr>
        <w:widowControl/>
        <w:shd w:val="clear" w:color="auto" w:fill="FFFFFF"/>
        <w:spacing w:line="440" w:lineRule="exact"/>
        <w:ind w:firstLine="482"/>
        <w:jc w:val="left"/>
        <w:rPr>
          <w:rFonts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45.035067</w:t>
      </w:r>
      <w:r>
        <w:rPr>
          <w:rFonts w:hint="eastAsia" w:ascii="新宋体" w:hAnsi="新宋体" w:eastAsia="新宋体" w:cs="新宋体"/>
          <w:sz w:val="24"/>
          <w:szCs w:val="24"/>
        </w:rPr>
        <w:t>万元</w:t>
      </w:r>
    </w:p>
    <w:p>
      <w:pPr>
        <w:widowControl/>
        <w:shd w:val="clear" w:color="auto" w:fill="FFFFFF"/>
        <w:spacing w:line="440" w:lineRule="exact"/>
        <w:ind w:firstLine="354" w:firstLineChars="147"/>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shd w:val="clear" w:color="auto" w:fill="FFFFFF"/>
        <w:spacing w:line="440" w:lineRule="exact"/>
        <w:ind w:firstLine="723" w:firstLineChars="300"/>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三、供应商资格要求</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1、符合《政府采购法》第二十二条之规定</w:t>
      </w:r>
      <w:r>
        <w:rPr>
          <w:rFonts w:hint="eastAsia" w:ascii="新宋体" w:hAnsi="新宋体" w:eastAsia="新宋体" w:cs="新宋体"/>
          <w:color w:val="000000"/>
          <w:kern w:val="0"/>
          <w:sz w:val="24"/>
          <w:szCs w:val="24"/>
          <w:lang w:eastAsia="zh-CN"/>
        </w:rPr>
        <w:t>，供应商须具有独立法人资格及相应的经营范围；</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2.投标商须具有建筑工程总承包三级及以上资质；</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3.拟派项目负责人具有相关专业二级建造师证书；</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4、被委托人须是本单位职工，须提供公司为本人缴纳社会保险证明；</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5、本项目不接受联合体投标。</w:t>
      </w:r>
    </w:p>
    <w:p>
      <w:pPr>
        <w:widowControl/>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fldChar w:fldCharType="begin"/>
      </w:r>
      <w:r>
        <w:instrText xml:space="preserve"> HYPERLINK "http://221.14.6.70:8088/ggzy/eps/public/RegistAllJcxx.html" </w:instrText>
      </w:r>
      <w: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fldChar w:fldCharType="begin"/>
      </w:r>
      <w:r>
        <w:instrText xml:space="preserve">HYPERLINK "360安全浏览器.lnk"</w:instrText>
      </w:r>
      <w:r>
        <w:fldChar w:fldCharType="separate"/>
      </w:r>
      <w:r>
        <w:rPr>
          <w:rStyle w:val="27"/>
          <w:rFonts w:hint="eastAsia" w:ascii="新宋体" w:hAnsi="新宋体" w:eastAsia="新宋体" w:cs="新宋体"/>
          <w:sz w:val="24"/>
          <w:szCs w:val="24"/>
        </w:rPr>
        <w:t>http://ggzy.xuchang.gov.cn</w:t>
      </w:r>
      <w: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自行下载谈判文件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3、未通过全国公共资源交易平台（河南省·许昌市）下载谈判文件的投标企业，拒收其递交的投标文件。</w:t>
      </w:r>
    </w:p>
    <w:p>
      <w:pPr>
        <w:spacing w:line="440" w:lineRule="exact"/>
        <w:ind w:firstLine="640"/>
        <w:rPr>
          <w:rFonts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1、谈判截止及谈判时间：2019年11月</w:t>
      </w:r>
      <w:r>
        <w:rPr>
          <w:rFonts w:hint="eastAsia" w:ascii="新宋体" w:hAnsi="新宋体" w:eastAsia="新宋体" w:cs="新宋体"/>
          <w:color w:val="000000"/>
          <w:kern w:val="0"/>
          <w:sz w:val="24"/>
          <w:szCs w:val="24"/>
          <w:lang w:val="en-US" w:eastAsia="zh-CN"/>
        </w:rPr>
        <w:t>7</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15</w:t>
      </w:r>
      <w:r>
        <w:rPr>
          <w:rFonts w:hint="eastAsia" w:ascii="新宋体" w:hAnsi="新宋体" w:eastAsia="新宋体" w:cs="新宋体"/>
          <w:color w:val="000000"/>
          <w:kern w:val="0"/>
          <w:sz w:val="24"/>
          <w:szCs w:val="24"/>
        </w:rPr>
        <w:t>：00 （北京时间），逾期送达或不符合规定的投标文件不予接受。</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李女士</w:t>
      </w:r>
      <w:r>
        <w:rPr>
          <w:rFonts w:hint="eastAsia" w:ascii="新宋体" w:hAnsi="新宋体" w:eastAsia="新宋体" w:cs="新宋体"/>
          <w:color w:val="000000"/>
          <w:kern w:val="0"/>
          <w:sz w:val="24"/>
          <w:szCs w:val="24"/>
        </w:rPr>
        <w:t xml:space="preserve">  联系电话：0374-2077111</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（二）采购单位：禹州市</w:t>
      </w:r>
      <w:r>
        <w:rPr>
          <w:rFonts w:hint="eastAsia" w:ascii="新宋体" w:hAnsi="新宋体" w:eastAsia="新宋体" w:cs="新宋体"/>
          <w:color w:val="000000"/>
          <w:kern w:val="0"/>
          <w:sz w:val="24"/>
          <w:szCs w:val="24"/>
          <w:lang w:val="en-US" w:eastAsia="zh-CN"/>
        </w:rPr>
        <w:t>小吕乡人民政府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val="en-US" w:eastAsia="zh-CN"/>
        </w:rPr>
        <w:t>小吕乡</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联系人：张</w:t>
      </w:r>
      <w:r>
        <w:rPr>
          <w:rFonts w:hint="eastAsia" w:ascii="新宋体" w:hAnsi="新宋体" w:eastAsia="新宋体" w:cs="新宋体"/>
          <w:color w:val="000000"/>
          <w:kern w:val="0"/>
          <w:sz w:val="24"/>
          <w:szCs w:val="24"/>
          <w:lang w:val="en-US" w:eastAsia="zh-CN"/>
        </w:rPr>
        <w:t>女士</w:t>
      </w:r>
      <w:r>
        <w:rPr>
          <w:rFonts w:hint="eastAsia" w:ascii="新宋体" w:hAnsi="新宋体" w:eastAsia="新宋体" w:cs="新宋体"/>
          <w:color w:val="000000"/>
          <w:kern w:val="0"/>
          <w:sz w:val="24"/>
          <w:szCs w:val="24"/>
        </w:rPr>
        <w:t xml:space="preserve">   联系电话：</w:t>
      </w:r>
      <w:r>
        <w:rPr>
          <w:rFonts w:hint="eastAsia" w:ascii="新宋体" w:hAnsi="新宋体" w:eastAsia="新宋体" w:cs="新宋体"/>
          <w:color w:val="000000"/>
          <w:kern w:val="0"/>
          <w:sz w:val="24"/>
          <w:szCs w:val="24"/>
          <w:lang w:val="en-US" w:eastAsia="zh-CN"/>
        </w:rPr>
        <w:t>13937488193</w:t>
      </w:r>
      <w:r>
        <w:rPr>
          <w:rFonts w:hint="eastAsia" w:ascii="新宋体" w:hAnsi="新宋体" w:eastAsia="新宋体" w:cs="新宋体"/>
          <w:color w:val="000000"/>
          <w:kern w:val="0"/>
          <w:sz w:val="24"/>
          <w:szCs w:val="24"/>
        </w:rPr>
        <w:t xml:space="preserve">                                                 </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p>
    <w:p>
      <w:pPr>
        <w:widowControl/>
        <w:shd w:val="clear" w:color="auto" w:fill="FFFFFF"/>
        <w:spacing w:line="440" w:lineRule="exact"/>
        <w:ind w:firstLine="5520" w:firstLineChars="23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2019年10月</w:t>
      </w:r>
      <w:r>
        <w:rPr>
          <w:rFonts w:hint="eastAsia" w:ascii="新宋体" w:hAnsi="新宋体" w:eastAsia="新宋体" w:cs="新宋体"/>
          <w:color w:val="000000"/>
          <w:kern w:val="0"/>
          <w:sz w:val="24"/>
          <w:szCs w:val="24"/>
          <w:lang w:val="en-US" w:eastAsia="zh-CN"/>
        </w:rPr>
        <w:t>22</w:t>
      </w:r>
      <w:bookmarkStart w:id="81" w:name="_GoBack"/>
      <w:bookmarkEnd w:id="81"/>
      <w:r>
        <w:rPr>
          <w:rFonts w:hint="eastAsia" w:ascii="新宋体" w:hAnsi="新宋体" w:eastAsia="新宋体" w:cs="新宋体"/>
          <w:color w:val="000000"/>
          <w:kern w:val="0"/>
          <w:sz w:val="24"/>
          <w:szCs w:val="24"/>
        </w:rPr>
        <w:t>日</w:t>
      </w: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480" w:firstLineChars="200"/>
        <w:contextualSpacing/>
        <w:jc w:val="left"/>
        <w:rPr>
          <w:rFonts w:ascii="宋体" w:cs="宋体"/>
          <w:sz w:val="24"/>
          <w:lang w:val="zh-CN"/>
        </w:rPr>
      </w:pPr>
      <w:r>
        <w:rPr>
          <w:rFonts w:hint="eastAsia" w:ascii="宋体" w:cs="宋体"/>
          <w:sz w:val="24"/>
          <w:lang w:val="zh-CN" w:eastAsia="zh-CN"/>
        </w:rPr>
        <w:t>邮亭村村部建设</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二、工程量清单：禹州市</w:t>
      </w:r>
      <w:r>
        <w:rPr>
          <w:rFonts w:hint="eastAsia" w:cs="黑体" w:asciiTheme="minorEastAsia" w:hAnsiTheme="minorEastAsia"/>
          <w:b/>
          <w:bCs/>
          <w:color w:val="000000"/>
          <w:sz w:val="24"/>
          <w:szCs w:val="24"/>
          <w:shd w:val="clear" w:color="auto" w:fill="FFFFFF"/>
          <w:lang w:val="en-US" w:eastAsia="zh-CN"/>
        </w:rPr>
        <w:t>小吕乡邮亭村村部建设工程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五、特别提示：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ascii="宋体" w:cs="宋体"/>
          <w:sz w:val="24"/>
        </w:rPr>
      </w:pPr>
      <w:r>
        <w:rPr>
          <w:rFonts w:hint="eastAsia" w:ascii="宋体" w:cs="宋体"/>
          <w:sz w:val="24"/>
        </w:rPr>
        <w:t>6、付款方式 ：以签订合同为准。</w:t>
      </w:r>
    </w:p>
    <w:p>
      <w:pPr>
        <w:spacing w:line="500" w:lineRule="exact"/>
        <w:jc w:val="left"/>
        <w:rPr>
          <w:rFonts w:ascii="仿宋_GB2312" w:hAnsi="仿宋_GB2312" w:eastAsia="仿宋_GB2312" w:cs="仿宋_GB2312"/>
          <w:b/>
          <w:sz w:val="44"/>
        </w:rPr>
      </w:pPr>
    </w:p>
    <w:p>
      <w:pPr>
        <w:autoSpaceDE w:val="0"/>
        <w:autoSpaceDN w:val="0"/>
        <w:adjustRightInd w:val="0"/>
        <w:rPr>
          <w:rFonts w:cs="宋体" w:asciiTheme="majorEastAsia" w:hAnsiTheme="majorEastAsia" w:eastAsiaTheme="majorEastAsia"/>
          <w:b/>
          <w:kern w:val="0"/>
          <w:sz w:val="32"/>
          <w:szCs w:val="32"/>
        </w:rPr>
      </w:pPr>
    </w:p>
    <w:p>
      <w:pPr>
        <w:numPr>
          <w:ilvl w:val="0"/>
          <w:numId w:val="4"/>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项目名称：禹州市</w:t>
            </w:r>
            <w:r>
              <w:rPr>
                <w:rFonts w:hint="eastAsia" w:cs="仿宋_GB2312" w:asciiTheme="minorEastAsia" w:hAnsiTheme="minorEastAsia"/>
                <w:szCs w:val="21"/>
                <w:lang w:val="en-US" w:eastAsia="zh-CN"/>
              </w:rPr>
              <w:t>小吕乡邮亭村村部建设工程</w:t>
            </w:r>
          </w:p>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项目编号：YZCG-T201927</w:t>
            </w:r>
            <w:r>
              <w:rPr>
                <w:rFonts w:hint="eastAsia" w:cs="仿宋_GB2312" w:asciiTheme="minorEastAsia" w:hAnsiTheme="minorEastAsia"/>
                <w:szCs w:val="21"/>
                <w:lang w:val="en-US" w:eastAsia="zh-CN"/>
              </w:rPr>
              <w:t>6</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工期：以签订合同为准</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项目地址：禹州市</w:t>
            </w:r>
            <w:r>
              <w:rPr>
                <w:rFonts w:hint="eastAsia" w:cs="仿宋_GB2312" w:asciiTheme="minorEastAsia" w:hAnsiTheme="minorEastAsia"/>
                <w:szCs w:val="21"/>
                <w:lang w:val="en-US" w:eastAsia="zh-CN"/>
              </w:rPr>
              <w:t>小吕乡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名称：禹州市</w:t>
            </w:r>
            <w:r>
              <w:rPr>
                <w:rFonts w:hint="eastAsia" w:cs="仿宋_GB2312" w:asciiTheme="minorEastAsia" w:hAnsiTheme="minorEastAsia"/>
                <w:szCs w:val="21"/>
                <w:lang w:val="en-US" w:eastAsia="zh-CN"/>
              </w:rPr>
              <w:t>小吕乡</w:t>
            </w:r>
            <w:r>
              <w:rPr>
                <w:rFonts w:hint="eastAsia" w:cs="仿宋_GB2312" w:asciiTheme="minorEastAsia" w:hAnsiTheme="minorEastAsia"/>
                <w:szCs w:val="21"/>
              </w:rPr>
              <w:t>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地址：禹州市</w:t>
            </w:r>
            <w:r>
              <w:rPr>
                <w:rFonts w:hint="eastAsia" w:cs="仿宋_GB2312" w:asciiTheme="minorEastAsia" w:hAnsiTheme="minorEastAsia"/>
                <w:szCs w:val="21"/>
                <w:lang w:val="en-US" w:eastAsia="zh-CN"/>
              </w:rPr>
              <w:t>小吕乡</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联系人：张</w:t>
            </w:r>
            <w:r>
              <w:rPr>
                <w:rFonts w:hint="eastAsia" w:cs="仿宋_GB2312" w:asciiTheme="minorEastAsia" w:hAnsiTheme="minorEastAsia"/>
                <w:szCs w:val="21"/>
                <w:lang w:val="en-US" w:eastAsia="zh-CN"/>
              </w:rPr>
              <w:t>女士</w:t>
            </w:r>
            <w:r>
              <w:rPr>
                <w:rFonts w:hint="eastAsia" w:cs="仿宋_GB2312" w:asciiTheme="minorEastAsia" w:hAnsiTheme="minorEastAsia"/>
                <w:szCs w:val="21"/>
              </w:rPr>
              <w:t xml:space="preserve">       联系电话：15803743666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李女士</w:t>
            </w:r>
            <w:r>
              <w:rPr>
                <w:rFonts w:hint="eastAsia" w:cs="仿宋_GB2312" w:asciiTheme="minorEastAsia" w:hAnsiTheme="minorEastAsia"/>
                <w:szCs w:val="21"/>
              </w:rPr>
              <w:t xml:space="preserve"> </w:t>
            </w:r>
            <w:r>
              <w:rPr>
                <w:rFonts w:hint="eastAsia" w:cs="仿宋_GB2312" w:asciiTheme="minorEastAsia" w:hAnsiTheme="minorEastAsia"/>
                <w:sz w:val="24"/>
                <w:szCs w:val="24"/>
              </w:rPr>
              <w:t xml:space="preserve">              </w:t>
            </w:r>
            <w:r>
              <w:rPr>
                <w:rFonts w:hint="eastAsia" w:cs="仿宋_GB2312" w:asciiTheme="minorEastAsia" w:hAnsiTheme="minorEastAsia"/>
                <w:szCs w:val="21"/>
              </w:rPr>
              <w:t>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HYPERLINK "http://www.gsxt.gov.cn"</w:instrText>
            </w:r>
            <w:r>
              <w:fldChar w:fldCharType="separate"/>
            </w:r>
            <w:r>
              <w:rPr>
                <w:rFonts w:cs="宋体"/>
                <w:kern w:val="0"/>
              </w:rPr>
              <w:t>www.gsxt.gov.cn</w:t>
            </w:r>
            <w: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spacing w:line="440" w:lineRule="exact"/>
              <w:rPr>
                <w:rFonts w:cs="宋体" w:asciiTheme="minorEastAsia" w:hAnsiTheme="minorEastAsia"/>
                <w:kern w:val="0"/>
                <w:szCs w:val="21"/>
              </w:rPr>
            </w:pPr>
            <w:r>
              <w:rPr>
                <w:rFonts w:hint="eastAsia" w:cs="宋体" w:asciiTheme="minorEastAsia" w:hAnsiTheme="minorEastAsia"/>
                <w:kern w:val="0"/>
                <w:szCs w:val="21"/>
              </w:rPr>
              <w:t>八、1.投标商须具有建筑工程总承包三级及以上资质；</w:t>
            </w:r>
          </w:p>
          <w:p>
            <w:pPr>
              <w:autoSpaceDE w:val="0"/>
              <w:autoSpaceDN w:val="0"/>
              <w:spacing w:line="360" w:lineRule="auto"/>
              <w:contextualSpacing/>
              <w:rPr>
                <w:rFonts w:cs="宋体" w:asciiTheme="minorEastAsia" w:hAnsiTheme="minorEastAsia"/>
                <w:color w:val="FF0000"/>
                <w:kern w:val="0"/>
                <w:szCs w:val="21"/>
              </w:rPr>
            </w:pPr>
            <w:r>
              <w:rPr>
                <w:rFonts w:hint="eastAsia" w:cs="宋体" w:asciiTheme="minorEastAsia" w:hAnsiTheme="minorEastAsia"/>
                <w:kern w:val="0"/>
                <w:szCs w:val="21"/>
              </w:rPr>
              <w:t>2、拟派项目负责人须具有相关专业二级建造师证书；</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3、被委托人须是本单位职工，须提供公司为本人缴纳社会保险证明；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45.035067</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2019年11月</w:t>
            </w:r>
            <w:r>
              <w:rPr>
                <w:rFonts w:hint="eastAsia" w:cs="宋体" w:asciiTheme="minorEastAsia" w:hAnsiTheme="minorEastAsia"/>
                <w:bCs/>
                <w:szCs w:val="21"/>
                <w:lang w:val="en-US" w:eastAsia="zh-CN"/>
              </w:rPr>
              <w:t>7</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15</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val="en-US"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szCs w:val="21"/>
              </w:rPr>
            </w:pPr>
            <w:r>
              <w:rPr>
                <w:rFonts w:hint="eastAsia" w:asciiTheme="minorEastAsia" w:hAnsiTheme="minorEastAsia"/>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4923119"/>
      <w:bookmarkStart w:id="1" w:name="_Toc356744034"/>
      <w:bookmarkStart w:id="2" w:name="_Toc326060505"/>
      <w:bookmarkStart w:id="3" w:name="_Toc355649942"/>
      <w:bookmarkStart w:id="4" w:name="_Toc354404029"/>
      <w:bookmarkStart w:id="5" w:name="_Toc357868214"/>
      <w:bookmarkStart w:id="6" w:name="_Toc354922980"/>
      <w:bookmarkStart w:id="7" w:name="_Toc364457259"/>
      <w:bookmarkStart w:id="8" w:name="_Toc329278149"/>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64457260"/>
      <w:bookmarkStart w:id="10" w:name="_Toc354404030"/>
      <w:bookmarkStart w:id="11" w:name="_Toc329278150"/>
      <w:bookmarkStart w:id="12" w:name="_Toc326060506"/>
      <w:bookmarkStart w:id="13" w:name="_Toc356744035"/>
      <w:bookmarkStart w:id="14" w:name="_Toc354923120"/>
      <w:bookmarkStart w:id="15" w:name="_Toc357868215"/>
      <w:bookmarkStart w:id="16" w:name="_Toc355649943"/>
      <w:bookmarkStart w:id="17" w:name="_Toc354922981"/>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54922982"/>
      <w:bookmarkStart w:id="19" w:name="_Toc354923121"/>
      <w:bookmarkStart w:id="20" w:name="_Toc356744036"/>
      <w:bookmarkStart w:id="21" w:name="_Toc357868216"/>
      <w:bookmarkStart w:id="22" w:name="_Toc326060507"/>
      <w:bookmarkStart w:id="23" w:name="_Toc364457261"/>
      <w:bookmarkStart w:id="24" w:name="_Toc329278151"/>
      <w:bookmarkStart w:id="25" w:name="_Toc354404031"/>
      <w:bookmarkStart w:id="26" w:name="_Toc355649944"/>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4923122"/>
      <w:bookmarkStart w:id="28" w:name="_Toc364457262"/>
      <w:bookmarkStart w:id="29" w:name="_Toc355649945"/>
      <w:bookmarkStart w:id="30" w:name="_Toc357868217"/>
      <w:bookmarkStart w:id="31" w:name="_Toc329278152"/>
      <w:bookmarkStart w:id="32" w:name="_Toc354922983"/>
      <w:bookmarkStart w:id="33" w:name="_Toc326060508"/>
      <w:bookmarkStart w:id="34" w:name="_Toc354404032"/>
      <w:bookmarkStart w:id="35" w:name="_Toc356744037"/>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55649946"/>
      <w:bookmarkStart w:id="37" w:name="_Toc357868218"/>
      <w:bookmarkStart w:id="38" w:name="_Toc356744038"/>
      <w:bookmarkStart w:id="39" w:name="_Toc354922984"/>
      <w:bookmarkStart w:id="40" w:name="_Toc354923123"/>
      <w:bookmarkStart w:id="41" w:name="_Toc326060509"/>
      <w:bookmarkStart w:id="42" w:name="_Toc329278153"/>
      <w:bookmarkStart w:id="43" w:name="_Toc354404033"/>
      <w:bookmarkStart w:id="44" w:name="_Toc36445726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922985"/>
      <w:bookmarkStart w:id="46" w:name="_Toc354404034"/>
      <w:bookmarkStart w:id="47" w:name="_Toc329278154"/>
      <w:bookmarkStart w:id="48" w:name="_Toc355649947"/>
      <w:bookmarkStart w:id="49" w:name="_Toc356744039"/>
      <w:bookmarkStart w:id="50" w:name="_Toc354923124"/>
      <w:bookmarkStart w:id="51" w:name="_Toc364457264"/>
      <w:bookmarkStart w:id="52" w:name="_Toc326060510"/>
      <w:bookmarkStart w:id="53" w:name="_Toc357868219"/>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57868220"/>
      <w:bookmarkStart w:id="55" w:name="_Toc329278155"/>
      <w:bookmarkStart w:id="56" w:name="_Toc364457265"/>
      <w:bookmarkStart w:id="57" w:name="_Toc356744040"/>
      <w:bookmarkStart w:id="58" w:name="_Toc354404035"/>
      <w:bookmarkStart w:id="59" w:name="_Toc326060511"/>
      <w:bookmarkStart w:id="60" w:name="_Toc354923125"/>
      <w:bookmarkStart w:id="61" w:name="_Toc355649948"/>
      <w:bookmarkStart w:id="62" w:name="_Toc354922986"/>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5649949"/>
      <w:bookmarkStart w:id="64" w:name="_Toc329278156"/>
      <w:bookmarkStart w:id="65" w:name="_Toc356744041"/>
      <w:bookmarkStart w:id="66" w:name="_Toc354922987"/>
      <w:bookmarkStart w:id="67" w:name="_Toc326060512"/>
      <w:bookmarkStart w:id="68" w:name="_Toc364457266"/>
      <w:bookmarkStart w:id="69" w:name="_Toc354404036"/>
      <w:bookmarkStart w:id="70" w:name="_Toc357868221"/>
      <w:bookmarkStart w:id="71" w:name="_Toc35492312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54923127"/>
      <w:bookmarkStart w:id="73" w:name="_Toc355649950"/>
      <w:bookmarkStart w:id="74" w:name="_Toc329278157"/>
      <w:bookmarkStart w:id="75" w:name="_Toc356744042"/>
      <w:bookmarkStart w:id="76" w:name="_Toc364457267"/>
      <w:bookmarkStart w:id="77" w:name="_Toc354404037"/>
      <w:bookmarkStart w:id="78" w:name="_Toc326060513"/>
      <w:bookmarkStart w:id="79" w:name="_Toc357868222"/>
      <w:bookmarkStart w:id="80" w:name="_Toc354922988"/>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ajorEastAsia"/>
                <w:szCs w:val="21"/>
                <w:lang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eastAsia" w:asciiTheme="majorEastAsia" w:hAnsiTheme="majorEastAsia" w:eastAsiaTheme="minorEastAsia" w:cstheme="majorEastAsia"/>
                <w:bCs/>
                <w:szCs w:val="21"/>
                <w:lang w:val="zh-CN" w:eastAsia="zh-CN"/>
              </w:rPr>
            </w:pPr>
            <w:r>
              <w:rPr>
                <w:rFonts w:hint="eastAsia" w:ascii="宋体" w:hAnsi="宋体" w:cs="微软雅黑"/>
                <w:szCs w:val="21"/>
              </w:rPr>
              <w:t>1</w:t>
            </w:r>
            <w:r>
              <w:rPr>
                <w:rFonts w:hint="eastAsia" w:ascii="宋体" w:hAnsi="宋体" w:cs="微软雅黑"/>
                <w:szCs w:val="21"/>
                <w:lang w:val="en-US" w:eastAsia="zh-CN"/>
              </w:rPr>
              <w:t>6</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4</w:t>
            </w:r>
          </w:p>
        </w:tc>
        <w:tc>
          <w:tcPr>
            <w:tcW w:w="3751" w:type="dxa"/>
            <w:gridSpan w:val="4"/>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1559" w:type="dxa"/>
            <w:tcBorders>
              <w:left w:val="single" w:color="auto" w:sz="4" w:space="0"/>
            </w:tcBorders>
            <w:vAlign w:val="center"/>
          </w:tcPr>
          <w:p>
            <w:pPr>
              <w:pStyle w:val="13"/>
              <w:kinsoku w:val="0"/>
              <w:overflowPunct w:val="0"/>
              <w:autoSpaceDE w:val="0"/>
              <w:autoSpaceDN w:val="0"/>
              <w:spacing w:line="320" w:lineRule="exact"/>
              <w:rPr>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60" w:type="dxa"/>
            <w:vAlign w:val="center"/>
          </w:tcPr>
          <w:p>
            <w:pPr>
              <w:pStyle w:val="13"/>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hint="eastAsia" w:hAnsi="宋体" w:cs="微软雅黑"/>
                <w:bCs/>
                <w:kern w:val="0"/>
                <w:sz w:val="21"/>
                <w:szCs w:val="21"/>
              </w:rPr>
              <w:t>其它资料</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vAlign w:val="center"/>
          </w:tcPr>
          <w:p>
            <w:pPr>
              <w:jc w:val="center"/>
              <w:rPr>
                <w:rFonts w:asciiTheme="majorEastAsia" w:hAnsiTheme="majorEastAsia" w:eastAsiaTheme="majorEastAsia" w:cstheme="majorEastAsia"/>
                <w:bCs/>
                <w:sz w:val="21"/>
                <w:szCs w:val="21"/>
                <w:lang w:val="zh-CN"/>
              </w:rPr>
            </w:pPr>
          </w:p>
        </w:tc>
        <w:tc>
          <w:tcPr>
            <w:tcW w:w="1559" w:type="dxa"/>
            <w:vAlign w:val="center"/>
          </w:tcPr>
          <w:p>
            <w:pPr>
              <w:snapToGrid w:val="0"/>
              <w:spacing w:line="400" w:lineRule="exact"/>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法定代表人或者被委托人（盖章)：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59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332F9"/>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A6047FC"/>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166793E"/>
    <w:rsid w:val="42547D8B"/>
    <w:rsid w:val="42F23437"/>
    <w:rsid w:val="43663E29"/>
    <w:rsid w:val="44EA4606"/>
    <w:rsid w:val="458C667A"/>
    <w:rsid w:val="45F47135"/>
    <w:rsid w:val="46366161"/>
    <w:rsid w:val="46465AAA"/>
    <w:rsid w:val="467D2F1A"/>
    <w:rsid w:val="46CE1703"/>
    <w:rsid w:val="46E35449"/>
    <w:rsid w:val="473960E8"/>
    <w:rsid w:val="47A07BC1"/>
    <w:rsid w:val="48080763"/>
    <w:rsid w:val="485128BA"/>
    <w:rsid w:val="48737219"/>
    <w:rsid w:val="48C0687E"/>
    <w:rsid w:val="48EE371C"/>
    <w:rsid w:val="48F81C5C"/>
    <w:rsid w:val="49574371"/>
    <w:rsid w:val="49CF3E0F"/>
    <w:rsid w:val="4A222BB1"/>
    <w:rsid w:val="4D005CCE"/>
    <w:rsid w:val="4DE45808"/>
    <w:rsid w:val="4E9448CD"/>
    <w:rsid w:val="4F374C6E"/>
    <w:rsid w:val="4FF65309"/>
    <w:rsid w:val="505F0174"/>
    <w:rsid w:val="50A050A3"/>
    <w:rsid w:val="51352836"/>
    <w:rsid w:val="518E6C4D"/>
    <w:rsid w:val="51A13899"/>
    <w:rsid w:val="52581E68"/>
    <w:rsid w:val="528771C6"/>
    <w:rsid w:val="531600B4"/>
    <w:rsid w:val="535A1FCB"/>
    <w:rsid w:val="536561B2"/>
    <w:rsid w:val="53FA012A"/>
    <w:rsid w:val="544C0545"/>
    <w:rsid w:val="55684A64"/>
    <w:rsid w:val="557F3457"/>
    <w:rsid w:val="56626902"/>
    <w:rsid w:val="56A916A4"/>
    <w:rsid w:val="57D2139A"/>
    <w:rsid w:val="57DF4B76"/>
    <w:rsid w:val="58A31F4C"/>
    <w:rsid w:val="5BAE2A99"/>
    <w:rsid w:val="5C1717D9"/>
    <w:rsid w:val="5C20031E"/>
    <w:rsid w:val="5CB139A0"/>
    <w:rsid w:val="5CD938B8"/>
    <w:rsid w:val="5CFB689B"/>
    <w:rsid w:val="5DD54801"/>
    <w:rsid w:val="5E8E5AC1"/>
    <w:rsid w:val="5E921C4D"/>
    <w:rsid w:val="5EE83EB0"/>
    <w:rsid w:val="5F4A434F"/>
    <w:rsid w:val="6001186C"/>
    <w:rsid w:val="614E3A65"/>
    <w:rsid w:val="61BC4DC2"/>
    <w:rsid w:val="634675E2"/>
    <w:rsid w:val="638962A8"/>
    <w:rsid w:val="63F4509F"/>
    <w:rsid w:val="648825ED"/>
    <w:rsid w:val="64BF36B4"/>
    <w:rsid w:val="64C76A4D"/>
    <w:rsid w:val="64FE6613"/>
    <w:rsid w:val="66980FBD"/>
    <w:rsid w:val="67341FB4"/>
    <w:rsid w:val="67F03A67"/>
    <w:rsid w:val="69294622"/>
    <w:rsid w:val="69995CD6"/>
    <w:rsid w:val="69CA0494"/>
    <w:rsid w:val="69FB4D8B"/>
    <w:rsid w:val="6C1653A5"/>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C565E18"/>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BACAB-409D-48B6-B71B-3BE3B8E66AD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59</Pages>
  <Words>5184</Words>
  <Characters>29552</Characters>
  <Lines>246</Lines>
  <Paragraphs>69</Paragraphs>
  <TotalTime>63</TotalTime>
  <ScaleCrop>false</ScaleCrop>
  <LinksUpToDate>false</LinksUpToDate>
  <CharactersWithSpaces>34667</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2019-10-22T00:40:28Z</dcterms:modified>
  <cp:revision>575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