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D02112" w:rsidRDefault="00D02112" w:rsidP="00D02112">
      <w:pPr>
        <w:spacing w:line="600" w:lineRule="exact"/>
        <w:jc w:val="center"/>
        <w:rPr>
          <w:b/>
          <w:bCs/>
          <w:sz w:val="44"/>
          <w:szCs w:val="44"/>
        </w:rPr>
      </w:pPr>
      <w:r>
        <w:rPr>
          <w:rFonts w:hint="eastAsia"/>
          <w:b/>
          <w:bCs/>
          <w:sz w:val="44"/>
          <w:szCs w:val="44"/>
        </w:rPr>
        <w:t>禹州市顺店镇综合治税办修缮项目</w:t>
      </w:r>
    </w:p>
    <w:p w:rsidR="00CC34D1" w:rsidRPr="00D02112"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D02112">
        <w:rPr>
          <w:rFonts w:asciiTheme="majorEastAsia" w:eastAsiaTheme="majorEastAsia" w:hAnsiTheme="majorEastAsia" w:cstheme="majorEastAsia" w:hint="eastAsia"/>
          <w:sz w:val="36"/>
          <w:szCs w:val="36"/>
        </w:rPr>
        <w:t>YZCG-T2019270</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C8322B" w:rsidRPr="00C8322B">
        <w:rPr>
          <w:rFonts w:asciiTheme="majorEastAsia" w:eastAsiaTheme="majorEastAsia" w:hAnsiTheme="majorEastAsia" w:cstheme="majorEastAsia" w:hint="eastAsia"/>
          <w:sz w:val="36"/>
          <w:szCs w:val="36"/>
        </w:rPr>
        <w:t>禹州市</w:t>
      </w:r>
      <w:r w:rsidR="00D02112">
        <w:rPr>
          <w:rFonts w:asciiTheme="majorEastAsia" w:eastAsiaTheme="majorEastAsia" w:hAnsiTheme="majorEastAsia" w:cstheme="majorEastAsia" w:hint="eastAsia"/>
          <w:sz w:val="36"/>
          <w:szCs w:val="36"/>
        </w:rPr>
        <w:t>顺店镇人民政府</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D02112">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二〇一九年十</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D02112" w:rsidRDefault="00D02112" w:rsidP="0082389E">
      <w:pPr>
        <w:spacing w:line="600" w:lineRule="exact"/>
        <w:jc w:val="center"/>
        <w:rPr>
          <w:rFonts w:hint="eastAsia"/>
          <w:b/>
          <w:bCs/>
          <w:sz w:val="36"/>
          <w:szCs w:val="36"/>
        </w:rPr>
      </w:pPr>
      <w:r w:rsidRPr="00D02112">
        <w:rPr>
          <w:rFonts w:hint="eastAsia"/>
          <w:b/>
          <w:bCs/>
          <w:sz w:val="36"/>
          <w:szCs w:val="36"/>
        </w:rPr>
        <w:t>禹州市顺店镇综合治税办修缮项目</w:t>
      </w:r>
    </w:p>
    <w:p w:rsidR="00CC34D1" w:rsidRDefault="0082024E" w:rsidP="0082389E">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rsidP="0082389E">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C8322B" w:rsidRPr="00C8322B">
        <w:rPr>
          <w:rFonts w:ascii="新宋体" w:eastAsia="新宋体" w:hAnsi="新宋体" w:cs="新宋体" w:hint="eastAsia"/>
          <w:sz w:val="24"/>
          <w:szCs w:val="24"/>
        </w:rPr>
        <w:t>禹州市</w:t>
      </w:r>
      <w:r w:rsidR="00D02112">
        <w:rPr>
          <w:rFonts w:ascii="新宋体" w:eastAsia="新宋体" w:hAnsi="新宋体" w:cs="新宋体" w:hint="eastAsia"/>
          <w:sz w:val="24"/>
          <w:szCs w:val="24"/>
        </w:rPr>
        <w:t>顺店镇人民政府</w:t>
      </w:r>
      <w:r>
        <w:rPr>
          <w:rFonts w:ascii="新宋体" w:eastAsia="新宋体" w:hAnsi="新宋体" w:cs="新宋体" w:hint="eastAsia"/>
          <w:sz w:val="24"/>
          <w:szCs w:val="24"/>
        </w:rPr>
        <w:t>的委托，就“</w:t>
      </w:r>
      <w:r w:rsidR="00D02112" w:rsidRPr="00D02112">
        <w:rPr>
          <w:rFonts w:ascii="新宋体" w:eastAsia="新宋体" w:hAnsi="新宋体" w:cs="新宋体" w:hint="eastAsia"/>
          <w:sz w:val="24"/>
          <w:szCs w:val="24"/>
        </w:rPr>
        <w:t>禹州市顺店镇综合治税办修缮项目</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Pr="00C8322B"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00C8322B" w:rsidRPr="00C8322B">
        <w:rPr>
          <w:rFonts w:ascii="新宋体" w:eastAsia="新宋体" w:hAnsi="新宋体" w:cs="新宋体" w:hint="eastAsia"/>
          <w:sz w:val="24"/>
          <w:szCs w:val="24"/>
        </w:rPr>
        <w:t>禹州市</w:t>
      </w:r>
      <w:r w:rsidR="00D02112">
        <w:rPr>
          <w:rFonts w:ascii="新宋体" w:eastAsia="新宋体" w:hAnsi="新宋体" w:cs="新宋体" w:hint="eastAsia"/>
          <w:sz w:val="24"/>
          <w:szCs w:val="24"/>
        </w:rPr>
        <w:t>顺店镇人民政府</w:t>
      </w:r>
    </w:p>
    <w:p w:rsidR="00D02112" w:rsidRDefault="0082024E" w:rsidP="0082389E">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Pr>
          <w:rFonts w:ascii="新宋体" w:eastAsia="新宋体" w:hAnsi="新宋体" w:cs="新宋体" w:hint="eastAsia"/>
          <w:color w:val="000000"/>
          <w:kern w:val="0"/>
          <w:sz w:val="24"/>
          <w:szCs w:val="24"/>
        </w:rPr>
        <w:t>2、项目名称：</w:t>
      </w:r>
      <w:r w:rsidR="00D02112" w:rsidRPr="00D02112">
        <w:rPr>
          <w:rFonts w:ascii="新宋体" w:eastAsia="新宋体" w:hAnsi="新宋体" w:cs="新宋体" w:hint="eastAsia"/>
          <w:color w:val="000000"/>
          <w:kern w:val="0"/>
          <w:sz w:val="24"/>
          <w:szCs w:val="24"/>
        </w:rPr>
        <w:t>禹州市顺店镇综合治税办修缮项目</w:t>
      </w:r>
    </w:p>
    <w:p w:rsidR="00CC34D1" w:rsidRDefault="0082024E" w:rsidP="0082389E">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D02112">
        <w:rPr>
          <w:rFonts w:ascii="新宋体" w:eastAsia="新宋体" w:hAnsi="新宋体" w:cs="新宋体" w:hint="eastAsia"/>
          <w:sz w:val="24"/>
          <w:szCs w:val="24"/>
        </w:rPr>
        <w:t>YZCG-T2019270</w:t>
      </w:r>
    </w:p>
    <w:p w:rsidR="00CC34D1" w:rsidRPr="00754BB3" w:rsidRDefault="0082024E" w:rsidP="0082389E">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20556F">
        <w:rPr>
          <w:rFonts w:ascii="新宋体" w:eastAsia="新宋体" w:hAnsi="新宋体" w:cs="新宋体" w:hint="eastAsia"/>
          <w:sz w:val="24"/>
          <w:szCs w:val="24"/>
        </w:rPr>
        <w:t>综合治税办修缮</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20556F">
        <w:rPr>
          <w:rFonts w:ascii="新宋体" w:eastAsia="新宋体" w:hAnsi="新宋体" w:cs="新宋体" w:hint="eastAsia"/>
          <w:sz w:val="24"/>
          <w:szCs w:val="24"/>
        </w:rPr>
        <w:t>32.33</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20556F" w:rsidRPr="0020556F" w:rsidRDefault="0020556F" w:rsidP="0020556F">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20556F">
        <w:rPr>
          <w:rFonts w:ascii="新宋体" w:eastAsia="新宋体" w:hAnsi="新宋体" w:cs="新宋体" w:hint="eastAsia"/>
          <w:color w:val="000000"/>
          <w:kern w:val="0"/>
          <w:sz w:val="24"/>
          <w:szCs w:val="24"/>
        </w:rPr>
        <w:t>1、符合《政府采购法》第二十二条之规定；</w:t>
      </w:r>
    </w:p>
    <w:p w:rsidR="0020556F" w:rsidRPr="0020556F" w:rsidRDefault="0020556F" w:rsidP="0020556F">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20556F">
        <w:rPr>
          <w:rFonts w:ascii="新宋体" w:eastAsia="新宋体" w:hAnsi="新宋体" w:cs="新宋体" w:hint="eastAsia"/>
          <w:color w:val="000000"/>
          <w:kern w:val="0"/>
          <w:sz w:val="24"/>
          <w:szCs w:val="24"/>
        </w:rPr>
        <w:t>2.投标商须具有建筑工程总承包三级及以上资质；</w:t>
      </w:r>
    </w:p>
    <w:p w:rsidR="0020556F" w:rsidRPr="0020556F" w:rsidRDefault="0020556F" w:rsidP="0020556F">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20556F">
        <w:rPr>
          <w:rFonts w:ascii="新宋体" w:eastAsia="新宋体" w:hAnsi="新宋体" w:cs="新宋体" w:hint="eastAsia"/>
          <w:color w:val="000000"/>
          <w:kern w:val="0"/>
          <w:sz w:val="24"/>
          <w:szCs w:val="24"/>
        </w:rPr>
        <w:t>3.拟派项目负责人具有相关专业二级建造师证书；</w:t>
      </w:r>
    </w:p>
    <w:p w:rsidR="0020556F" w:rsidRPr="0020556F" w:rsidRDefault="0020556F" w:rsidP="0020556F">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20556F">
        <w:rPr>
          <w:rFonts w:ascii="新宋体" w:eastAsia="新宋体" w:hAnsi="新宋体" w:cs="新宋体" w:hint="eastAsia"/>
          <w:color w:val="000000"/>
          <w:kern w:val="0"/>
          <w:sz w:val="24"/>
          <w:szCs w:val="24"/>
        </w:rPr>
        <w:t>4、被委托人须是本单位职工，须提供公司为本人缴纳社会保险证明；</w:t>
      </w:r>
    </w:p>
    <w:p w:rsidR="0020556F" w:rsidRDefault="0020556F" w:rsidP="0020556F">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20556F">
        <w:rPr>
          <w:rFonts w:ascii="新宋体" w:eastAsia="新宋体" w:hAnsi="新宋体" w:cs="新宋体" w:hint="eastAsia"/>
          <w:color w:val="000000"/>
          <w:kern w:val="0"/>
          <w:sz w:val="24"/>
          <w:szCs w:val="24"/>
        </w:rPr>
        <w:t>5、本项目不接受联合体投标。</w:t>
      </w:r>
    </w:p>
    <w:p w:rsidR="00CC34D1" w:rsidRDefault="0082024E" w:rsidP="0020556F">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lastRenderedPageBreak/>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r w:rsidR="00521A9C">
        <w:fldChar w:fldCharType="begin"/>
      </w:r>
      <w:r w:rsidR="00DC0989">
        <w:instrText>HYPERLINK "360</w:instrText>
      </w:r>
      <w:r w:rsidR="00DC0989">
        <w:instrText>安全浏览器</w:instrText>
      </w:r>
      <w:r w:rsidR="00DC0989">
        <w:instrText>.lnk"</w:instrText>
      </w:r>
      <w:r w:rsidR="00521A9C">
        <w:fldChar w:fldCharType="separate"/>
      </w:r>
      <w:r w:rsidRPr="002C222E">
        <w:rPr>
          <w:rStyle w:val="af1"/>
          <w:rFonts w:ascii="新宋体" w:eastAsia="新宋体" w:hAnsi="新宋体" w:cs="新宋体" w:hint="eastAsia"/>
          <w:sz w:val="24"/>
          <w:szCs w:val="24"/>
        </w:rPr>
        <w:t>http://ggzy.xuchang.gov.cn</w:t>
      </w:r>
      <w:r w:rsidR="00521A9C">
        <w:fldChar w:fldCharType="end"/>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20556F">
        <w:rPr>
          <w:rFonts w:ascii="新宋体" w:eastAsia="新宋体" w:hAnsi="新宋体" w:cs="新宋体" w:hint="eastAsia"/>
          <w:color w:val="000000"/>
          <w:kern w:val="0"/>
          <w:sz w:val="24"/>
          <w:szCs w:val="24"/>
        </w:rPr>
        <w:t>11</w:t>
      </w:r>
      <w:r>
        <w:rPr>
          <w:rFonts w:ascii="新宋体" w:eastAsia="新宋体" w:hAnsi="新宋体" w:cs="新宋体" w:hint="eastAsia"/>
          <w:color w:val="000000"/>
          <w:kern w:val="0"/>
          <w:sz w:val="24"/>
          <w:szCs w:val="24"/>
        </w:rPr>
        <w:t>月</w:t>
      </w:r>
      <w:r w:rsidR="0020556F">
        <w:rPr>
          <w:rFonts w:ascii="新宋体" w:eastAsia="新宋体" w:hAnsi="新宋体" w:cs="新宋体" w:hint="eastAsia"/>
          <w:color w:val="000000"/>
          <w:kern w:val="0"/>
          <w:sz w:val="24"/>
          <w:szCs w:val="24"/>
        </w:rPr>
        <w:t>6</w:t>
      </w:r>
      <w:r>
        <w:rPr>
          <w:rFonts w:ascii="新宋体" w:eastAsia="新宋体" w:hAnsi="新宋体" w:cs="新宋体" w:hint="eastAsia"/>
          <w:color w:val="000000"/>
          <w:kern w:val="0"/>
          <w:sz w:val="24"/>
          <w:szCs w:val="24"/>
        </w:rPr>
        <w:t>日</w:t>
      </w:r>
      <w:r w:rsidR="008D044D">
        <w:rPr>
          <w:rFonts w:ascii="新宋体" w:eastAsia="新宋体" w:hAnsi="新宋体" w:cs="新宋体" w:hint="eastAsia"/>
          <w:color w:val="000000"/>
          <w:kern w:val="0"/>
          <w:sz w:val="24"/>
          <w:szCs w:val="24"/>
        </w:rPr>
        <w:t xml:space="preserve"> 10</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20556F" w:rsidRPr="0020556F" w:rsidRDefault="0020556F" w:rsidP="0020556F">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20556F">
        <w:rPr>
          <w:rFonts w:ascii="新宋体" w:eastAsia="新宋体" w:hAnsi="新宋体" w:cs="新宋体" w:hint="eastAsia"/>
          <w:color w:val="000000"/>
          <w:kern w:val="0"/>
          <w:sz w:val="24"/>
          <w:szCs w:val="24"/>
        </w:rPr>
        <w:t>（一）代理机构：禹州市政府采购中心</w:t>
      </w:r>
    </w:p>
    <w:p w:rsidR="0020556F" w:rsidRPr="0020556F" w:rsidRDefault="0020556F" w:rsidP="0020556F">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20556F">
        <w:rPr>
          <w:rFonts w:ascii="新宋体" w:eastAsia="新宋体" w:hAnsi="新宋体" w:cs="新宋体" w:hint="eastAsia"/>
          <w:color w:val="000000"/>
          <w:kern w:val="0"/>
          <w:sz w:val="24"/>
          <w:szCs w:val="24"/>
        </w:rPr>
        <w:t>地址：禹州市行政服务中心楼917房间</w:t>
      </w:r>
    </w:p>
    <w:p w:rsidR="0020556F" w:rsidRPr="0020556F" w:rsidRDefault="0020556F" w:rsidP="0020556F">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20556F">
        <w:rPr>
          <w:rFonts w:ascii="新宋体" w:eastAsia="新宋体" w:hAnsi="新宋体" w:cs="新宋体" w:hint="eastAsia"/>
          <w:color w:val="000000"/>
          <w:kern w:val="0"/>
          <w:sz w:val="24"/>
          <w:szCs w:val="24"/>
        </w:rPr>
        <w:t>联系人：艾先生  联系电话：0374-2077111</w:t>
      </w:r>
    </w:p>
    <w:p w:rsidR="0020556F" w:rsidRPr="0020556F" w:rsidRDefault="0020556F" w:rsidP="0020556F">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20556F">
        <w:rPr>
          <w:rFonts w:ascii="新宋体" w:eastAsia="新宋体" w:hAnsi="新宋体" w:cs="新宋体" w:hint="eastAsia"/>
          <w:color w:val="000000"/>
          <w:kern w:val="0"/>
          <w:sz w:val="24"/>
          <w:szCs w:val="24"/>
        </w:rPr>
        <w:t>（二）采购单位：禹州市顺店镇人民政府</w:t>
      </w:r>
    </w:p>
    <w:p w:rsidR="0020556F" w:rsidRPr="0020556F" w:rsidRDefault="0020556F" w:rsidP="0020556F">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20556F">
        <w:rPr>
          <w:rFonts w:ascii="新宋体" w:eastAsia="新宋体" w:hAnsi="新宋体" w:cs="新宋体" w:hint="eastAsia"/>
          <w:color w:val="000000"/>
          <w:kern w:val="0"/>
          <w:sz w:val="24"/>
          <w:szCs w:val="24"/>
        </w:rPr>
        <w:t>地址：禹州市顺店镇</w:t>
      </w:r>
    </w:p>
    <w:p w:rsidR="0020556F" w:rsidRDefault="0020556F" w:rsidP="0020556F">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20556F">
        <w:rPr>
          <w:rFonts w:ascii="新宋体" w:eastAsia="新宋体" w:hAnsi="新宋体" w:cs="新宋体" w:hint="eastAsia"/>
          <w:color w:val="000000"/>
          <w:kern w:val="0"/>
          <w:sz w:val="24"/>
          <w:szCs w:val="24"/>
        </w:rPr>
        <w:t>联系人：张先生   联系电话：15803743666</w:t>
      </w:r>
      <w:r w:rsidR="0082024E" w:rsidRPr="008D044D">
        <w:rPr>
          <w:rFonts w:ascii="新宋体" w:eastAsia="新宋体" w:hAnsi="新宋体" w:cs="新宋体" w:hint="eastAsia"/>
          <w:color w:val="000000"/>
          <w:kern w:val="0"/>
          <w:sz w:val="24"/>
          <w:szCs w:val="24"/>
        </w:rPr>
        <w:t xml:space="preserve">  </w:t>
      </w:r>
      <w:r w:rsidR="002C222E" w:rsidRPr="008D044D">
        <w:rPr>
          <w:rFonts w:ascii="新宋体" w:eastAsia="新宋体" w:hAnsi="新宋体" w:cs="新宋体" w:hint="eastAsia"/>
          <w:color w:val="000000"/>
          <w:kern w:val="0"/>
          <w:sz w:val="24"/>
          <w:szCs w:val="24"/>
        </w:rPr>
        <w:t xml:space="preserve">                                          </w:t>
      </w:r>
      <w:r w:rsidR="0082024E" w:rsidRPr="008D044D">
        <w:rPr>
          <w:rFonts w:ascii="新宋体" w:eastAsia="新宋体" w:hAnsi="新宋体" w:cs="新宋体" w:hint="eastAsia"/>
          <w:color w:val="000000"/>
          <w:kern w:val="0"/>
          <w:sz w:val="24"/>
          <w:szCs w:val="24"/>
        </w:rPr>
        <w:t xml:space="preserve">     </w:t>
      </w:r>
    </w:p>
    <w:p w:rsidR="0020556F" w:rsidRDefault="0020556F" w:rsidP="0020556F">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p>
    <w:p w:rsidR="00CC34D1" w:rsidRPr="008D044D" w:rsidRDefault="0082024E" w:rsidP="0020556F">
      <w:pPr>
        <w:widowControl/>
        <w:shd w:val="clear" w:color="auto" w:fill="FFFFFF"/>
        <w:spacing w:line="440" w:lineRule="exact"/>
        <w:ind w:firstLineChars="2300" w:firstLine="552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2019年</w:t>
      </w:r>
      <w:r w:rsidR="0020556F">
        <w:rPr>
          <w:rFonts w:ascii="新宋体" w:eastAsia="新宋体" w:hAnsi="新宋体" w:cs="新宋体" w:hint="eastAsia"/>
          <w:color w:val="000000"/>
          <w:kern w:val="0"/>
          <w:sz w:val="24"/>
          <w:szCs w:val="24"/>
        </w:rPr>
        <w:t>10</w:t>
      </w:r>
      <w:r w:rsidRPr="008D044D">
        <w:rPr>
          <w:rFonts w:ascii="新宋体" w:eastAsia="新宋体" w:hAnsi="新宋体" w:cs="新宋体" w:hint="eastAsia"/>
          <w:color w:val="000000"/>
          <w:kern w:val="0"/>
          <w:sz w:val="24"/>
          <w:szCs w:val="24"/>
        </w:rPr>
        <w:t>月</w:t>
      </w:r>
      <w:r w:rsidR="0020556F">
        <w:rPr>
          <w:rFonts w:ascii="新宋体" w:eastAsia="新宋体" w:hAnsi="新宋体" w:cs="新宋体" w:hint="eastAsia"/>
          <w:color w:val="000000"/>
          <w:kern w:val="0"/>
          <w:sz w:val="24"/>
          <w:szCs w:val="24"/>
        </w:rPr>
        <w:t>16</w:t>
      </w:r>
      <w:r w:rsidRPr="008D044D">
        <w:rPr>
          <w:rFonts w:ascii="新宋体" w:eastAsia="新宋体" w:hAnsi="新宋体" w:cs="新宋体" w:hint="eastAsia"/>
          <w:color w:val="000000"/>
          <w:kern w:val="0"/>
          <w:sz w:val="24"/>
          <w:szCs w:val="24"/>
        </w:rPr>
        <w:t>日</w:t>
      </w: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lastRenderedPageBreak/>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754BB3">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521A9C">
        <w:fldChar w:fldCharType="begin"/>
      </w:r>
      <w:r w:rsidR="00DC0989">
        <w:instrText>HYPERLINK "http://221.14.6.70:8088/ggzy/"</w:instrText>
      </w:r>
      <w:r w:rsidR="00521A9C">
        <w:fldChar w:fldCharType="separate"/>
      </w:r>
      <w:r>
        <w:rPr>
          <w:rStyle w:val="af1"/>
          <w:rFonts w:hAnsi="宋体"/>
          <w:szCs w:val="21"/>
        </w:rPr>
        <w:t>http://221.14.6.70:8088/ggzy/</w:t>
      </w:r>
      <w:r w:rsidR="00521A9C">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521A9C">
        <w:fldChar w:fldCharType="begin"/>
      </w:r>
      <w:r w:rsidR="00DC0989">
        <w:instrText>HYPERLINK "http://221.14.6.70:8088/ggzy/"</w:instrText>
      </w:r>
      <w:r w:rsidR="00521A9C">
        <w:fldChar w:fldCharType="separate"/>
      </w:r>
      <w:r>
        <w:rPr>
          <w:rStyle w:val="af1"/>
          <w:rFonts w:hAnsi="宋体"/>
          <w:szCs w:val="21"/>
        </w:rPr>
        <w:t>http://221.14.6.70:8088/ggzy/</w:t>
      </w:r>
      <w:r w:rsidR="00521A9C">
        <w:fldChar w:fldCharType="end"/>
      </w:r>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8D044D" w:rsidRDefault="0020556F" w:rsidP="008D044D">
      <w:pPr>
        <w:widowControl/>
        <w:shd w:val="clear" w:color="auto" w:fill="FFFFFF"/>
        <w:spacing w:line="360" w:lineRule="auto"/>
        <w:ind w:firstLineChars="200" w:firstLine="480"/>
        <w:contextualSpacing/>
        <w:jc w:val="left"/>
        <w:rPr>
          <w:rFonts w:ascii="宋体" w:cs="宋体"/>
          <w:sz w:val="24"/>
          <w:lang w:val="zh-CN"/>
        </w:rPr>
      </w:pPr>
      <w:r>
        <w:rPr>
          <w:rFonts w:ascii="宋体" w:cs="宋体" w:hint="eastAsia"/>
          <w:sz w:val="24"/>
          <w:lang w:val="zh-CN"/>
        </w:rPr>
        <w:t>改善治税办环境</w:t>
      </w:r>
    </w:p>
    <w:p w:rsidR="00CC34D1" w:rsidRPr="00DE0F60" w:rsidRDefault="00800FA2" w:rsidP="008D044D">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20556F" w:rsidRPr="0020556F">
        <w:rPr>
          <w:rFonts w:asciiTheme="minorEastAsia" w:hAnsiTheme="minorEastAsia" w:cs="黑体" w:hint="eastAsia"/>
          <w:b/>
          <w:bCs/>
          <w:color w:val="000000"/>
          <w:sz w:val="24"/>
          <w:szCs w:val="24"/>
          <w:shd w:val="clear" w:color="auto" w:fill="FFFFFF"/>
        </w:rPr>
        <w:t>禹州市顺店镇综合治税办修缮项目</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D044D">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五、特别提示</w:t>
      </w:r>
      <w:r w:rsidR="0082024E">
        <w:rPr>
          <w:rFonts w:asciiTheme="minorEastAsia" w:hAnsiTheme="minorEastAsia" w:cs="宋体" w:hint="eastAsia"/>
          <w:b/>
          <w:color w:val="000000"/>
          <w:kern w:val="0"/>
          <w:sz w:val="24"/>
          <w:szCs w:val="24"/>
          <w:lang w:val="zh-CN"/>
        </w:rPr>
        <w:t>：</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r w:rsidR="00521A9C">
        <w:fldChar w:fldCharType="begin"/>
      </w:r>
      <w:r w:rsidR="00DC0989">
        <w:instrText>HYPERLINK "mailto:YZGGZY2076770@163.com"</w:instrText>
      </w:r>
      <w:r w:rsidR="00521A9C">
        <w:fldChar w:fldCharType="separate"/>
      </w:r>
      <w:r>
        <w:rPr>
          <w:rFonts w:ascii="宋体" w:cs="宋体" w:hint="eastAsia"/>
          <w:sz w:val="24"/>
          <w:lang w:val="zh-CN"/>
        </w:rPr>
        <w:t>YZGGZY2076770@163.com</w:t>
      </w:r>
      <w:r w:rsidR="00521A9C">
        <w:fldChar w:fldCharType="end"/>
      </w:r>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20556F" w:rsidRDefault="0082024E">
            <w:pPr>
              <w:autoSpaceDE w:val="0"/>
              <w:autoSpaceDN w:val="0"/>
              <w:adjustRightInd w:val="0"/>
              <w:spacing w:line="360" w:lineRule="auto"/>
              <w:jc w:val="left"/>
              <w:rPr>
                <w:rFonts w:asciiTheme="minorEastAsia" w:hAnsiTheme="minorEastAsia" w:cs="仿宋_GB2312" w:hint="eastAsia"/>
                <w:szCs w:val="21"/>
              </w:rPr>
            </w:pPr>
            <w:r>
              <w:rPr>
                <w:rFonts w:asciiTheme="minorEastAsia" w:hAnsiTheme="minorEastAsia" w:cs="仿宋_GB2312" w:hint="eastAsia"/>
                <w:szCs w:val="21"/>
              </w:rPr>
              <w:t>项目名称：</w:t>
            </w:r>
            <w:r w:rsidR="0020556F" w:rsidRPr="0020556F">
              <w:rPr>
                <w:rFonts w:asciiTheme="minorEastAsia" w:hAnsiTheme="minorEastAsia" w:cs="仿宋_GB2312" w:hint="eastAsia"/>
                <w:szCs w:val="21"/>
              </w:rPr>
              <w:t>禹州市顺店镇综合治税办修缮项目</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20556F">
              <w:rPr>
                <w:rFonts w:asciiTheme="minorEastAsia" w:hAnsiTheme="minorEastAsia" w:cs="仿宋_GB2312" w:hint="eastAsia"/>
                <w:szCs w:val="21"/>
              </w:rPr>
              <w:t>YZCG-T2019270</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100F1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0F3A05">
              <w:rPr>
                <w:rFonts w:asciiTheme="minorEastAsia" w:hAnsiTheme="minorEastAsia" w:cs="仿宋_GB2312" w:hint="eastAsia"/>
                <w:szCs w:val="21"/>
              </w:rPr>
              <w:t>顺店镇</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r w:rsidR="000F3A05">
              <w:rPr>
                <w:rFonts w:asciiTheme="minorEastAsia" w:hAnsiTheme="minorEastAsia" w:cs="仿宋_GB2312" w:hint="eastAsia"/>
                <w:szCs w:val="21"/>
              </w:rPr>
              <w:t>顺店镇人民政府</w:t>
            </w:r>
          </w:p>
          <w:p w:rsidR="00CC34D1" w:rsidRDefault="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w:t>
            </w:r>
            <w:r w:rsidR="000F3A05">
              <w:rPr>
                <w:rFonts w:asciiTheme="minorEastAsia" w:hAnsiTheme="minorEastAsia" w:cs="仿宋_GB2312" w:hint="eastAsia"/>
                <w:szCs w:val="21"/>
              </w:rPr>
              <w:t>顺店镇</w:t>
            </w:r>
          </w:p>
          <w:p w:rsidR="00CC34D1" w:rsidRPr="00A44F16" w:rsidRDefault="000F3A05" w:rsidP="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 xml:space="preserve">联系人：张先生  </w:t>
            </w:r>
            <w:r w:rsidR="006E4D4B">
              <w:rPr>
                <w:rFonts w:asciiTheme="minorEastAsia" w:hAnsiTheme="minorEastAsia" w:cs="仿宋_GB2312" w:hint="eastAsia"/>
                <w:szCs w:val="21"/>
              </w:rPr>
              <w:t xml:space="preserve">  </w:t>
            </w:r>
            <w:r w:rsidR="00A44F16" w:rsidRPr="00A44F16">
              <w:rPr>
                <w:rFonts w:asciiTheme="minorEastAsia" w:hAnsiTheme="minorEastAsia" w:cs="仿宋_GB2312" w:hint="eastAsia"/>
                <w:szCs w:val="21"/>
              </w:rPr>
              <w:t xml:space="preserve">   联系电话：</w:t>
            </w:r>
            <w:r>
              <w:rPr>
                <w:rFonts w:asciiTheme="minorEastAsia" w:hAnsiTheme="minorEastAsia" w:cs="仿宋_GB2312" w:hint="eastAsia"/>
                <w:szCs w:val="21"/>
              </w:rPr>
              <w:t>15803743666</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0"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r w:rsidR="00521A9C">
              <w:fldChar w:fldCharType="begin"/>
            </w:r>
            <w:r w:rsidR="00DC0989">
              <w:instrText>HYPERLINK "http://www.gsxt.gov.cn"</w:instrText>
            </w:r>
            <w:r w:rsidR="00521A9C">
              <w:fldChar w:fldCharType="separate"/>
            </w:r>
            <w:r>
              <w:rPr>
                <w:rFonts w:cs="宋体"/>
                <w:kern w:val="0"/>
              </w:rPr>
              <w:t>www.gsxt.gov.cn</w:t>
            </w:r>
            <w:r w:rsidR="00521A9C">
              <w:fldChar w:fldCharType="end"/>
            </w:r>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A44F16" w:rsidRPr="00A44F16" w:rsidRDefault="0082024E" w:rsidP="00A44F16">
            <w:pPr>
              <w:spacing w:line="440" w:lineRule="exact"/>
              <w:rPr>
                <w:rFonts w:asciiTheme="minorEastAsia" w:hAnsiTheme="minorEastAsia" w:cs="宋体"/>
                <w:kern w:val="0"/>
                <w:szCs w:val="21"/>
              </w:rPr>
            </w:pPr>
            <w:r>
              <w:rPr>
                <w:rFonts w:asciiTheme="minorEastAsia" w:hAnsiTheme="minorEastAsia" w:cs="宋体" w:hint="eastAsia"/>
                <w:kern w:val="0"/>
                <w:szCs w:val="21"/>
              </w:rPr>
              <w:t>八、</w:t>
            </w:r>
            <w:r w:rsidR="00A44F16">
              <w:rPr>
                <w:rFonts w:asciiTheme="minorEastAsia" w:hAnsiTheme="minorEastAsia" w:cs="宋体" w:hint="eastAsia"/>
                <w:kern w:val="0"/>
                <w:szCs w:val="21"/>
              </w:rPr>
              <w:t>1.</w:t>
            </w:r>
            <w:r w:rsidR="00A44F16" w:rsidRPr="00A44F16">
              <w:rPr>
                <w:rFonts w:asciiTheme="minorEastAsia" w:hAnsiTheme="minorEastAsia" w:cs="宋体" w:hint="eastAsia"/>
                <w:kern w:val="0"/>
                <w:szCs w:val="21"/>
              </w:rPr>
              <w:t>投标商须具有建筑工程总承包三级及以上资质；</w:t>
            </w:r>
          </w:p>
          <w:p w:rsidR="00CC34D1" w:rsidRPr="00A44F16" w:rsidRDefault="00A44F16" w:rsidP="00A44F16">
            <w:pPr>
              <w:autoSpaceDE w:val="0"/>
              <w:autoSpaceDN w:val="0"/>
              <w:spacing w:line="360" w:lineRule="auto"/>
              <w:contextualSpacing/>
              <w:rPr>
                <w:rFonts w:asciiTheme="minorEastAsia" w:hAnsiTheme="minorEastAsia" w:cs="宋体"/>
                <w:color w:val="FF0000"/>
                <w:kern w:val="0"/>
                <w:szCs w:val="21"/>
              </w:rPr>
            </w:pPr>
            <w:r>
              <w:rPr>
                <w:rFonts w:asciiTheme="minorEastAsia" w:hAnsiTheme="minorEastAsia" w:cs="宋体" w:hint="eastAsia"/>
                <w:kern w:val="0"/>
                <w:szCs w:val="21"/>
              </w:rPr>
              <w:t>2</w:t>
            </w:r>
            <w:r w:rsidRPr="00A44F16">
              <w:rPr>
                <w:rFonts w:asciiTheme="minorEastAsia" w:hAnsiTheme="minorEastAsia" w:cs="宋体" w:hint="eastAsia"/>
                <w:kern w:val="0"/>
                <w:szCs w:val="21"/>
              </w:rPr>
              <w:t>、拟派项目负责人须具有相关专业二级建造师证书；</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sidR="00BE1835">
              <w:rPr>
                <w:rFonts w:asciiTheme="minorEastAsia" w:hAnsiTheme="minorEastAsia" w:cs="宋体" w:hint="eastAsia"/>
                <w:kern w:val="0"/>
                <w:szCs w:val="21"/>
              </w:rPr>
              <w:t>、被委托人</w:t>
            </w:r>
            <w:r>
              <w:rPr>
                <w:rFonts w:asciiTheme="minorEastAsia" w:hAnsiTheme="minorEastAsia" w:cs="宋体" w:hint="eastAsia"/>
                <w:kern w:val="0"/>
                <w:szCs w:val="21"/>
              </w:rPr>
              <w:t>须是本单位职工，须提供公司为本人缴纳社会保险证明；</w:t>
            </w:r>
          </w:p>
          <w:p w:rsidR="00CC34D1" w:rsidRDefault="00CC34D1">
            <w:pPr>
              <w:autoSpaceDE w:val="0"/>
              <w:autoSpaceDN w:val="0"/>
              <w:spacing w:line="360" w:lineRule="auto"/>
              <w:contextualSpacing/>
              <w:rPr>
                <w:rFonts w:asciiTheme="minorEastAsia" w:hAnsiTheme="minorEastAsia" w:cs="仿宋_GB2312"/>
                <w:szCs w:val="21"/>
              </w:rPr>
            </w:pP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521A9C">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521A9C">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0F3A05">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32.33</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521A9C">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521A9C">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521A9C">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521A9C">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0F3A05">
              <w:rPr>
                <w:rFonts w:asciiTheme="minorEastAsia" w:hAnsiTheme="minorEastAsia" w:cs="宋体" w:hint="eastAsia"/>
                <w:bCs/>
                <w:szCs w:val="21"/>
                <w:lang w:val="zh-CN"/>
              </w:rPr>
              <w:t>11</w:t>
            </w:r>
            <w:r>
              <w:rPr>
                <w:rFonts w:asciiTheme="minorEastAsia" w:hAnsiTheme="minorEastAsia" w:cs="宋体" w:hint="eastAsia"/>
                <w:bCs/>
                <w:szCs w:val="21"/>
                <w:lang w:val="zh-CN"/>
              </w:rPr>
              <w:t>月</w:t>
            </w:r>
            <w:r w:rsidR="000F3A05">
              <w:rPr>
                <w:rFonts w:asciiTheme="minorEastAsia" w:hAnsiTheme="minorEastAsia" w:cs="宋体" w:hint="eastAsia"/>
                <w:bCs/>
                <w:szCs w:val="21"/>
              </w:rPr>
              <w:t>6</w:t>
            </w:r>
            <w:r>
              <w:rPr>
                <w:rFonts w:asciiTheme="minorEastAsia" w:hAnsiTheme="minorEastAsia" w:cs="宋体" w:hint="eastAsia"/>
                <w:bCs/>
                <w:szCs w:val="21"/>
                <w:lang w:val="zh-CN"/>
              </w:rPr>
              <w:t>日</w:t>
            </w:r>
            <w:r w:rsidR="00B61E1E">
              <w:rPr>
                <w:rFonts w:asciiTheme="minorEastAsia" w:hAnsiTheme="minorEastAsia" w:cs="宋体" w:hint="eastAsia"/>
                <w:bCs/>
                <w:szCs w:val="21"/>
              </w:rPr>
              <w:t>10</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w:t>
            </w:r>
            <w:proofErr w:type="gramStart"/>
            <w:r>
              <w:rPr>
                <w:rFonts w:ascii="Calibri" w:eastAsia="宋体" w:hAnsi="Calibri" w:cs="Times New Roman" w:hint="eastAsia"/>
                <w:lang w:val="zh-CN"/>
              </w:rPr>
              <w:t>豫财购</w:t>
            </w:r>
            <w:proofErr w:type="gramEnd"/>
            <w:r>
              <w:rPr>
                <w:rFonts w:ascii="Calibri" w:eastAsia="宋体" w:hAnsi="Calibri" w:cs="Times New Roman" w:hint="eastAsia"/>
                <w:lang w:val="zh-CN"/>
              </w:rPr>
              <w:t>（</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521A9C">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521A9C">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521A9C">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521A9C">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521A9C">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521A9C">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521A9C">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521A9C">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w:t>
      </w:r>
      <w:r>
        <w:rPr>
          <w:rFonts w:asciiTheme="minorEastAsia" w:hAnsiTheme="minorEastAsia" w:cs="宋体" w:hint="eastAsia"/>
          <w:kern w:val="0"/>
          <w:szCs w:val="21"/>
        </w:rPr>
        <w:lastRenderedPageBreak/>
        <w:t>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521A9C">
        <w:fldChar w:fldCharType="begin"/>
      </w:r>
      <w:r w:rsidR="00DC0989">
        <w:instrText>HYPERLINK "https://baike.baidu.com/item/%E6%89%BF%E6%8B%85%E8%BF%9E%E5%B8%A6%E8%B4%A3%E4%BB%BB" \t "_blank"</w:instrText>
      </w:r>
      <w:r w:rsidR="00521A9C">
        <w:fldChar w:fldCharType="separate"/>
      </w:r>
      <w:r>
        <w:rPr>
          <w:rFonts w:asciiTheme="minorEastAsia" w:hAnsiTheme="minorEastAsia" w:cs="宋体"/>
          <w:kern w:val="0"/>
          <w:szCs w:val="21"/>
        </w:rPr>
        <w:t>承担连带责任</w:t>
      </w:r>
      <w:r w:rsidR="00521A9C">
        <w:fldChar w:fldCharType="end"/>
      </w:r>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w:t>
      </w:r>
      <w:r>
        <w:rPr>
          <w:rFonts w:asciiTheme="minorEastAsia" w:hAnsiTheme="minorEastAsia" w:cs="宋体" w:hint="eastAsia"/>
          <w:kern w:val="0"/>
          <w:szCs w:val="21"/>
        </w:rPr>
        <w:lastRenderedPageBreak/>
        <w:t>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w:t>
      </w:r>
      <w:r>
        <w:rPr>
          <w:rFonts w:asciiTheme="minorEastAsia" w:hAnsiTheme="minorEastAsia" w:cs="宋体" w:hint="eastAsia"/>
          <w:kern w:val="0"/>
          <w:szCs w:val="21"/>
        </w:rPr>
        <w:lastRenderedPageBreak/>
        <w:t>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w:t>
      </w:r>
      <w:r>
        <w:rPr>
          <w:rFonts w:asciiTheme="minorEastAsia" w:hAnsiTheme="minorEastAsia" w:cs="宋体" w:hint="eastAsia"/>
          <w:kern w:val="0"/>
          <w:szCs w:val="21"/>
        </w:rPr>
        <w:lastRenderedPageBreak/>
        <w:t>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w:t>
      </w:r>
      <w:r>
        <w:rPr>
          <w:rFonts w:asciiTheme="minorEastAsia" w:hAnsiTheme="minorEastAsia" w:cs="宋体" w:hint="eastAsia"/>
          <w:kern w:val="0"/>
          <w:szCs w:val="21"/>
        </w:rPr>
        <w:lastRenderedPageBreak/>
        <w:t>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lastRenderedPageBreak/>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w:t>
      </w:r>
      <w:r>
        <w:rPr>
          <w:rFonts w:ascii="ˎ̥" w:hAnsi="ˎ̥"/>
        </w:rPr>
        <w:lastRenderedPageBreak/>
        <w:t>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w:t>
      </w:r>
      <w:r>
        <w:rPr>
          <w:rFonts w:ascii="ˎ̥" w:hAnsi="ˎ̥" w:hint="eastAsia"/>
        </w:rPr>
        <w:lastRenderedPageBreak/>
        <w:t>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w:t>
      </w:r>
      <w:r>
        <w:rPr>
          <w:rFonts w:asciiTheme="minorEastAsia" w:hAnsiTheme="minorEastAsia" w:cs="宋体" w:hint="eastAsia"/>
          <w:kern w:val="0"/>
          <w:szCs w:val="21"/>
        </w:rPr>
        <w:lastRenderedPageBreak/>
        <w:t>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rsidP="00B61E1E">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w:t>
            </w:r>
            <w:r>
              <w:rPr>
                <w:rFonts w:asciiTheme="minorEastAsia" w:hAnsiTheme="minorEastAsia" w:cs="仿宋_GB2312" w:hint="eastAsia"/>
                <w:color w:val="000000"/>
                <w:szCs w:val="21"/>
              </w:rPr>
              <w:lastRenderedPageBreak/>
              <w:t>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12"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13"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w:t>
            </w:r>
            <w:r>
              <w:rPr>
                <w:rFonts w:asciiTheme="minorEastAsia" w:hAnsiTheme="minorEastAsia" w:cs="仿宋_GB2312" w:hint="eastAsia"/>
                <w:szCs w:val="21"/>
                <w:lang w:val="zh-CN"/>
              </w:rPr>
              <w:lastRenderedPageBreak/>
              <w:t>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lastRenderedPageBreak/>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w:t>
      </w:r>
      <w:r>
        <w:rPr>
          <w:rFonts w:asciiTheme="minorEastAsia" w:hAnsiTheme="minorEastAsia" w:cs="宋体" w:hint="eastAsia"/>
          <w:kern w:val="0"/>
          <w:szCs w:val="21"/>
        </w:rPr>
        <w:lastRenderedPageBreak/>
        <w:t>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D02112">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D02112">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rsidP="00B61E1E">
      <w:pPr>
        <w:pStyle w:val="a7"/>
        <w:spacing w:line="360" w:lineRule="auto"/>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w:t>
      </w:r>
      <w:r>
        <w:rPr>
          <w:rFonts w:asciiTheme="minorEastAsia" w:eastAsiaTheme="minorEastAsia" w:hAnsiTheme="minorEastAsia" w:cs="Courier New" w:hint="eastAsia"/>
          <w:sz w:val="21"/>
          <w:szCs w:val="21"/>
        </w:rPr>
        <w:lastRenderedPageBreak/>
        <w:t>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D02112">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D02112">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D02112">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D02112">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D02112">
      <w:pPr>
        <w:spacing w:beforeLines="50" w:afterLines="50" w:line="360" w:lineRule="auto"/>
        <w:ind w:firstLineChars="236" w:firstLine="496"/>
        <w:rPr>
          <w:rFonts w:asciiTheme="minorEastAsia" w:hAnsiTheme="minorEastAsia" w:cs="宋体"/>
          <w:szCs w:val="21"/>
          <w:lang w:val="zh-CN"/>
        </w:rPr>
      </w:pPr>
    </w:p>
    <w:p w:rsidR="00CC34D1" w:rsidRDefault="0082024E" w:rsidP="00D02112">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D02112">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D02112">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w:t>
      </w:r>
      <w:proofErr w:type="gramStart"/>
      <w:r>
        <w:rPr>
          <w:rFonts w:hint="eastAsia"/>
          <w:color w:val="000000"/>
          <w:sz w:val="21"/>
          <w:szCs w:val="21"/>
        </w:rPr>
        <w:t>不</w:t>
      </w:r>
      <w:proofErr w:type="gramEnd"/>
      <w:r>
        <w:rPr>
          <w:rFonts w:hint="eastAsia"/>
          <w:color w:val="000000"/>
          <w:sz w:val="21"/>
          <w:szCs w:val="21"/>
        </w:rPr>
        <w:t>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lastRenderedPageBreak/>
        <w:t>五、不向采购人或者</w:t>
      </w:r>
      <w:hyperlink r:id="rId14"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15"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16"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17"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w:t>
      </w:r>
      <w:proofErr w:type="gramStart"/>
      <w:r>
        <w:rPr>
          <w:rFonts w:hint="eastAsia"/>
          <w:color w:val="000000"/>
          <w:sz w:val="21"/>
          <w:szCs w:val="21"/>
        </w:rPr>
        <w:t>本承诺</w:t>
      </w:r>
      <w:proofErr w:type="gramEnd"/>
      <w:r>
        <w:rPr>
          <w:rFonts w:hint="eastAsia"/>
          <w:color w:val="000000"/>
          <w:sz w:val="21"/>
          <w:szCs w:val="21"/>
        </w:rPr>
        <w:t>内容的行为，愿意承担法律责任，包括：愿意接受相关行政主管部门</w:t>
      </w:r>
      <w:proofErr w:type="gramStart"/>
      <w:r>
        <w:rPr>
          <w:rFonts w:hint="eastAsia"/>
          <w:color w:val="000000"/>
          <w:sz w:val="21"/>
          <w:szCs w:val="21"/>
        </w:rPr>
        <w:t>作出</w:t>
      </w:r>
      <w:proofErr w:type="gramEnd"/>
      <w:r>
        <w:rPr>
          <w:rFonts w:hint="eastAsia"/>
          <w:color w:val="000000"/>
          <w:sz w:val="21"/>
          <w:szCs w:val="21"/>
        </w:rPr>
        <w:t>的处罚，愿意接受禹州市政府采购监督管理办公室</w:t>
      </w:r>
      <w:proofErr w:type="gramStart"/>
      <w:r>
        <w:rPr>
          <w:rFonts w:hint="eastAsia"/>
          <w:color w:val="000000"/>
          <w:sz w:val="21"/>
          <w:szCs w:val="21"/>
        </w:rPr>
        <w:t>作出</w:t>
      </w:r>
      <w:proofErr w:type="gramEnd"/>
      <w:r>
        <w:rPr>
          <w:rFonts w:hint="eastAsia"/>
          <w:color w:val="000000"/>
          <w:sz w:val="21"/>
          <w:szCs w:val="21"/>
        </w:rPr>
        <w:t>的罚没履约保证金或者现金处罚、限制交易和停止交易等市场准入与清出的处理。</w:t>
      </w:r>
    </w:p>
    <w:p w:rsidR="00B15E51" w:rsidRDefault="000F3A05"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法定代表人或者被委托人（</w:t>
      </w:r>
      <w:r w:rsidR="00B15E51">
        <w:rPr>
          <w:rFonts w:hint="eastAsia"/>
          <w:color w:val="000000"/>
          <w:sz w:val="21"/>
          <w:szCs w:val="21"/>
        </w:rPr>
        <w:t>盖章</w:t>
      </w:r>
      <w:r w:rsidR="00B15E51">
        <w:rPr>
          <w:rFonts w:hint="eastAsia"/>
          <w:color w:val="000000"/>
          <w:sz w:val="21"/>
          <w:szCs w:val="21"/>
        </w:rPr>
        <w:t>)</w:t>
      </w:r>
      <w:r w:rsidR="00B15E51">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18"/>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05E9" w:rsidRDefault="008805E9" w:rsidP="00CC34D1">
      <w:r>
        <w:separator/>
      </w:r>
    </w:p>
  </w:endnote>
  <w:endnote w:type="continuationSeparator" w:id="0">
    <w:p w:rsidR="008805E9" w:rsidRDefault="008805E9"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112" w:rsidRDefault="00D02112">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D02112" w:rsidRDefault="00D02112">
                <w:pPr>
                  <w:pStyle w:val="aa"/>
                </w:pPr>
                <w:fldSimple w:instr=" PAGE  \* MERGEFORMAT ">
                  <w:r w:rsidR="000F3A05">
                    <w:rPr>
                      <w:noProof/>
                    </w:rPr>
                    <w:t>59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05E9" w:rsidRDefault="008805E9" w:rsidP="00CC34D1">
      <w:r>
        <w:separator/>
      </w:r>
    </w:p>
  </w:footnote>
  <w:footnote w:type="continuationSeparator" w:id="0">
    <w:p w:rsidR="008805E9" w:rsidRDefault="008805E9"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3A05"/>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0556F"/>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1A9C"/>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05E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2112"/>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www.cbi360.net/hyjd/1zt49.html" TargetMode="External"/><Relationship Id="rId2" Type="http://schemas.openxmlformats.org/officeDocument/2006/relationships/customXml" Target="../customXml/item2.xml"/><Relationship Id="rId16" Type="http://schemas.openxmlformats.org/officeDocument/2006/relationships/hyperlink" Target="http://www.cbi360.net/hyjd/1zt99.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hhb.cbi360.net/TenderBangSoso.aspx" TargetMode="External"/><Relationship Id="rId10" Type="http://schemas.openxmlformats.org/officeDocument/2006/relationships/hyperlink" Target="http://www.creditchina.gov.cn"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bi360.net/hyjd/1zt10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BACAB-409D-48B6-B71B-3BE3B8E66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59</Pages>
  <Words>5184</Words>
  <Characters>29552</Characters>
  <Application>Microsoft Office Word</Application>
  <DocSecurity>0</DocSecurity>
  <Lines>246</Lines>
  <Paragraphs>69</Paragraphs>
  <ScaleCrop>false</ScaleCrop>
  <Company>Sky123.Org</Company>
  <LinksUpToDate>false</LinksUpToDate>
  <CharactersWithSpaces>34667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575</cp:revision>
  <cp:lastPrinted>2018-03-20T03:26:00Z</cp:lastPrinted>
  <dcterms:created xsi:type="dcterms:W3CDTF">2018-08-06T02:30:00Z</dcterms:created>
  <dcterms:modified xsi:type="dcterms:W3CDTF">2019-10-16T02:46:00Z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