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jc w:val="center"/>
        <w:rPr>
          <w:rFonts w:hint="eastAsia" w:ascii="黑体" w:hAnsi="黑体" w:eastAsia="黑体" w:cs="黑体"/>
          <w:b/>
          <w:bCs/>
          <w:sz w:val="44"/>
          <w:szCs w:val="44"/>
        </w:rPr>
      </w:pPr>
    </w:p>
    <w:p>
      <w:pPr>
        <w:jc w:val="center"/>
        <w:rPr>
          <w:rFonts w:ascii="微软简隶书" w:eastAsia="微软简隶书"/>
        </w:rPr>
      </w:pPr>
      <w:r>
        <w:rPr>
          <w:rFonts w:hint="eastAsia" w:ascii="黑体" w:hAnsi="黑体" w:eastAsia="黑体" w:cs="黑体"/>
          <w:b/>
          <w:bCs/>
          <w:sz w:val="44"/>
          <w:szCs w:val="44"/>
        </w:rPr>
        <w:t>禹州市顺店镇西高庄村等13个空心村土地复耕项目</w:t>
      </w: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YZCG-T2019229</w:t>
      </w:r>
    </w:p>
    <w:p>
      <w:pPr>
        <w:ind w:firstLine="1080" w:firstLineChars="300"/>
        <w:rPr>
          <w:rFonts w:hint="eastAsia"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val="0"/>
          <w:bCs w:val="0"/>
          <w:sz w:val="36"/>
          <w:szCs w:val="36"/>
        </w:rPr>
        <w:t>采购单位：禹州市顺店镇</w:t>
      </w:r>
      <w:r>
        <w:rPr>
          <w:rFonts w:hint="eastAsia" w:asciiTheme="majorEastAsia" w:hAnsiTheme="majorEastAsia" w:eastAsiaTheme="majorEastAsia" w:cstheme="majorEastAsia"/>
          <w:b w:val="0"/>
          <w:bCs w:val="0"/>
          <w:sz w:val="36"/>
          <w:szCs w:val="36"/>
          <w:lang w:eastAsia="zh-CN"/>
        </w:rPr>
        <w:t>人民政府</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九</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44"/>
          <w:szCs w:val="44"/>
        </w:rPr>
      </w:pPr>
      <w:r>
        <w:rPr>
          <w:rFonts w:hint="eastAsia"/>
          <w:b/>
          <w:bCs/>
          <w:sz w:val="44"/>
          <w:szCs w:val="44"/>
          <w:lang w:eastAsia="zh-CN"/>
        </w:rPr>
        <w:t>禹州市顺店镇西高庄村等</w:t>
      </w:r>
      <w:r>
        <w:rPr>
          <w:rFonts w:hint="eastAsia"/>
          <w:b/>
          <w:bCs/>
          <w:sz w:val="44"/>
          <w:szCs w:val="44"/>
          <w:lang w:val="en-US" w:eastAsia="zh-CN"/>
        </w:rPr>
        <w:t>13个空心村土地复耕</w:t>
      </w:r>
      <w:r>
        <w:rPr>
          <w:rFonts w:hint="eastAsia"/>
          <w:b/>
          <w:bCs/>
          <w:sz w:val="44"/>
          <w:szCs w:val="44"/>
          <w:lang w:eastAsia="zh-CN"/>
        </w:rPr>
        <w:t>项目竞争性谈判公告</w:t>
      </w:r>
    </w:p>
    <w:p>
      <w:pPr>
        <w:keepNext w:val="0"/>
        <w:keepLines w:val="0"/>
        <w:pageBreakBefore w:val="0"/>
        <w:kinsoku/>
        <w:overflowPunct/>
        <w:bidi w:val="0"/>
        <w:spacing w:line="440" w:lineRule="exact"/>
        <w:ind w:firstLine="640" w:firstLineChars="200"/>
        <w:jc w:val="left"/>
        <w:textAlignment w:val="auto"/>
        <w:rPr>
          <w:rFonts w:ascii="仿宋" w:hAnsi="仿宋" w:eastAsia="仿宋" w:cs="仿宋_GB2312"/>
          <w:sz w:val="32"/>
          <w:szCs w:val="32"/>
        </w:rPr>
      </w:pPr>
      <w:r>
        <w:rPr>
          <w:rFonts w:hint="eastAsia" w:ascii="仿宋" w:hAnsi="仿宋" w:eastAsia="仿宋" w:cs="仿宋_GB2312"/>
          <w:sz w:val="32"/>
          <w:szCs w:val="32"/>
        </w:rPr>
        <w:t>禹州市政府采购中心受禹州市顺店镇</w:t>
      </w:r>
      <w:r>
        <w:rPr>
          <w:rFonts w:hint="eastAsia" w:ascii="仿宋" w:hAnsi="仿宋" w:eastAsia="仿宋" w:cs="仿宋_GB2312"/>
          <w:sz w:val="32"/>
          <w:szCs w:val="32"/>
          <w:lang w:eastAsia="zh-CN"/>
        </w:rPr>
        <w:t>人民政府</w:t>
      </w:r>
      <w:r>
        <w:rPr>
          <w:rFonts w:hint="eastAsia" w:ascii="仿宋" w:hAnsi="仿宋" w:eastAsia="仿宋" w:cs="仿宋_GB2312"/>
          <w:sz w:val="32"/>
          <w:szCs w:val="32"/>
        </w:rPr>
        <w:t>的委托，就“禹州市顺店镇西高庄村等13个空心村土地复耕项目”进行竞争性谈判，欢迎合格的投标人前来投标。</w:t>
      </w:r>
    </w:p>
    <w:p>
      <w:pPr>
        <w:keepNext w:val="0"/>
        <w:keepLines w:val="0"/>
        <w:pageBreakBefore w:val="0"/>
        <w:widowControl/>
        <w:numPr>
          <w:ilvl w:val="0"/>
          <w:numId w:val="5"/>
        </w:numPr>
        <w:shd w:val="clear" w:color="auto" w:fill="FFFFFF"/>
        <w:kinsoku/>
        <w:overflowPunct/>
        <w:bidi w:val="0"/>
        <w:spacing w:line="440" w:lineRule="exact"/>
        <w:ind w:firstLine="482"/>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项目基本情况</w:t>
      </w:r>
    </w:p>
    <w:p>
      <w:pPr>
        <w:keepNext w:val="0"/>
        <w:keepLines w:val="0"/>
        <w:pageBreakBefore w:val="0"/>
        <w:widowControl/>
        <w:shd w:val="clear" w:color="auto" w:fill="FFFFFF"/>
        <w:kinsoku/>
        <w:overflowPunct/>
        <w:bidi w:val="0"/>
        <w:spacing w:line="440" w:lineRule="exact"/>
        <w:jc w:val="left"/>
        <w:textAlignment w:val="auto"/>
        <w:rPr>
          <w:rFonts w:hint="eastAsia" w:ascii="仿宋" w:hAnsi="仿宋" w:eastAsia="仿宋" w:cs="仿宋_GB2312"/>
          <w:sz w:val="32"/>
          <w:szCs w:val="32"/>
        </w:rPr>
      </w:pPr>
      <w:r>
        <w:rPr>
          <w:rFonts w:hint="eastAsia" w:ascii="黑体" w:hAnsi="黑体" w:eastAsia="黑体" w:cs="Arial"/>
          <w:b/>
          <w:color w:val="000000"/>
          <w:kern w:val="0"/>
          <w:sz w:val="32"/>
          <w:szCs w:val="32"/>
        </w:rPr>
        <w:t xml:space="preserve">  </w:t>
      </w:r>
      <w:r>
        <w:rPr>
          <w:rFonts w:hint="eastAsia" w:ascii="仿宋" w:hAnsi="仿宋" w:eastAsia="仿宋" w:cs="仿宋_GB2312"/>
          <w:sz w:val="32"/>
          <w:szCs w:val="32"/>
        </w:rPr>
        <w:t xml:space="preserve"> 1、采购人：禹州市顺店镇人民政府</w:t>
      </w:r>
    </w:p>
    <w:p>
      <w:pPr>
        <w:keepNext w:val="0"/>
        <w:keepLines w:val="0"/>
        <w:pageBreakBefore w:val="0"/>
        <w:widowControl/>
        <w:shd w:val="clear" w:color="auto" w:fill="FFFFFF"/>
        <w:kinsoku/>
        <w:overflowPunct/>
        <w:bidi w:val="0"/>
        <w:spacing w:line="440" w:lineRule="exact"/>
        <w:ind w:firstLine="480" w:firstLineChars="150"/>
        <w:jc w:val="left"/>
        <w:textAlignment w:val="auto"/>
        <w:rPr>
          <w:rFonts w:hint="eastAsia" w:ascii="仿宋" w:hAnsi="仿宋" w:eastAsia="仿宋" w:cs="Arial"/>
          <w:color w:val="000000"/>
          <w:kern w:val="0"/>
          <w:sz w:val="32"/>
          <w:szCs w:val="32"/>
        </w:rPr>
      </w:pPr>
      <w:r>
        <w:rPr>
          <w:rFonts w:hint="eastAsia" w:ascii="仿宋" w:hAnsi="仿宋" w:eastAsia="仿宋" w:cs="Arial"/>
          <w:color w:val="000000"/>
          <w:kern w:val="0"/>
          <w:sz w:val="32"/>
          <w:szCs w:val="32"/>
        </w:rPr>
        <w:t>2、</w:t>
      </w:r>
      <w:r>
        <w:rPr>
          <w:rFonts w:ascii="仿宋" w:hAnsi="仿宋" w:eastAsia="仿宋" w:cs="Arial"/>
          <w:color w:val="000000"/>
          <w:kern w:val="0"/>
          <w:sz w:val="32"/>
          <w:szCs w:val="32"/>
        </w:rPr>
        <w:t>项目名称：</w:t>
      </w:r>
      <w:r>
        <w:rPr>
          <w:rFonts w:hint="eastAsia" w:ascii="仿宋" w:hAnsi="仿宋" w:eastAsia="仿宋" w:cs="Arial"/>
          <w:color w:val="000000"/>
          <w:kern w:val="0"/>
          <w:sz w:val="32"/>
          <w:szCs w:val="32"/>
        </w:rPr>
        <w:t>禹州市顺店镇西高庄村等13个空心村土地复耕项目</w:t>
      </w:r>
    </w:p>
    <w:p>
      <w:pPr>
        <w:keepNext w:val="0"/>
        <w:keepLines w:val="0"/>
        <w:pageBreakBefore w:val="0"/>
        <w:widowControl/>
        <w:shd w:val="clear" w:color="auto" w:fill="FFFFFF"/>
        <w:tabs>
          <w:tab w:val="right" w:pos="8498"/>
        </w:tabs>
        <w:kinsoku/>
        <w:overflowPunct/>
        <w:bidi w:val="0"/>
        <w:spacing w:line="440" w:lineRule="exact"/>
        <w:ind w:firstLine="482"/>
        <w:jc w:val="left"/>
        <w:textAlignment w:val="auto"/>
        <w:rPr>
          <w:rFonts w:hint="eastAsia" w:ascii="仿宋" w:hAnsi="仿宋" w:eastAsia="仿宋" w:cs="仿宋_GB2312"/>
          <w:sz w:val="32"/>
          <w:szCs w:val="32"/>
          <w:lang w:val="en-US" w:eastAsia="zh-CN"/>
        </w:rPr>
      </w:pPr>
      <w:r>
        <w:rPr>
          <w:rFonts w:hint="eastAsia" w:ascii="仿宋" w:hAnsi="仿宋" w:eastAsia="仿宋" w:cs="Arial"/>
          <w:color w:val="000000"/>
          <w:kern w:val="0"/>
          <w:sz w:val="32"/>
          <w:szCs w:val="32"/>
        </w:rPr>
        <w:t>3、采购</w:t>
      </w:r>
      <w:r>
        <w:rPr>
          <w:rFonts w:ascii="仿宋" w:hAnsi="仿宋" w:eastAsia="仿宋" w:cs="Arial"/>
          <w:color w:val="000000"/>
          <w:kern w:val="0"/>
          <w:sz w:val="32"/>
          <w:szCs w:val="32"/>
        </w:rPr>
        <w:t>编号：</w:t>
      </w:r>
      <w:r>
        <w:rPr>
          <w:rFonts w:hint="eastAsia" w:ascii="仿宋" w:hAnsi="仿宋" w:eastAsia="仿宋" w:cs="仿宋_GB2312"/>
          <w:sz w:val="32"/>
          <w:szCs w:val="32"/>
        </w:rPr>
        <w:t>YZCG-T2019</w:t>
      </w:r>
      <w:r>
        <w:rPr>
          <w:rFonts w:hint="eastAsia" w:ascii="仿宋" w:hAnsi="仿宋" w:eastAsia="仿宋" w:cs="仿宋_GB2312"/>
          <w:sz w:val="32"/>
          <w:szCs w:val="32"/>
          <w:lang w:val="en-US" w:eastAsia="zh-CN"/>
        </w:rPr>
        <w:t>229</w:t>
      </w:r>
      <w:r>
        <w:rPr>
          <w:rFonts w:hint="eastAsia" w:ascii="仿宋" w:hAnsi="仿宋" w:eastAsia="仿宋" w:cs="仿宋_GB2312"/>
          <w:sz w:val="32"/>
          <w:szCs w:val="32"/>
          <w:lang w:val="en-US" w:eastAsia="zh-CN"/>
        </w:rPr>
        <w:tab/>
      </w:r>
    </w:p>
    <w:p>
      <w:pPr>
        <w:keepNext w:val="0"/>
        <w:keepLines w:val="0"/>
        <w:pageBreakBefore w:val="0"/>
        <w:widowControl/>
        <w:shd w:val="clear" w:color="auto" w:fill="FFFFFF"/>
        <w:kinsoku/>
        <w:overflowPunct/>
        <w:bidi w:val="0"/>
        <w:spacing w:line="440" w:lineRule="exact"/>
        <w:ind w:firstLine="482"/>
        <w:jc w:val="left"/>
        <w:textAlignment w:val="auto"/>
        <w:rPr>
          <w:rFonts w:ascii="仿宋" w:hAnsi="仿宋" w:eastAsia="仿宋" w:cs="仿宋_GB2312"/>
          <w:sz w:val="32"/>
          <w:szCs w:val="32"/>
        </w:rPr>
      </w:pPr>
      <w:r>
        <w:rPr>
          <w:rFonts w:hint="eastAsia" w:ascii="仿宋" w:hAnsi="仿宋" w:eastAsia="仿宋" w:cs="Arial"/>
          <w:color w:val="000000"/>
          <w:kern w:val="0"/>
          <w:sz w:val="32"/>
          <w:szCs w:val="32"/>
        </w:rPr>
        <w:t>4、</w:t>
      </w:r>
      <w:r>
        <w:rPr>
          <w:rFonts w:ascii="仿宋" w:hAnsi="仿宋" w:eastAsia="仿宋" w:cs="Arial"/>
          <w:color w:val="000000"/>
          <w:kern w:val="0"/>
          <w:sz w:val="32"/>
          <w:szCs w:val="32"/>
        </w:rPr>
        <w:t>项目需求：</w:t>
      </w:r>
      <w:r>
        <w:rPr>
          <w:rFonts w:hint="eastAsia" w:ascii="仿宋" w:hAnsi="仿宋" w:eastAsia="仿宋" w:cs="Arial"/>
          <w:color w:val="000000"/>
          <w:kern w:val="0"/>
          <w:sz w:val="32"/>
          <w:szCs w:val="32"/>
          <w:lang w:eastAsia="zh-CN"/>
        </w:rPr>
        <w:t>西高庄村等13个空心村土地复耕</w:t>
      </w:r>
      <w:r>
        <w:rPr>
          <w:rFonts w:hint="eastAsia" w:ascii="仿宋" w:hAnsi="仿宋" w:eastAsia="仿宋" w:cs="仿宋_GB2312"/>
          <w:sz w:val="32"/>
          <w:szCs w:val="32"/>
        </w:rPr>
        <w:t>（详见谈判文件）</w:t>
      </w:r>
    </w:p>
    <w:p>
      <w:pPr>
        <w:keepNext w:val="0"/>
        <w:keepLines w:val="0"/>
        <w:pageBreakBefore w:val="0"/>
        <w:widowControl/>
        <w:shd w:val="clear" w:color="auto" w:fill="FFFFFF"/>
        <w:kinsoku/>
        <w:overflowPunct/>
        <w:bidi w:val="0"/>
        <w:spacing w:line="440" w:lineRule="exact"/>
        <w:ind w:firstLine="482"/>
        <w:jc w:val="left"/>
        <w:textAlignment w:val="auto"/>
        <w:rPr>
          <w:rFonts w:hint="default" w:ascii="仿宋" w:hAnsi="仿宋" w:eastAsia="仿宋" w:cs="仿宋_GB2312"/>
          <w:sz w:val="32"/>
          <w:szCs w:val="32"/>
          <w:lang w:val="en-US" w:eastAsia="zh-CN"/>
        </w:rPr>
      </w:pPr>
      <w:r>
        <w:rPr>
          <w:rFonts w:hint="eastAsia" w:ascii="仿宋" w:hAnsi="仿宋" w:eastAsia="仿宋" w:cs="仿宋_GB2312"/>
          <w:sz w:val="32"/>
          <w:szCs w:val="32"/>
        </w:rPr>
        <w:t>5、采购预算：</w:t>
      </w:r>
      <w:r>
        <w:rPr>
          <w:rFonts w:hint="eastAsia" w:ascii="仿宋" w:hAnsi="仿宋" w:eastAsia="仿宋" w:cs="仿宋_GB2312"/>
          <w:sz w:val="32"/>
          <w:szCs w:val="32"/>
          <w:lang w:val="en-US" w:eastAsia="zh-CN"/>
        </w:rPr>
        <w:t>47.747431</w:t>
      </w:r>
      <w:r>
        <w:rPr>
          <w:rFonts w:hint="eastAsia" w:ascii="仿宋" w:hAnsi="仿宋" w:eastAsia="仿宋" w:cs="仿宋_GB2312"/>
          <w:sz w:val="32"/>
          <w:szCs w:val="32"/>
        </w:rPr>
        <w:t>万元</w:t>
      </w:r>
    </w:p>
    <w:p>
      <w:pPr>
        <w:keepNext w:val="0"/>
        <w:keepLines w:val="0"/>
        <w:pageBreakBefore w:val="0"/>
        <w:widowControl/>
        <w:shd w:val="clear" w:color="auto" w:fill="FFFFFF"/>
        <w:kinsoku/>
        <w:overflowPunct/>
        <w:bidi w:val="0"/>
        <w:spacing w:line="440" w:lineRule="exact"/>
        <w:ind w:firstLine="472" w:firstLineChars="147"/>
        <w:jc w:val="left"/>
        <w:textAlignment w:val="auto"/>
        <w:rPr>
          <w:rFonts w:ascii="黑体" w:hAnsi="黑体" w:eastAsia="黑体" w:cs="Arial"/>
          <w:b/>
          <w:color w:val="000000"/>
          <w:kern w:val="0"/>
          <w:sz w:val="32"/>
          <w:szCs w:val="32"/>
        </w:rPr>
      </w:pPr>
      <w:r>
        <w:rPr>
          <w:rFonts w:hint="eastAsia" w:ascii="黑体" w:hAnsi="黑体" w:eastAsia="黑体" w:cs="Arial"/>
          <w:b/>
          <w:color w:val="000000"/>
          <w:kern w:val="0"/>
          <w:sz w:val="32"/>
          <w:szCs w:val="32"/>
        </w:rPr>
        <w:t>二、</w:t>
      </w:r>
      <w:r>
        <w:rPr>
          <w:rFonts w:ascii="黑体" w:hAnsi="黑体" w:eastAsia="黑体" w:cs="Arial"/>
          <w:b/>
          <w:color w:val="000000"/>
          <w:kern w:val="0"/>
          <w:sz w:val="32"/>
          <w:szCs w:val="32"/>
        </w:rPr>
        <w:t>需要落实的政府采购政策</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ascii="仿宋" w:hAnsi="仿宋" w:eastAsia="仿宋" w:cs="Arial"/>
          <w:color w:val="000000"/>
          <w:kern w:val="0"/>
          <w:sz w:val="32"/>
          <w:szCs w:val="32"/>
        </w:rPr>
        <w:t>本项目落实节约能源、保护环境、扶持不发达地区和少数民族地区、促进中小企业、监狱企业发展等政府采购政策。（详见</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文件）</w:t>
      </w:r>
    </w:p>
    <w:p>
      <w:pPr>
        <w:keepNext w:val="0"/>
        <w:keepLines w:val="0"/>
        <w:pageBreakBefore w:val="0"/>
        <w:widowControl/>
        <w:numPr>
          <w:ilvl w:val="0"/>
          <w:numId w:val="5"/>
        </w:numPr>
        <w:shd w:val="clear" w:color="auto" w:fill="FFFFFF"/>
        <w:kinsoku/>
        <w:overflowPunct/>
        <w:bidi w:val="0"/>
        <w:spacing w:line="440" w:lineRule="exact"/>
        <w:ind w:left="0" w:leftChars="0" w:firstLine="482" w:firstLineChars="0"/>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供应商资格要求</w:t>
      </w:r>
    </w:p>
    <w:p>
      <w:pPr>
        <w:keepNext w:val="0"/>
        <w:keepLines w:val="0"/>
        <w:pageBreakBefore w:val="0"/>
        <w:widowControl/>
        <w:numPr>
          <w:ilvl w:val="0"/>
          <w:numId w:val="6"/>
        </w:numPr>
        <w:shd w:val="clear" w:color="auto" w:fill="FFFFFF"/>
        <w:kinsoku/>
        <w:overflowPunct/>
        <w:bidi w:val="0"/>
        <w:spacing w:line="440" w:lineRule="exact"/>
        <w:ind w:firstLine="640" w:firstLineChars="200"/>
        <w:jc w:val="left"/>
        <w:textAlignment w:val="auto"/>
        <w:rPr>
          <w:rFonts w:hint="eastAsia" w:ascii="仿宋" w:hAnsi="仿宋" w:eastAsia="仿宋" w:cs="仿宋_GB2312"/>
          <w:sz w:val="32"/>
          <w:szCs w:val="32"/>
          <w:lang w:eastAsia="zh-CN"/>
        </w:rPr>
      </w:pPr>
      <w:r>
        <w:rPr>
          <w:rFonts w:ascii="仿宋" w:hAnsi="仿宋" w:eastAsia="仿宋" w:cs="仿宋_GB2312"/>
          <w:sz w:val="32"/>
          <w:szCs w:val="32"/>
        </w:rPr>
        <w:t>符合《政府采购法》第二十二条之规定</w:t>
      </w:r>
      <w:r>
        <w:rPr>
          <w:rFonts w:hint="eastAsia" w:ascii="仿宋" w:hAnsi="仿宋" w:eastAsia="仿宋" w:cs="仿宋_GB2312"/>
          <w:sz w:val="32"/>
          <w:szCs w:val="32"/>
          <w:lang w:eastAsia="zh-CN"/>
        </w:rPr>
        <w:t>，供应商须具有独立法人资格及相应的经营范围；</w:t>
      </w:r>
    </w:p>
    <w:p>
      <w:pPr>
        <w:keepNext w:val="0"/>
        <w:keepLines w:val="0"/>
        <w:pageBreakBefore w:val="0"/>
        <w:widowControl/>
        <w:numPr>
          <w:ilvl w:val="0"/>
          <w:numId w:val="6"/>
        </w:numPr>
        <w:shd w:val="clear" w:color="auto" w:fill="FFFFFF"/>
        <w:kinsoku/>
        <w:overflowPunct/>
        <w:bidi w:val="0"/>
        <w:spacing w:line="440" w:lineRule="exact"/>
        <w:ind w:firstLine="640" w:firstLineChars="200"/>
        <w:jc w:val="left"/>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供应商须具有市政公用工程施工总承包三级及以上资质，拟派项目负责人须具有相关专业二级及以上注册建造师资格，并具有有效的安全生产考核合格证（</w:t>
      </w:r>
      <w:r>
        <w:rPr>
          <w:rFonts w:hint="eastAsia" w:ascii="仿宋" w:hAnsi="仿宋" w:eastAsia="仿宋" w:cs="仿宋_GB2312"/>
          <w:sz w:val="32"/>
          <w:szCs w:val="32"/>
          <w:lang w:val="en-US" w:eastAsia="zh-CN"/>
        </w:rPr>
        <w:t>B类证</w:t>
      </w:r>
      <w:r>
        <w:rPr>
          <w:rFonts w:hint="eastAsia" w:ascii="仿宋" w:hAnsi="仿宋" w:eastAsia="仿宋" w:cs="仿宋_GB2312"/>
          <w:sz w:val="32"/>
          <w:szCs w:val="32"/>
          <w:lang w:eastAsia="zh-CN"/>
        </w:rPr>
        <w:t>），未担任其他在建项目的项目经理；</w:t>
      </w:r>
    </w:p>
    <w:p>
      <w:pPr>
        <w:keepNext w:val="0"/>
        <w:keepLines w:val="0"/>
        <w:pageBreakBefore w:val="0"/>
        <w:kinsoku/>
        <w:overflowPunct/>
        <w:bidi w:val="0"/>
        <w:spacing w:line="440" w:lineRule="exact"/>
        <w:ind w:firstLine="640" w:firstLineChars="200"/>
        <w:textAlignment w:val="auto"/>
        <w:rPr>
          <w:rFonts w:ascii="仿宋" w:hAnsi="仿宋" w:eastAsia="仿宋" w:cs="仿宋_GB2312"/>
          <w:sz w:val="32"/>
          <w:szCs w:val="32"/>
        </w:rPr>
      </w:pPr>
      <w:r>
        <w:rPr>
          <w:rFonts w:hint="eastAsia" w:ascii="仿宋" w:hAnsi="仿宋" w:eastAsia="仿宋" w:cs="仿宋_GB2312"/>
          <w:sz w:val="32"/>
          <w:szCs w:val="32"/>
          <w:lang w:val="en-US" w:eastAsia="zh-CN"/>
        </w:rPr>
        <w:t>3</w:t>
      </w:r>
      <w:r>
        <w:rPr>
          <w:rFonts w:hint="eastAsia" w:ascii="仿宋" w:hAnsi="仿宋" w:eastAsia="仿宋" w:cs="仿宋_GB2312"/>
          <w:sz w:val="32"/>
          <w:szCs w:val="32"/>
        </w:rPr>
        <w:t>、被委托人须是本单位职工，须提供公司为本人缴纳社会保险证明；</w:t>
      </w:r>
    </w:p>
    <w:p>
      <w:pPr>
        <w:keepNext w:val="0"/>
        <w:keepLines w:val="0"/>
        <w:pageBreakBefore w:val="0"/>
        <w:kinsoku/>
        <w:overflowPunct/>
        <w:bidi w:val="0"/>
        <w:spacing w:line="440" w:lineRule="exact"/>
        <w:ind w:firstLine="640" w:firstLineChars="200"/>
        <w:textAlignment w:val="auto"/>
        <w:rPr>
          <w:rFonts w:ascii="黑体" w:hAnsi="黑体" w:eastAsia="黑体" w:cs="Arial"/>
          <w:b/>
          <w:color w:val="000000"/>
          <w:kern w:val="0"/>
          <w:sz w:val="32"/>
          <w:szCs w:val="32"/>
        </w:rPr>
      </w:pP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、本项目不接受联合体投标。</w:t>
      </w:r>
    </w:p>
    <w:p>
      <w:pPr>
        <w:keepNext w:val="0"/>
        <w:keepLines w:val="0"/>
        <w:pageBreakBefore w:val="0"/>
        <w:widowControl/>
        <w:shd w:val="clear" w:color="auto" w:fill="FFFFFF"/>
        <w:kinsoku/>
        <w:overflowPunct/>
        <w:bidi w:val="0"/>
        <w:spacing w:line="440" w:lineRule="exact"/>
        <w:ind w:firstLine="482"/>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四、获取</w:t>
      </w:r>
      <w:r>
        <w:rPr>
          <w:rFonts w:hint="eastAsia" w:ascii="黑体" w:hAnsi="黑体" w:eastAsia="黑体" w:cs="Arial"/>
          <w:b/>
          <w:color w:val="000000"/>
          <w:kern w:val="0"/>
          <w:sz w:val="32"/>
          <w:szCs w:val="32"/>
        </w:rPr>
        <w:t>谈判</w:t>
      </w:r>
      <w:r>
        <w:rPr>
          <w:rFonts w:ascii="黑体" w:hAnsi="黑体" w:eastAsia="黑体" w:cs="Arial"/>
          <w:b/>
          <w:color w:val="000000"/>
          <w:kern w:val="0"/>
          <w:sz w:val="32"/>
          <w:szCs w:val="32"/>
        </w:rPr>
        <w:t>文件的</w:t>
      </w:r>
      <w:r>
        <w:rPr>
          <w:rFonts w:hint="eastAsia" w:ascii="黑体" w:hAnsi="黑体" w:eastAsia="黑体" w:cs="Arial"/>
          <w:b/>
          <w:color w:val="000000"/>
          <w:kern w:val="0"/>
          <w:sz w:val="32"/>
          <w:szCs w:val="32"/>
        </w:rPr>
        <w:t>方式、时间、</w:t>
      </w:r>
      <w:r>
        <w:rPr>
          <w:rFonts w:ascii="黑体" w:hAnsi="黑体" w:eastAsia="黑体" w:cs="Arial"/>
          <w:b/>
          <w:color w:val="000000"/>
          <w:kern w:val="0"/>
          <w:sz w:val="32"/>
          <w:szCs w:val="32"/>
        </w:rPr>
        <w:t>地点</w:t>
      </w:r>
    </w:p>
    <w:p>
      <w:pPr>
        <w:keepNext w:val="0"/>
        <w:keepLines w:val="0"/>
        <w:pageBreakBefore w:val="0"/>
        <w:kinsoku/>
        <w:wordWrap w:val="0"/>
        <w:overflowPunct/>
        <w:topLinePunct/>
        <w:bidi w:val="0"/>
        <w:snapToGrid w:val="0"/>
        <w:spacing w:line="440" w:lineRule="exact"/>
        <w:ind w:firstLine="640" w:firstLineChars="200"/>
        <w:textAlignment w:val="auto"/>
        <w:rPr>
          <w:rFonts w:ascii="仿宋" w:hAnsi="仿宋" w:eastAsia="仿宋" w:cs="宋体"/>
          <w:sz w:val="32"/>
          <w:szCs w:val="32"/>
          <w:lang w:val="zh-CN"/>
        </w:rPr>
      </w:pPr>
      <w:r>
        <w:rPr>
          <w:rFonts w:hint="eastAsia" w:ascii="仿宋" w:hAnsi="仿宋" w:eastAsia="仿宋" w:cs="宋体"/>
          <w:sz w:val="32"/>
          <w:szCs w:val="32"/>
          <w:lang w:val="zh-CN"/>
        </w:rPr>
        <w:t>1、持CA数字认证证书，登录</w:t>
      </w:r>
      <w:r>
        <w:fldChar w:fldCharType="begin"/>
      </w:r>
      <w:r>
        <w:instrText xml:space="preserve"> HYPERLINK "http://221.14.6.70:8088/ggzy/eps/public/RegistAllJcxx.html" </w:instrText>
      </w:r>
      <w:r>
        <w:fldChar w:fldCharType="separate"/>
      </w:r>
      <w:r>
        <w:rPr>
          <w:rFonts w:hint="eastAsia" w:ascii="仿宋" w:hAnsi="仿宋" w:eastAsia="仿宋" w:cs="宋体"/>
          <w:sz w:val="32"/>
          <w:szCs w:val="32"/>
          <w:lang w:val="zh-CN"/>
        </w:rPr>
        <w:t>http://221.14.6.70:8088/ggzy/eps/public/RegistAllJcxx.html</w:t>
      </w:r>
      <w:r>
        <w:rPr>
          <w:rFonts w:hint="eastAsia" w:ascii="仿宋" w:hAnsi="仿宋" w:eastAsia="仿宋" w:cs="宋体"/>
          <w:sz w:val="32"/>
          <w:szCs w:val="32"/>
          <w:lang w:val="zh-CN"/>
        </w:rPr>
        <w:fldChar w:fldCharType="end"/>
      </w:r>
      <w:r>
        <w:rPr>
          <w:rFonts w:hint="eastAsia" w:ascii="仿宋" w:hAnsi="仿宋" w:eastAsia="仿宋" w:cs="宋体"/>
          <w:sz w:val="32"/>
          <w:szCs w:val="32"/>
          <w:lang w:val="zh-CN"/>
        </w:rPr>
        <w:t>进行免费注册登记（详见全国公共资源交易平台（河南省·许昌市）“常见问题解答-诚信库网上注册相关资料下载”）；</w:t>
      </w:r>
    </w:p>
    <w:p>
      <w:pPr>
        <w:keepNext w:val="0"/>
        <w:keepLines w:val="0"/>
        <w:pageBreakBefore w:val="0"/>
        <w:kinsoku/>
        <w:wordWrap w:val="0"/>
        <w:overflowPunct/>
        <w:topLinePunct/>
        <w:autoSpaceDE w:val="0"/>
        <w:autoSpaceDN w:val="0"/>
        <w:bidi w:val="0"/>
        <w:adjustRightInd w:val="0"/>
        <w:snapToGrid w:val="0"/>
        <w:spacing w:line="440" w:lineRule="exact"/>
        <w:ind w:firstLine="482"/>
        <w:textAlignment w:val="auto"/>
        <w:rPr>
          <w:rFonts w:ascii="楷体" w:hAnsi="楷体" w:eastAsia="楷体" w:cs="宋体"/>
          <w:sz w:val="32"/>
          <w:szCs w:val="32"/>
          <w:lang w:val="zh-CN"/>
        </w:rPr>
      </w:pPr>
      <w:r>
        <w:rPr>
          <w:rFonts w:hint="eastAsia" w:ascii="仿宋" w:hAnsi="仿宋" w:eastAsia="仿宋" w:cs="宋体"/>
          <w:sz w:val="32"/>
          <w:szCs w:val="32"/>
          <w:lang w:val="zh-CN"/>
        </w:rPr>
        <w:t>　2、在投标截止时间前登录</w:t>
      </w:r>
      <w:r>
        <w:fldChar w:fldCharType="begin"/>
      </w:r>
      <w:r>
        <w:instrText xml:space="preserve"> HYPERLINK "http://221.14.6.70:8088/ggzy/" </w:instrText>
      </w:r>
      <w:r>
        <w:fldChar w:fldCharType="separate"/>
      </w:r>
      <w:r>
        <w:rPr>
          <w:rFonts w:hint="eastAsia" w:ascii="仿宋" w:hAnsi="仿宋" w:eastAsia="仿宋" w:cs="宋体"/>
          <w:sz w:val="32"/>
          <w:szCs w:val="32"/>
          <w:lang w:val="zh-CN"/>
        </w:rPr>
        <w:t>http://</w:t>
      </w:r>
      <w:r>
        <w:rPr>
          <w:rFonts w:hint="eastAsia" w:ascii="仿宋" w:hAnsi="仿宋" w:eastAsia="仿宋" w:cs="宋体"/>
          <w:sz w:val="32"/>
          <w:szCs w:val="32"/>
          <w:lang w:val="en-US" w:eastAsia="zh-CN"/>
        </w:rPr>
        <w:t>g</w:t>
      </w:r>
      <w:r>
        <w:rPr>
          <w:rFonts w:hint="eastAsia" w:ascii="仿宋" w:hAnsi="仿宋" w:eastAsia="仿宋" w:cs="宋体"/>
          <w:sz w:val="32"/>
          <w:szCs w:val="32"/>
          <w:lang w:val="zh-CN"/>
        </w:rPr>
        <w:fldChar w:fldCharType="end"/>
      </w:r>
      <w:r>
        <w:rPr>
          <w:rFonts w:hint="eastAsia" w:ascii="仿宋" w:hAnsi="仿宋" w:eastAsia="仿宋" w:cs="宋体"/>
          <w:sz w:val="32"/>
          <w:szCs w:val="32"/>
          <w:lang w:val="en-US" w:eastAsia="zh-CN"/>
        </w:rPr>
        <w:t>gzy.xuchang.gov.cn</w:t>
      </w:r>
      <w:r>
        <w:rPr>
          <w:rFonts w:hint="eastAsia" w:ascii="仿宋" w:hAnsi="仿宋" w:eastAsia="仿宋" w:cs="宋体"/>
          <w:sz w:val="32"/>
          <w:szCs w:val="32"/>
          <w:lang w:val="zh-CN"/>
        </w:rPr>
        <w:t>，自行下载招标文件（详见全国公共资源交易平台（河南省·许昌市）“常见问题解答-交易系统操作手册”）。</w:t>
      </w:r>
    </w:p>
    <w:p>
      <w:pPr>
        <w:keepNext w:val="0"/>
        <w:keepLines w:val="0"/>
        <w:pageBreakBefore w:val="0"/>
        <w:kinsoku/>
        <w:overflowPunct/>
        <w:bidi w:val="0"/>
        <w:spacing w:line="440" w:lineRule="exact"/>
        <w:textAlignment w:val="auto"/>
        <w:rPr>
          <w:rFonts w:ascii="仿宋" w:hAnsi="仿宋" w:eastAsia="仿宋" w:cs="仿宋"/>
          <w:sz w:val="32"/>
          <w:szCs w:val="32"/>
        </w:rPr>
      </w:pPr>
      <w:r>
        <w:rPr>
          <w:rFonts w:hint="eastAsia" w:ascii="仿宋" w:hAnsi="仿宋" w:eastAsia="仿宋" w:cs="仿宋"/>
          <w:sz w:val="32"/>
          <w:szCs w:val="32"/>
        </w:rPr>
        <w:t>　　3、未通过全国公共资源交易平台（河南省·许昌市）下载招标文件的投标企业，拒收其递交的投标文件。</w:t>
      </w:r>
    </w:p>
    <w:p>
      <w:pPr>
        <w:keepNext w:val="0"/>
        <w:keepLines w:val="0"/>
        <w:pageBreakBefore w:val="0"/>
        <w:kinsoku/>
        <w:overflowPunct/>
        <w:bidi w:val="0"/>
        <w:spacing w:line="440" w:lineRule="exact"/>
        <w:ind w:firstLine="640"/>
        <w:textAlignment w:val="auto"/>
        <w:rPr>
          <w:rFonts w:ascii="仿宋" w:hAnsi="仿宋" w:eastAsia="仿宋" w:cs="仿宋_GB2312"/>
          <w:sz w:val="32"/>
          <w:szCs w:val="32"/>
        </w:rPr>
      </w:pPr>
      <w:r>
        <w:rPr>
          <w:rFonts w:hint="eastAsia" w:ascii="仿宋" w:hAnsi="仿宋" w:eastAsia="仿宋" w:cs="仿宋_GB2312"/>
          <w:sz w:val="32"/>
          <w:szCs w:val="32"/>
        </w:rPr>
        <w:t>4、谈判文件每份售价人民币300元</w:t>
      </w:r>
      <w:r>
        <w:rPr>
          <w:rFonts w:hint="eastAsia" w:ascii="仿宋" w:hAnsi="仿宋" w:eastAsia="仿宋" w:cs="仿宋_GB2312"/>
          <w:sz w:val="32"/>
          <w:szCs w:val="32"/>
          <w:lang w:eastAsia="zh-CN"/>
        </w:rPr>
        <w:t>（谈判现场现金收取）</w:t>
      </w:r>
      <w:r>
        <w:rPr>
          <w:rFonts w:hint="eastAsia" w:ascii="仿宋" w:hAnsi="仿宋" w:eastAsia="仿宋" w:cs="仿宋_GB2312"/>
          <w:sz w:val="32"/>
          <w:szCs w:val="32"/>
        </w:rPr>
        <w:t>，于递交投标文件时缴纳给采购代理机构，售后不退。</w:t>
      </w:r>
    </w:p>
    <w:p>
      <w:pPr>
        <w:keepNext w:val="0"/>
        <w:keepLines w:val="0"/>
        <w:pageBreakBefore w:val="0"/>
        <w:widowControl/>
        <w:shd w:val="clear" w:color="auto" w:fill="FFFFFF"/>
        <w:kinsoku/>
        <w:overflowPunct/>
        <w:bidi w:val="0"/>
        <w:spacing w:line="440" w:lineRule="exact"/>
        <w:ind w:firstLine="482"/>
        <w:jc w:val="left"/>
        <w:textAlignment w:val="auto"/>
        <w:rPr>
          <w:rFonts w:ascii="黑体" w:hAnsi="黑体" w:eastAsia="黑体" w:cs="Arial"/>
          <w:color w:val="000000"/>
          <w:kern w:val="0"/>
          <w:sz w:val="32"/>
          <w:szCs w:val="32"/>
        </w:rPr>
      </w:pPr>
      <w:r>
        <w:rPr>
          <w:rFonts w:ascii="黑体" w:hAnsi="黑体" w:eastAsia="黑体" w:cs="Arial"/>
          <w:color w:val="000000"/>
          <w:kern w:val="0"/>
          <w:sz w:val="32"/>
          <w:szCs w:val="32"/>
        </w:rPr>
        <w:t>五、</w:t>
      </w:r>
      <w:r>
        <w:rPr>
          <w:rFonts w:hint="eastAsia" w:ascii="黑体" w:hAnsi="黑体" w:eastAsia="黑体" w:cs="Arial"/>
          <w:color w:val="000000"/>
          <w:kern w:val="0"/>
          <w:sz w:val="32"/>
          <w:szCs w:val="32"/>
        </w:rPr>
        <w:t>谈判</w:t>
      </w:r>
      <w:r>
        <w:rPr>
          <w:rFonts w:ascii="黑体" w:hAnsi="黑体" w:eastAsia="黑体" w:cs="Arial"/>
          <w:color w:val="000000"/>
          <w:kern w:val="0"/>
          <w:sz w:val="32"/>
          <w:szCs w:val="32"/>
        </w:rPr>
        <w:t>截止时间、</w:t>
      </w:r>
      <w:r>
        <w:rPr>
          <w:rFonts w:hint="eastAsia" w:ascii="黑体" w:hAnsi="黑体" w:eastAsia="黑体" w:cs="Arial"/>
          <w:color w:val="000000"/>
          <w:kern w:val="0"/>
          <w:sz w:val="32"/>
          <w:szCs w:val="32"/>
        </w:rPr>
        <w:t>谈判</w:t>
      </w:r>
      <w:r>
        <w:rPr>
          <w:rFonts w:ascii="黑体" w:hAnsi="黑体" w:eastAsia="黑体" w:cs="Arial"/>
          <w:color w:val="000000"/>
          <w:kern w:val="0"/>
          <w:sz w:val="32"/>
          <w:szCs w:val="32"/>
        </w:rPr>
        <w:t>时间及地点：</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hint="eastAsia" w:ascii="仿宋" w:hAnsi="仿宋" w:eastAsia="仿宋" w:cs="Arial"/>
          <w:color w:val="000000"/>
          <w:kern w:val="0"/>
          <w:sz w:val="32"/>
          <w:szCs w:val="32"/>
        </w:rPr>
        <w:t>1、谈判</w:t>
      </w:r>
      <w:r>
        <w:rPr>
          <w:rFonts w:ascii="仿宋" w:hAnsi="仿宋" w:eastAsia="仿宋" w:cs="Arial"/>
          <w:color w:val="000000"/>
          <w:kern w:val="0"/>
          <w:sz w:val="32"/>
          <w:szCs w:val="32"/>
        </w:rPr>
        <w:t>截止及</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时间：</w:t>
      </w:r>
      <w:r>
        <w:rPr>
          <w:rFonts w:hint="eastAsia" w:ascii="仿宋" w:hAnsi="仿宋" w:eastAsia="仿宋" w:cs="Times New Roman"/>
          <w:color w:val="000000"/>
          <w:kern w:val="0"/>
          <w:sz w:val="32"/>
          <w:szCs w:val="32"/>
        </w:rPr>
        <w:t>2019</w:t>
      </w:r>
      <w:r>
        <w:rPr>
          <w:rFonts w:ascii="仿宋" w:hAnsi="仿宋" w:eastAsia="仿宋" w:cs="Arial"/>
          <w:color w:val="000000"/>
          <w:kern w:val="0"/>
          <w:sz w:val="32"/>
          <w:szCs w:val="32"/>
        </w:rPr>
        <w:t>年</w:t>
      </w:r>
      <w:r>
        <w:rPr>
          <w:rFonts w:hint="eastAsia" w:ascii="仿宋" w:hAnsi="仿宋" w:eastAsia="仿宋" w:cs="Arial"/>
          <w:color w:val="000000"/>
          <w:kern w:val="0"/>
          <w:sz w:val="32"/>
          <w:szCs w:val="32"/>
          <w:lang w:val="en-US" w:eastAsia="zh-CN"/>
        </w:rPr>
        <w:t>9</w:t>
      </w:r>
      <w:r>
        <w:rPr>
          <w:rFonts w:ascii="仿宋" w:hAnsi="仿宋" w:eastAsia="仿宋" w:cs="Arial"/>
          <w:color w:val="000000"/>
          <w:kern w:val="0"/>
          <w:sz w:val="32"/>
          <w:szCs w:val="32"/>
        </w:rPr>
        <w:t>月</w:t>
      </w:r>
      <w:r>
        <w:rPr>
          <w:rFonts w:hint="eastAsia" w:ascii="仿宋" w:hAnsi="仿宋" w:eastAsia="仿宋" w:cs="Arial"/>
          <w:color w:val="000000"/>
          <w:kern w:val="0"/>
          <w:sz w:val="32"/>
          <w:szCs w:val="32"/>
          <w:lang w:val="en-US" w:eastAsia="zh-CN"/>
        </w:rPr>
        <w:t>29</w:t>
      </w:r>
      <w:r>
        <w:rPr>
          <w:rFonts w:ascii="仿宋" w:hAnsi="仿宋" w:eastAsia="仿宋" w:cs="Arial"/>
          <w:color w:val="000000"/>
          <w:kern w:val="0"/>
          <w:sz w:val="32"/>
          <w:szCs w:val="32"/>
        </w:rPr>
        <w:t>日</w:t>
      </w:r>
      <w:r>
        <w:rPr>
          <w:rFonts w:hint="eastAsia" w:ascii="仿宋" w:hAnsi="仿宋" w:eastAsia="仿宋" w:cs="Arial"/>
          <w:color w:val="000000"/>
          <w:kern w:val="0"/>
          <w:sz w:val="32"/>
          <w:szCs w:val="32"/>
          <w:lang w:val="en-US" w:eastAsia="zh-CN"/>
        </w:rPr>
        <w:t>8：30</w:t>
      </w:r>
      <w:bookmarkStart w:id="81" w:name="_GoBack"/>
      <w:bookmarkEnd w:id="81"/>
      <w:r>
        <w:rPr>
          <w:rFonts w:ascii="仿宋" w:hAnsi="仿宋" w:eastAsia="仿宋" w:cs="Arial"/>
          <w:color w:val="000000"/>
          <w:kern w:val="0"/>
          <w:sz w:val="32"/>
          <w:szCs w:val="32"/>
        </w:rPr>
        <w:t>（北京时间），逾期送达或不符合规定的投标文件不予接受。</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hint="eastAsia" w:ascii="仿宋" w:hAnsi="仿宋" w:eastAsia="仿宋" w:cs="Arial"/>
          <w:color w:val="000000"/>
          <w:kern w:val="0"/>
          <w:sz w:val="32"/>
          <w:szCs w:val="32"/>
        </w:rPr>
        <w:t>2、谈判</w:t>
      </w:r>
      <w:r>
        <w:rPr>
          <w:rFonts w:ascii="仿宋" w:hAnsi="仿宋" w:eastAsia="仿宋" w:cs="Arial"/>
          <w:color w:val="000000"/>
          <w:kern w:val="0"/>
          <w:sz w:val="32"/>
          <w:szCs w:val="32"/>
        </w:rPr>
        <w:t>地点：</w:t>
      </w:r>
      <w:r>
        <w:rPr>
          <w:rFonts w:hint="eastAsia" w:ascii="仿宋" w:hAnsi="仿宋" w:eastAsia="仿宋" w:cs="仿宋_GB2312"/>
          <w:sz w:val="32"/>
          <w:szCs w:val="32"/>
        </w:rPr>
        <w:t>禹州市公共资源交易中心第</w:t>
      </w:r>
      <w:r>
        <w:rPr>
          <w:rFonts w:hint="eastAsia" w:ascii="仿宋" w:hAnsi="仿宋" w:eastAsia="仿宋" w:cs="仿宋_GB2312"/>
          <w:sz w:val="32"/>
          <w:szCs w:val="32"/>
          <w:lang w:eastAsia="zh-CN"/>
        </w:rPr>
        <w:t>一</w:t>
      </w:r>
      <w:r>
        <w:rPr>
          <w:rFonts w:hint="eastAsia" w:ascii="仿宋" w:hAnsi="仿宋" w:eastAsia="仿宋" w:cs="仿宋_GB2312"/>
          <w:sz w:val="32"/>
          <w:szCs w:val="32"/>
        </w:rPr>
        <w:t>开标室（禹州市</w:t>
      </w:r>
      <w:r>
        <w:rPr>
          <w:rFonts w:hint="eastAsia" w:ascii="仿宋" w:hAnsi="仿宋" w:eastAsia="仿宋" w:cs="Arial"/>
          <w:color w:val="000000"/>
          <w:kern w:val="0"/>
          <w:sz w:val="32"/>
          <w:szCs w:val="32"/>
        </w:rPr>
        <w:t>行政服务中心楼9楼）</w:t>
      </w:r>
      <w:r>
        <w:rPr>
          <w:rFonts w:ascii="仿宋" w:hAnsi="仿宋" w:eastAsia="仿宋" w:cs="Arial"/>
          <w:color w:val="000000"/>
          <w:kern w:val="0"/>
          <w:sz w:val="32"/>
          <w:szCs w:val="32"/>
        </w:rPr>
        <w:t xml:space="preserve"> </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3、本项目为全流程电子化交易项目，投标人须提交电子投标文件和纸质投标文件。</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40" w:lineRule="exact"/>
        <w:ind w:firstLine="643" w:firstLineChars="200"/>
        <w:jc w:val="left"/>
        <w:textAlignment w:val="auto"/>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40" w:lineRule="exact"/>
        <w:ind w:firstLine="643" w:firstLineChars="200"/>
        <w:jc w:val="left"/>
        <w:textAlignment w:val="auto"/>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七、代理机构及采购单位地址、联系人、联系电话</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（一）代理机构：禹州市政府采购中心</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地址：</w:t>
      </w:r>
      <w:r>
        <w:rPr>
          <w:rFonts w:hint="eastAsia" w:ascii="仿宋" w:hAnsi="仿宋" w:eastAsia="仿宋" w:cs="仿宋"/>
          <w:sz w:val="32"/>
          <w:szCs w:val="32"/>
        </w:rPr>
        <w:t>禹州市行政服务中心楼917房间</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联系人：艾先生    联系电话：0374-2077111</w:t>
      </w:r>
    </w:p>
    <w:p>
      <w:pPr>
        <w:keepNext w:val="0"/>
        <w:keepLines w:val="0"/>
        <w:pageBreakBefore w:val="0"/>
        <w:widowControl/>
        <w:shd w:val="clear" w:color="auto" w:fill="FFFFFF"/>
        <w:kinsoku/>
        <w:overflowPunct/>
        <w:bidi w:val="0"/>
        <w:spacing w:line="440" w:lineRule="exact"/>
        <w:ind w:left="481"/>
        <w:jc w:val="left"/>
        <w:textAlignment w:val="auto"/>
        <w:rPr>
          <w:rFonts w:hint="eastAsia" w:ascii="仿宋" w:hAnsi="仿宋" w:eastAsia="仿宋" w:cs="仿宋"/>
          <w:sz w:val="32"/>
          <w:szCs w:val="32"/>
          <w:lang w:val="en-US" w:eastAsia="zh-CN"/>
        </w:rPr>
      </w:pPr>
      <w:r>
        <w:rPr>
          <w:rFonts w:hint="eastAsia" w:ascii="仿宋" w:hAnsi="仿宋" w:eastAsia="仿宋" w:cs="仿宋"/>
          <w:color w:val="000000"/>
          <w:kern w:val="0"/>
          <w:sz w:val="32"/>
          <w:szCs w:val="32"/>
        </w:rPr>
        <w:t>（二）采购单位：</w:t>
      </w:r>
      <w:r>
        <w:rPr>
          <w:rFonts w:hint="eastAsia" w:ascii="仿宋" w:hAnsi="仿宋" w:eastAsia="仿宋" w:cs="仿宋"/>
          <w:sz w:val="32"/>
          <w:szCs w:val="32"/>
        </w:rPr>
        <w:t>禹州市</w:t>
      </w:r>
      <w:r>
        <w:rPr>
          <w:rFonts w:hint="eastAsia" w:ascii="仿宋" w:hAnsi="仿宋" w:eastAsia="仿宋" w:cs="仿宋"/>
          <w:sz w:val="32"/>
          <w:szCs w:val="32"/>
          <w:lang w:eastAsia="zh-CN"/>
        </w:rPr>
        <w:t>顺店镇人民政府</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地址：禹州市</w:t>
      </w:r>
      <w:r>
        <w:rPr>
          <w:rFonts w:hint="eastAsia" w:ascii="仿宋" w:hAnsi="仿宋" w:eastAsia="仿宋" w:cs="仿宋"/>
          <w:color w:val="000000"/>
          <w:kern w:val="0"/>
          <w:sz w:val="32"/>
          <w:szCs w:val="32"/>
          <w:lang w:eastAsia="zh-CN"/>
        </w:rPr>
        <w:t>顺店镇</w:t>
      </w:r>
    </w:p>
    <w:p>
      <w:pPr>
        <w:keepNext w:val="0"/>
        <w:keepLines w:val="0"/>
        <w:pageBreakBefore w:val="0"/>
        <w:widowControl/>
        <w:shd w:val="clear" w:color="auto" w:fill="FFFFFF"/>
        <w:kinsoku/>
        <w:overflowPunct/>
        <w:bidi w:val="0"/>
        <w:spacing w:line="440" w:lineRule="exact"/>
        <w:ind w:firstLine="641"/>
        <w:jc w:val="left"/>
        <w:textAlignment w:val="auto"/>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联系人：</w:t>
      </w:r>
      <w:r>
        <w:rPr>
          <w:rFonts w:hint="eastAsia" w:ascii="仿宋" w:hAnsi="仿宋" w:eastAsia="仿宋" w:cs="仿宋"/>
          <w:color w:val="000000"/>
          <w:kern w:val="0"/>
          <w:sz w:val="32"/>
          <w:szCs w:val="32"/>
          <w:lang w:eastAsia="zh-CN"/>
        </w:rPr>
        <w:t>柴</w:t>
      </w:r>
      <w:r>
        <w:rPr>
          <w:rFonts w:hint="eastAsia" w:ascii="仿宋" w:hAnsi="仿宋" w:eastAsia="仿宋" w:cs="仿宋"/>
          <w:color w:val="000000"/>
          <w:kern w:val="0"/>
          <w:sz w:val="32"/>
          <w:szCs w:val="32"/>
        </w:rPr>
        <w:t xml:space="preserve">先生   </w:t>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联系电话：</w:t>
      </w:r>
      <w:r>
        <w:rPr>
          <w:rFonts w:hint="eastAsia" w:ascii="仿宋" w:hAnsi="仿宋" w:eastAsia="仿宋" w:cs="仿宋"/>
          <w:color w:val="000000"/>
          <w:kern w:val="0"/>
          <w:sz w:val="32"/>
          <w:szCs w:val="32"/>
          <w:lang w:val="en-US" w:eastAsia="zh-CN"/>
        </w:rPr>
        <w:t>13803747936</w:t>
      </w:r>
    </w:p>
    <w:p>
      <w:pPr>
        <w:keepNext w:val="0"/>
        <w:keepLines w:val="0"/>
        <w:pageBreakBefore w:val="0"/>
        <w:kinsoku/>
        <w:overflowPunct/>
        <w:bidi w:val="0"/>
        <w:spacing w:line="440" w:lineRule="exact"/>
        <w:ind w:firstLine="6080" w:firstLineChars="1900"/>
        <w:textAlignment w:val="auto"/>
        <w:rPr>
          <w:rFonts w:ascii="仿宋" w:hAnsi="仿宋" w:eastAsia="仿宋" w:cs="Arial"/>
          <w:color w:val="000000"/>
          <w:kern w:val="0"/>
          <w:sz w:val="32"/>
          <w:szCs w:val="32"/>
        </w:rPr>
      </w:pPr>
      <w:r>
        <w:rPr>
          <w:rFonts w:hint="eastAsia" w:ascii="仿宋" w:hAnsi="仿宋" w:eastAsia="仿宋" w:cs="仿宋"/>
          <w:sz w:val="32"/>
          <w:szCs w:val="32"/>
        </w:rPr>
        <w:t xml:space="preserve"> 2019年</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18</w:t>
      </w:r>
      <w:r>
        <w:rPr>
          <w:rFonts w:hint="eastAsia" w:ascii="仿宋" w:hAnsi="仿宋" w:eastAsia="仿宋" w:cs="仿宋"/>
          <w:sz w:val="32"/>
          <w:szCs w:val="32"/>
        </w:rPr>
        <w:t>日</w:t>
      </w:r>
    </w:p>
    <w:p>
      <w:pPr>
        <w:keepNext w:val="0"/>
        <w:keepLines w:val="0"/>
        <w:pageBreakBefore w:val="0"/>
        <w:widowControl/>
        <w:shd w:val="clear" w:color="auto" w:fill="FFFFFF"/>
        <w:kinsoku/>
        <w:overflowPunct/>
        <w:bidi w:val="0"/>
        <w:spacing w:line="440" w:lineRule="exact"/>
        <w:jc w:val="left"/>
        <w:textAlignment w:val="auto"/>
        <w:rPr>
          <w:rFonts w:ascii="仿宋" w:hAnsi="仿宋" w:eastAsia="仿宋" w:cs="Arial"/>
          <w:color w:val="000000"/>
          <w:kern w:val="0"/>
          <w:sz w:val="32"/>
          <w:szCs w:val="32"/>
        </w:rPr>
      </w:pPr>
    </w:p>
    <w:p>
      <w:pPr>
        <w:keepNext w:val="0"/>
        <w:keepLines w:val="0"/>
        <w:pageBreakBefore w:val="0"/>
        <w:kinsoku/>
        <w:overflowPunct/>
        <w:bidi w:val="0"/>
        <w:spacing w:line="440" w:lineRule="exact"/>
        <w:ind w:firstLine="2640" w:firstLineChars="1100"/>
        <w:textAlignment w:val="auto"/>
        <w:rPr>
          <w:rFonts w:hint="eastAsia" w:ascii="新宋体" w:hAnsi="新宋体" w:eastAsia="新宋体" w:cs="新宋体"/>
          <w:sz w:val="24"/>
          <w:szCs w:val="24"/>
          <w:lang w:eastAsia="zh-CN"/>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both"/>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numPr>
          <w:ilvl w:val="0"/>
          <w:numId w:val="7"/>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lang w:eastAsia="zh-CN"/>
        </w:rPr>
      </w:pPr>
      <w:r>
        <w:rPr>
          <w:rFonts w:hint="eastAsia" w:cs="黑体" w:asciiTheme="minorEastAsia" w:hAnsiTheme="minorEastAsia"/>
          <w:b/>
          <w:bCs/>
          <w:color w:val="000000"/>
          <w:sz w:val="24"/>
          <w:szCs w:val="24"/>
          <w:shd w:val="clear" w:color="auto" w:fill="FFFFFF"/>
          <w:lang w:eastAsia="zh-CN"/>
        </w:rPr>
        <w:t>工程量清单：</w:t>
      </w:r>
      <w:r>
        <w:rPr>
          <w:rFonts w:hint="eastAsia" w:cs="黑体" w:asciiTheme="minorEastAsia" w:hAnsiTheme="minorEastAsia"/>
          <w:b w:val="0"/>
          <w:bCs w:val="0"/>
          <w:color w:val="000000"/>
          <w:sz w:val="24"/>
          <w:szCs w:val="24"/>
          <w:shd w:val="clear" w:color="auto" w:fill="FFFFFF"/>
          <w:lang w:eastAsia="zh-CN"/>
        </w:rPr>
        <w:t>禹州市顺店镇西高庄村等13个空心村土地复耕项目</w:t>
      </w:r>
      <w:r>
        <w:rPr>
          <w:rFonts w:hint="eastAsia" w:cs="黑体" w:asciiTheme="minorEastAsia" w:hAnsiTheme="minorEastAsia"/>
          <w:b/>
          <w:bCs/>
          <w:color w:val="000000"/>
          <w:sz w:val="24"/>
          <w:szCs w:val="24"/>
          <w:shd w:val="clear" w:color="auto" w:fill="FFFFFF"/>
          <w:lang w:eastAsia="zh-CN"/>
        </w:rPr>
        <w:t>（详见电子版）</w:t>
      </w:r>
    </w:p>
    <w:p>
      <w:pPr>
        <w:widowControl/>
        <w:numPr>
          <w:ilvl w:val="0"/>
          <w:numId w:val="7"/>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lang w:eastAsia="zh-CN"/>
        </w:rPr>
      </w:pPr>
      <w:r>
        <w:rPr>
          <w:rFonts w:hint="eastAsia" w:cs="黑体" w:asciiTheme="minorEastAsia" w:hAnsiTheme="minorEastAsia"/>
          <w:b/>
          <w:bCs/>
          <w:color w:val="000000"/>
          <w:sz w:val="24"/>
          <w:szCs w:val="24"/>
          <w:shd w:val="clear" w:color="auto" w:fill="FFFFFF"/>
          <w:lang w:eastAsia="zh-CN"/>
        </w:rPr>
        <w:t>项目概况：</w:t>
      </w:r>
      <w:r>
        <w:rPr>
          <w:rFonts w:hint="eastAsia" w:cs="黑体" w:asciiTheme="minorEastAsia" w:hAnsiTheme="minorEastAsia"/>
          <w:b w:val="0"/>
          <w:bCs w:val="0"/>
          <w:color w:val="000000"/>
          <w:sz w:val="24"/>
          <w:szCs w:val="24"/>
          <w:shd w:val="clear" w:color="auto" w:fill="FFFFFF"/>
          <w:lang w:eastAsia="zh-CN"/>
        </w:rPr>
        <w:t>本次项目共涉及大韩村、高门楼村、沟张村、柳河村、柳林村、罗西村、马楼村、米庄村、西高庄村、西刘村、西袁庄村、尹岗村、庄头村</w:t>
      </w:r>
      <w:r>
        <w:rPr>
          <w:rFonts w:hint="eastAsia" w:cs="黑体" w:asciiTheme="minorEastAsia" w:hAnsiTheme="minorEastAsia"/>
          <w:b w:val="0"/>
          <w:bCs w:val="0"/>
          <w:color w:val="000000"/>
          <w:sz w:val="24"/>
          <w:szCs w:val="24"/>
          <w:shd w:val="clear" w:color="auto" w:fill="FFFFFF"/>
          <w:lang w:val="en-US" w:eastAsia="zh-CN"/>
        </w:rPr>
        <w:t>13个行政村，共复垦34个地块，项目建设规模5.2080公顷（78.12亩）</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四、</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cs="宋体" w:asciiTheme="majorEastAsia" w:hAnsiTheme="majorEastAsia" w:eastAsiaTheme="majorEastAsia"/>
          <w:b/>
          <w:kern w:val="0"/>
          <w:sz w:val="32"/>
          <w:szCs w:val="32"/>
        </w:rPr>
      </w:pPr>
      <w:r>
        <w:rPr>
          <w:rFonts w:hint="eastAsia" w:ascii="宋体" w:cs="宋体"/>
          <w:sz w:val="24"/>
          <w:lang w:val="en-US" w:eastAsia="zh-CN"/>
        </w:rPr>
        <w:t>6、付款方式 ：以签订合同为准。</w:t>
      </w: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禹州市顺店镇西高庄村等13个空心村土地复耕项目</w:t>
            </w:r>
          </w:p>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YZCG-T2019229</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lang w:val="en-US" w:eastAsia="zh-CN"/>
              </w:rPr>
              <w:t>工期：签订合同后90日历天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eastAsia="zh-CN"/>
              </w:rPr>
              <w:t>禹州市顺店镇人民政府</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禹州市顺店镇</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柴</w:t>
            </w:r>
            <w:r>
              <w:rPr>
                <w:rFonts w:hint="eastAsia" w:cs="仿宋_GB2312" w:asciiTheme="minorEastAsia" w:hAnsiTheme="minorEastAsia"/>
                <w:szCs w:val="21"/>
              </w:rPr>
              <w:t>先生   联系电话：</w:t>
            </w:r>
            <w:r>
              <w:rPr>
                <w:rFonts w:hint="eastAsia" w:cs="仿宋_GB2312" w:asciiTheme="minorEastAsia" w:hAnsiTheme="minorEastAsia"/>
                <w:szCs w:val="21"/>
                <w:lang w:val="en-US" w:eastAsia="zh-CN"/>
              </w:rPr>
              <w:t>13803747936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 HYPERLINK "http://www.gsxt.gov.cn" </w:instrText>
            </w:r>
            <w:r>
              <w:fldChar w:fldCharType="separate"/>
            </w:r>
            <w:r>
              <w:rPr>
                <w:rFonts w:cs="宋体"/>
                <w:kern w:val="0"/>
              </w:rPr>
              <w:t>www.gsxt.gov.cn</w:t>
            </w:r>
            <w:r>
              <w:rPr>
                <w:rFonts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eastAsia="zh-CN"/>
              </w:rPr>
            </w:pPr>
            <w:r>
              <w:rPr>
                <w:rFonts w:hint="eastAsia" w:cs="宋体" w:asciiTheme="minorEastAsia" w:hAnsiTheme="minorEastAsia"/>
                <w:kern w:val="0"/>
                <w:szCs w:val="21"/>
              </w:rPr>
              <w:t>八、</w:t>
            </w:r>
            <w:r>
              <w:rPr>
                <w:rFonts w:hint="eastAsia" w:cs="宋体" w:asciiTheme="minorEastAsia" w:hAnsiTheme="minorEastAsia"/>
                <w:kern w:val="0"/>
                <w:szCs w:val="21"/>
                <w:lang w:val="en-US" w:eastAsia="zh-CN"/>
              </w:rPr>
              <w:t>1.投标商须具有</w:t>
            </w:r>
            <w:r>
              <w:rPr>
                <w:rFonts w:hint="eastAsia" w:cs="宋体" w:asciiTheme="minorEastAsia" w:hAnsiTheme="minorEastAsia"/>
                <w:kern w:val="0"/>
                <w:szCs w:val="21"/>
                <w:lang w:eastAsia="zh-CN"/>
              </w:rPr>
              <w:t>建筑工程总承包三级及以上资质；</w:t>
            </w:r>
          </w:p>
          <w:p>
            <w:pPr>
              <w:autoSpaceDE w:val="0"/>
              <w:autoSpaceDN w:val="0"/>
              <w:spacing w:line="360" w:lineRule="auto"/>
              <w:contextualSpacing/>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2.拟派项目经理具有建筑二级建造师资格且具备中级及以上技术职称；</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3</w:t>
            </w:r>
            <w:r>
              <w:rPr>
                <w:rFonts w:hint="eastAsia" w:cs="宋体" w:asciiTheme="minorEastAsia" w:hAnsiTheme="minorEastAsia"/>
                <w:kern w:val="0"/>
                <w:szCs w:val="21"/>
              </w:rPr>
              <w:t>、被委托人是须是本单位职工，须提供公司为本人缴纳社会保险证明；</w:t>
            </w:r>
          </w:p>
          <w:p>
            <w:pPr>
              <w:autoSpaceDE w:val="0"/>
              <w:autoSpaceDN w:val="0"/>
              <w:spacing w:line="360" w:lineRule="auto"/>
              <w:contextualSpacing/>
              <w:rPr>
                <w:rFonts w:cs="仿宋_GB2312"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47.747431</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color w:val="FF0000"/>
                <w:szCs w:val="21"/>
                <w:lang w:val="zh-CN"/>
              </w:rPr>
              <w:t>2019年</w:t>
            </w:r>
            <w:r>
              <w:rPr>
                <w:rFonts w:hint="eastAsia" w:cs="宋体" w:asciiTheme="minorEastAsia" w:hAnsiTheme="minorEastAsia"/>
                <w:bCs/>
                <w:color w:val="FF0000"/>
                <w:szCs w:val="21"/>
                <w:lang w:val="en-US" w:eastAsia="zh-CN"/>
              </w:rPr>
              <w:t>9</w:t>
            </w:r>
            <w:r>
              <w:rPr>
                <w:rFonts w:hint="eastAsia" w:cs="宋体" w:asciiTheme="minorEastAsia" w:hAnsiTheme="minorEastAsia"/>
                <w:bCs/>
                <w:color w:val="FF0000"/>
                <w:szCs w:val="21"/>
                <w:lang w:val="zh-CN"/>
              </w:rPr>
              <w:t>月</w:t>
            </w:r>
            <w:r>
              <w:rPr>
                <w:rFonts w:hint="eastAsia" w:cs="宋体" w:asciiTheme="minorEastAsia" w:hAnsiTheme="minorEastAsia"/>
                <w:bCs/>
                <w:color w:val="FF0000"/>
                <w:szCs w:val="21"/>
                <w:lang w:val="en-US" w:eastAsia="zh-CN"/>
              </w:rPr>
              <w:t>29</w:t>
            </w:r>
            <w:r>
              <w:rPr>
                <w:rFonts w:hint="eastAsia" w:cs="宋体" w:asciiTheme="minorEastAsia" w:hAnsiTheme="minorEastAsia"/>
                <w:bCs/>
                <w:color w:val="FF0000"/>
                <w:szCs w:val="21"/>
                <w:lang w:val="zh-CN"/>
              </w:rPr>
              <w:t>日</w:t>
            </w:r>
            <w:r>
              <w:rPr>
                <w:rFonts w:hint="eastAsia" w:cs="宋体" w:asciiTheme="minorEastAsia" w:hAnsiTheme="minorEastAsia"/>
                <w:bCs/>
                <w:color w:val="FF0000"/>
                <w:szCs w:val="21"/>
                <w:lang w:val="en-US" w:eastAsia="zh-CN"/>
              </w:rPr>
              <w:t xml:space="preserve"> 8</w:t>
            </w:r>
            <w:r>
              <w:rPr>
                <w:rFonts w:hint="eastAsia" w:cs="宋体" w:asciiTheme="minorEastAsia" w:hAnsiTheme="minorEastAsia"/>
                <w:bCs/>
                <w:color w:val="FF0000"/>
                <w:szCs w:val="21"/>
                <w:lang w:val="zh-CN"/>
              </w:rPr>
              <w:t>：</w:t>
            </w:r>
            <w:r>
              <w:rPr>
                <w:rFonts w:hint="eastAsia" w:cs="宋体" w:asciiTheme="minorEastAsia" w:hAnsiTheme="minorEastAsia"/>
                <w:bCs/>
                <w:color w:val="FF0000"/>
                <w:szCs w:val="21"/>
                <w:lang w:val="en-US" w:eastAsia="zh-CN"/>
              </w:rPr>
              <w:t>30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禹州市公共资源交易中心开标一室（地址：禹州市行政服务中心楼九楼）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8"/>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8"/>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4"/>
        </w:numPr>
        <w:autoSpaceDE w:val="0"/>
        <w:autoSpaceDN w:val="0"/>
        <w:spacing w:line="360" w:lineRule="auto"/>
        <w:ind w:firstLineChars="0"/>
        <w:contextualSpacing/>
        <w:rPr>
          <w:rFonts w:ascii="ˎ̥" w:hAnsi="ˎ̥"/>
          <w:vanish/>
        </w:rPr>
      </w:pP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9"/>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4"/>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8"/>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4"/>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4"/>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4"/>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4"/>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4"/>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19"/>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4"/>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4"/>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3"/>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2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2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1</w:t>
            </w:r>
            <w:r>
              <w:rPr>
                <w:rFonts w:hint="eastAsia" w:asciiTheme="minorEastAsia" w:hAnsiTheme="minorEastAsia"/>
                <w:bCs/>
                <w:szCs w:val="21"/>
              </w:rPr>
              <w:t>.投标商须具有建筑工程施工总承包三级及以上资质；</w:t>
            </w:r>
          </w:p>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2</w:t>
            </w:r>
            <w:r>
              <w:rPr>
                <w:rFonts w:hint="eastAsia" w:asciiTheme="minorEastAsia" w:hAnsiTheme="minorEastAsia"/>
                <w:bCs/>
                <w:szCs w:val="21"/>
              </w:rPr>
              <w:t>.拟派项目负责人具有相关专业二级建造师资格证书且具有中级及以上技术职称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hint="default" w:asciiTheme="minorEastAsia" w:hAnsiTheme="minorEastAsia" w:eastAsiaTheme="minorEastAsia"/>
                <w:b/>
                <w:szCs w:val="21"/>
                <w:lang w:val="en-US" w:eastAsia="zh-CN"/>
              </w:rPr>
            </w:pPr>
            <w:r>
              <w:rPr>
                <w:rFonts w:hint="eastAsia" w:asciiTheme="minorEastAsia" w:hAnsiTheme="minorEastAsia"/>
                <w:b/>
                <w:szCs w:val="21"/>
                <w:lang w:val="en-US" w:eastAsia="zh-CN"/>
              </w:rPr>
              <w:t>16</w:t>
            </w:r>
          </w:p>
        </w:tc>
        <w:tc>
          <w:tcPr>
            <w:tcW w:w="2410" w:type="dxa"/>
            <w:vAlign w:val="center"/>
          </w:tcPr>
          <w:p>
            <w:pPr>
              <w:spacing w:line="360" w:lineRule="auto"/>
              <w:rPr>
                <w:rFonts w:hint="eastAsia" w:asciiTheme="minorEastAsia" w:hAnsiTheme="minorEastAsia"/>
                <w:b/>
                <w:bCs/>
                <w:szCs w:val="21"/>
              </w:rPr>
            </w:pPr>
            <w:r>
              <w:rPr>
                <w:rFonts w:hint="eastAsia" w:asciiTheme="minorEastAsia" w:hAnsiTheme="minorEastAsia"/>
                <w:b/>
                <w:bCs/>
                <w:szCs w:val="21"/>
              </w:rPr>
              <w:t>供应商资格要求</w:t>
            </w:r>
          </w:p>
        </w:tc>
        <w:tc>
          <w:tcPr>
            <w:tcW w:w="5954" w:type="dxa"/>
          </w:tcPr>
          <w:p>
            <w:pPr>
              <w:spacing w:line="360" w:lineRule="auto"/>
              <w:rPr>
                <w:rFonts w:hint="eastAsia" w:asciiTheme="minorEastAsia" w:hAnsiTheme="minorEastAsia"/>
                <w:bCs/>
                <w:szCs w:val="21"/>
              </w:rPr>
            </w:pPr>
            <w:r>
              <w:rPr>
                <w:rFonts w:hint="eastAsia" w:asciiTheme="minorEastAsia" w:hAnsiTheme="minorEastAsia"/>
                <w:bCs/>
                <w:szCs w:val="21"/>
              </w:rPr>
              <w:t>1、符合《政府采购法》第二十二条之规定，供应商须具有独立法人资格及相应的经营范围；</w:t>
            </w:r>
          </w:p>
          <w:p>
            <w:pPr>
              <w:spacing w:line="360" w:lineRule="auto"/>
              <w:rPr>
                <w:rFonts w:hint="eastAsia" w:asciiTheme="minorEastAsia" w:hAnsiTheme="minorEastAsia"/>
                <w:bCs/>
                <w:szCs w:val="21"/>
              </w:rPr>
            </w:pPr>
            <w:r>
              <w:rPr>
                <w:rFonts w:hint="eastAsia" w:asciiTheme="minorEastAsia" w:hAnsiTheme="minorEastAsia"/>
                <w:bCs/>
                <w:szCs w:val="21"/>
              </w:rPr>
              <w:t>2、供应商须具有房屋建筑三级及以上资质，拟派项目负责人须具有相关专业二级建造师证书；</w:t>
            </w:r>
          </w:p>
          <w:p>
            <w:pPr>
              <w:spacing w:line="360" w:lineRule="auto"/>
              <w:rPr>
                <w:rFonts w:hint="eastAsia" w:asciiTheme="minorEastAsia" w:hAnsiTheme="minorEastAsia"/>
                <w:bCs/>
                <w:szCs w:val="21"/>
              </w:rPr>
            </w:pPr>
            <w:r>
              <w:rPr>
                <w:rFonts w:hint="eastAsia" w:asciiTheme="minorEastAsia" w:hAnsiTheme="minorEastAsia"/>
                <w:bCs/>
                <w:szCs w:val="21"/>
              </w:rPr>
              <w:t>3、被委托人是须是本单位职工，须提供公司为本人缴纳社会保险证明；</w:t>
            </w:r>
          </w:p>
          <w:p>
            <w:pPr>
              <w:spacing w:line="360" w:lineRule="auto"/>
              <w:rPr>
                <w:rFonts w:asciiTheme="minorEastAsia" w:hAnsiTheme="minorEastAsia"/>
                <w:bCs/>
                <w:szCs w:val="21"/>
              </w:rPr>
            </w:pPr>
            <w:r>
              <w:rPr>
                <w:rFonts w:hint="eastAsia" w:asciiTheme="minorEastAsia" w:hAnsiTheme="minorEastAsia"/>
                <w:bCs/>
                <w:szCs w:val="21"/>
              </w:rPr>
              <w:t>4、本项目不接受联合体投标。</w:t>
            </w:r>
          </w:p>
        </w:tc>
      </w:tr>
    </w:tbl>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4"/>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64457259"/>
      <w:bookmarkStart w:id="1" w:name="_Toc326060505"/>
      <w:bookmarkStart w:id="2" w:name="_Toc354923119"/>
      <w:bookmarkStart w:id="3" w:name="_Toc329278149"/>
      <w:bookmarkStart w:id="4" w:name="_Toc354922980"/>
      <w:bookmarkStart w:id="5" w:name="_Toc355649942"/>
      <w:bookmarkStart w:id="6" w:name="_Toc354404029"/>
      <w:bookmarkStart w:id="7" w:name="_Toc357868214"/>
      <w:bookmarkStart w:id="8" w:name="_Toc356744034"/>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5"/>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5"/>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5"/>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5"/>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55649943"/>
      <w:bookmarkStart w:id="10" w:name="_Toc329278150"/>
      <w:bookmarkStart w:id="11" w:name="_Toc354404030"/>
      <w:bookmarkStart w:id="12" w:name="_Toc364457260"/>
      <w:bookmarkStart w:id="13" w:name="_Toc357868215"/>
      <w:bookmarkStart w:id="14" w:name="_Toc356744035"/>
      <w:bookmarkStart w:id="15" w:name="_Toc354923120"/>
      <w:bookmarkStart w:id="16" w:name="_Toc354922981"/>
      <w:bookmarkStart w:id="17" w:name="_Toc326060506"/>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6"/>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54922982"/>
      <w:bookmarkStart w:id="19" w:name="_Toc357868216"/>
      <w:bookmarkStart w:id="20" w:name="_Toc356744036"/>
      <w:bookmarkStart w:id="21" w:name="_Toc364457261"/>
      <w:bookmarkStart w:id="22" w:name="_Toc354923121"/>
      <w:bookmarkStart w:id="23" w:name="_Toc355649944"/>
      <w:bookmarkStart w:id="24" w:name="_Toc329278151"/>
      <w:bookmarkStart w:id="25" w:name="_Toc354404031"/>
      <w:bookmarkStart w:id="26" w:name="_Toc326060507"/>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26060508"/>
      <w:bookmarkStart w:id="28" w:name="_Toc357868217"/>
      <w:bookmarkStart w:id="29" w:name="_Toc329278152"/>
      <w:bookmarkStart w:id="30" w:name="_Toc355649945"/>
      <w:bookmarkStart w:id="31" w:name="_Toc356744037"/>
      <w:bookmarkStart w:id="32" w:name="_Toc354922983"/>
      <w:bookmarkStart w:id="33" w:name="_Toc354404032"/>
      <w:bookmarkStart w:id="34" w:name="_Toc364457262"/>
      <w:bookmarkStart w:id="35" w:name="_Toc354923122"/>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7"/>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29278153"/>
      <w:bookmarkStart w:id="37" w:name="_Toc355649946"/>
      <w:bookmarkStart w:id="38" w:name="_Toc354923123"/>
      <w:bookmarkStart w:id="39" w:name="_Toc357868218"/>
      <w:bookmarkStart w:id="40" w:name="_Toc354922984"/>
      <w:bookmarkStart w:id="41" w:name="_Toc354404033"/>
      <w:bookmarkStart w:id="42" w:name="_Toc356744038"/>
      <w:bookmarkStart w:id="43" w:name="_Toc364457263"/>
      <w:bookmarkStart w:id="44" w:name="_Toc326060509"/>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4922985"/>
      <w:bookmarkStart w:id="46" w:name="_Toc364457264"/>
      <w:bookmarkStart w:id="47" w:name="_Toc329278154"/>
      <w:bookmarkStart w:id="48" w:name="_Toc357868219"/>
      <w:bookmarkStart w:id="49" w:name="_Toc354404034"/>
      <w:bookmarkStart w:id="50" w:name="_Toc326060510"/>
      <w:bookmarkStart w:id="51" w:name="_Toc355649947"/>
      <w:bookmarkStart w:id="52" w:name="_Toc356744039"/>
      <w:bookmarkStart w:id="53" w:name="_Toc354923124"/>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8"/>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8"/>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8"/>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8"/>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29"/>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29"/>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9"/>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7868220"/>
      <w:bookmarkStart w:id="55" w:name="_Toc329278155"/>
      <w:bookmarkStart w:id="56" w:name="_Toc354923125"/>
      <w:bookmarkStart w:id="57" w:name="_Toc354404035"/>
      <w:bookmarkStart w:id="58" w:name="_Toc355649948"/>
      <w:bookmarkStart w:id="59" w:name="_Toc354922986"/>
      <w:bookmarkStart w:id="60" w:name="_Toc326060511"/>
      <w:bookmarkStart w:id="61" w:name="_Toc364457265"/>
      <w:bookmarkStart w:id="62" w:name="_Toc356744040"/>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29278156"/>
      <w:bookmarkStart w:id="64" w:name="_Toc355649949"/>
      <w:bookmarkStart w:id="65" w:name="_Toc354922987"/>
      <w:bookmarkStart w:id="66" w:name="_Toc356744041"/>
      <w:bookmarkStart w:id="67" w:name="_Toc364457266"/>
      <w:bookmarkStart w:id="68" w:name="_Toc354404036"/>
      <w:bookmarkStart w:id="69" w:name="_Toc354923126"/>
      <w:bookmarkStart w:id="70" w:name="_Toc357868221"/>
      <w:bookmarkStart w:id="71" w:name="_Toc326060512"/>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30"/>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30"/>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54922988"/>
      <w:bookmarkStart w:id="73" w:name="_Toc354923127"/>
      <w:bookmarkStart w:id="74" w:name="_Toc364457267"/>
      <w:bookmarkStart w:id="75" w:name="_Toc355649950"/>
      <w:bookmarkStart w:id="76" w:name="_Toc356744042"/>
      <w:bookmarkStart w:id="77" w:name="_Toc329278157"/>
      <w:bookmarkStart w:id="78" w:name="_Toc357868222"/>
      <w:bookmarkStart w:id="79" w:name="_Toc354404037"/>
      <w:bookmarkStart w:id="80" w:name="_Toc326060513"/>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ind w:firstLine="3092" w:firstLineChars="1100"/>
        <w:jc w:val="both"/>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314207B"/>
    <w:multiLevelType w:val="singleLevel"/>
    <w:tmpl w:val="D314207B"/>
    <w:lvl w:ilvl="0" w:tentative="0">
      <w:start w:val="1"/>
      <w:numFmt w:val="chineseCounting"/>
      <w:suff w:val="nothing"/>
      <w:lvlText w:val="%1、"/>
      <w:lvlJc w:val="left"/>
      <w:rPr>
        <w:rFonts w:hint="eastAsia"/>
      </w:rPr>
    </w:lvl>
  </w:abstractNum>
  <w:abstractNum w:abstractNumId="2">
    <w:nsid w:val="DBD26914"/>
    <w:multiLevelType w:val="singleLevel"/>
    <w:tmpl w:val="DBD26914"/>
    <w:lvl w:ilvl="0" w:tentative="0">
      <w:start w:val="1"/>
      <w:numFmt w:val="chineseCounting"/>
      <w:suff w:val="space"/>
      <w:lvlText w:val="第%1章"/>
      <w:lvlJc w:val="left"/>
      <w:rPr>
        <w:rFonts w:hint="eastAsia"/>
      </w:rPr>
    </w:lvl>
  </w:abstractNum>
  <w:abstractNum w:abstractNumId="3">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4">
    <w:nsid w:val="0000000A"/>
    <w:multiLevelType w:val="singleLevel"/>
    <w:tmpl w:val="0000000A"/>
    <w:lvl w:ilvl="0" w:tentative="0">
      <w:start w:val="1"/>
      <w:numFmt w:val="decimal"/>
      <w:suff w:val="nothing"/>
      <w:lvlText w:val="（%1）"/>
      <w:lvlJc w:val="left"/>
    </w:lvl>
  </w:abstractNum>
  <w:abstractNum w:abstractNumId="5">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6">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8">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9">
    <w:nsid w:val="00000013"/>
    <w:multiLevelType w:val="singleLevel"/>
    <w:tmpl w:val="00000013"/>
    <w:lvl w:ilvl="0" w:tentative="0">
      <w:start w:val="17"/>
      <w:numFmt w:val="decimal"/>
      <w:suff w:val="nothing"/>
      <w:lvlText w:val="%1、"/>
      <w:lvlJc w:val="left"/>
    </w:lvl>
  </w:abstractNum>
  <w:abstractNum w:abstractNumId="10">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1">
    <w:nsid w:val="05EFCDC2"/>
    <w:multiLevelType w:val="singleLevel"/>
    <w:tmpl w:val="05EFCDC2"/>
    <w:lvl w:ilvl="0" w:tentative="0">
      <w:start w:val="6"/>
      <w:numFmt w:val="chineseCounting"/>
      <w:suff w:val="nothing"/>
      <w:lvlText w:val="%1、"/>
      <w:lvlJc w:val="left"/>
      <w:rPr>
        <w:rFonts w:hint="eastAsia"/>
      </w:rPr>
    </w:lvl>
  </w:abstractNum>
  <w:abstractNum w:abstractNumId="12">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6">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9F817E8"/>
    <w:multiLevelType w:val="singleLevel"/>
    <w:tmpl w:val="59F817E8"/>
    <w:lvl w:ilvl="0" w:tentative="0">
      <w:start w:val="1"/>
      <w:numFmt w:val="chineseCounting"/>
      <w:pStyle w:val="53"/>
      <w:suff w:val="nothing"/>
      <w:lvlText w:val="%1、"/>
      <w:lvlJc w:val="left"/>
    </w:lvl>
  </w:abstractNum>
  <w:abstractNum w:abstractNumId="23">
    <w:nsid w:val="5A051E9E"/>
    <w:multiLevelType w:val="singleLevel"/>
    <w:tmpl w:val="5A051E9E"/>
    <w:lvl w:ilvl="0" w:tentative="0">
      <w:start w:val="1"/>
      <w:numFmt w:val="chineseCounting"/>
      <w:suff w:val="nothing"/>
      <w:lvlText w:val="%1、"/>
      <w:lvlJc w:val="left"/>
    </w:lvl>
  </w:abstractNum>
  <w:abstractNum w:abstractNumId="24">
    <w:nsid w:val="60EC34D6"/>
    <w:multiLevelType w:val="singleLevel"/>
    <w:tmpl w:val="60EC34D6"/>
    <w:lvl w:ilvl="0" w:tentative="0">
      <w:start w:val="1"/>
      <w:numFmt w:val="decimal"/>
      <w:suff w:val="nothing"/>
      <w:lvlText w:val="%1、"/>
      <w:lvlJc w:val="left"/>
    </w:lvl>
  </w:abstractNum>
  <w:abstractNum w:abstractNumId="25">
    <w:nsid w:val="654E26F6"/>
    <w:multiLevelType w:val="singleLevel"/>
    <w:tmpl w:val="654E26F6"/>
    <w:lvl w:ilvl="0" w:tentative="0">
      <w:start w:val="1"/>
      <w:numFmt w:val="decimal"/>
      <w:suff w:val="nothing"/>
      <w:lvlText w:val="%1、"/>
      <w:lvlJc w:val="left"/>
    </w:lvl>
  </w:abstractNum>
  <w:abstractNum w:abstractNumId="26">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7">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0"/>
  </w:num>
  <w:num w:numId="3">
    <w:abstractNumId w:val="22"/>
  </w:num>
  <w:num w:numId="4">
    <w:abstractNumId w:val="2"/>
  </w:num>
  <w:num w:numId="5">
    <w:abstractNumId w:val="23"/>
  </w:num>
  <w:num w:numId="6">
    <w:abstractNumId w:val="25"/>
  </w:num>
  <w:num w:numId="7">
    <w:abstractNumId w:val="1"/>
  </w:num>
  <w:num w:numId="8">
    <w:abstractNumId w:val="24"/>
  </w:num>
  <w:num w:numId="9">
    <w:abstractNumId w:val="19"/>
  </w:num>
  <w:num w:numId="10">
    <w:abstractNumId w:val="26"/>
  </w:num>
  <w:num w:numId="11">
    <w:abstractNumId w:val="17"/>
  </w:num>
  <w:num w:numId="12">
    <w:abstractNumId w:val="12"/>
  </w:num>
  <w:num w:numId="13">
    <w:abstractNumId w:val="18"/>
  </w:num>
  <w:num w:numId="14">
    <w:abstractNumId w:val="20"/>
  </w:num>
  <w:num w:numId="15">
    <w:abstractNumId w:val="29"/>
  </w:num>
  <w:num w:numId="16">
    <w:abstractNumId w:val="16"/>
  </w:num>
  <w:num w:numId="17">
    <w:abstractNumId w:val="13"/>
  </w:num>
  <w:num w:numId="18">
    <w:abstractNumId w:val="27"/>
  </w:num>
  <w:num w:numId="19">
    <w:abstractNumId w:val="11"/>
  </w:num>
  <w:num w:numId="20">
    <w:abstractNumId w:val="21"/>
  </w:num>
  <w:num w:numId="21">
    <w:abstractNumId w:val="15"/>
  </w:num>
  <w:num w:numId="22">
    <w:abstractNumId w:val="28"/>
  </w:num>
  <w:num w:numId="23">
    <w:abstractNumId w:val="30"/>
  </w:num>
  <w:num w:numId="24">
    <w:abstractNumId w:val="0"/>
  </w:num>
  <w:num w:numId="25">
    <w:abstractNumId w:val="5"/>
  </w:num>
  <w:num w:numId="26">
    <w:abstractNumId w:val="9"/>
  </w:num>
  <w:num w:numId="27">
    <w:abstractNumId w:val="6"/>
  </w:num>
  <w:num w:numId="28">
    <w:abstractNumId w:val="8"/>
  </w:num>
  <w:num w:numId="29">
    <w:abstractNumId w:val="4"/>
  </w:num>
  <w:num w:numId="30">
    <w:abstractNumId w:val="7"/>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9525D"/>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48FC"/>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A788B"/>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2BB5D2E"/>
    <w:rsid w:val="032C493C"/>
    <w:rsid w:val="03602510"/>
    <w:rsid w:val="03B6440A"/>
    <w:rsid w:val="04A6236A"/>
    <w:rsid w:val="04D17516"/>
    <w:rsid w:val="053F5432"/>
    <w:rsid w:val="05BC371E"/>
    <w:rsid w:val="05BD1AC3"/>
    <w:rsid w:val="064E7C45"/>
    <w:rsid w:val="068A6350"/>
    <w:rsid w:val="07BF5E31"/>
    <w:rsid w:val="07F96DEB"/>
    <w:rsid w:val="08ED0258"/>
    <w:rsid w:val="08EF08AA"/>
    <w:rsid w:val="09096206"/>
    <w:rsid w:val="09097ED2"/>
    <w:rsid w:val="09611AE5"/>
    <w:rsid w:val="09B61E03"/>
    <w:rsid w:val="0A1E34A8"/>
    <w:rsid w:val="0A787A13"/>
    <w:rsid w:val="0A962F1E"/>
    <w:rsid w:val="0AD81D4C"/>
    <w:rsid w:val="0AED524D"/>
    <w:rsid w:val="0B042130"/>
    <w:rsid w:val="0B391354"/>
    <w:rsid w:val="0C685CD9"/>
    <w:rsid w:val="0CAE7D79"/>
    <w:rsid w:val="0DAC0795"/>
    <w:rsid w:val="0E1D453B"/>
    <w:rsid w:val="0EA30502"/>
    <w:rsid w:val="0F492F98"/>
    <w:rsid w:val="0F976020"/>
    <w:rsid w:val="10060191"/>
    <w:rsid w:val="100B4F00"/>
    <w:rsid w:val="110E6C6E"/>
    <w:rsid w:val="115D39B8"/>
    <w:rsid w:val="122C725F"/>
    <w:rsid w:val="128E3D8E"/>
    <w:rsid w:val="12E50F51"/>
    <w:rsid w:val="13443B7C"/>
    <w:rsid w:val="13BF63D1"/>
    <w:rsid w:val="14214638"/>
    <w:rsid w:val="149819C8"/>
    <w:rsid w:val="14D058A3"/>
    <w:rsid w:val="15EE44D7"/>
    <w:rsid w:val="16B051B6"/>
    <w:rsid w:val="16E61020"/>
    <w:rsid w:val="17221608"/>
    <w:rsid w:val="17B078B6"/>
    <w:rsid w:val="197B011F"/>
    <w:rsid w:val="198F1D07"/>
    <w:rsid w:val="19E54424"/>
    <w:rsid w:val="1ACA5816"/>
    <w:rsid w:val="1B0E3075"/>
    <w:rsid w:val="1B70335D"/>
    <w:rsid w:val="1BC27E34"/>
    <w:rsid w:val="1C317F37"/>
    <w:rsid w:val="1C527EEE"/>
    <w:rsid w:val="1C564E98"/>
    <w:rsid w:val="1D474C23"/>
    <w:rsid w:val="1D6529F3"/>
    <w:rsid w:val="1D90357B"/>
    <w:rsid w:val="1E2B2AE4"/>
    <w:rsid w:val="1EAC0576"/>
    <w:rsid w:val="1EC23754"/>
    <w:rsid w:val="1F457DEB"/>
    <w:rsid w:val="1F4F76D7"/>
    <w:rsid w:val="1F5E25BF"/>
    <w:rsid w:val="1FBD4CD2"/>
    <w:rsid w:val="204C3CC9"/>
    <w:rsid w:val="20ED0E50"/>
    <w:rsid w:val="20FF154F"/>
    <w:rsid w:val="21DF17AC"/>
    <w:rsid w:val="21E34A51"/>
    <w:rsid w:val="22B643D4"/>
    <w:rsid w:val="2301785C"/>
    <w:rsid w:val="233F659C"/>
    <w:rsid w:val="242F388C"/>
    <w:rsid w:val="24326801"/>
    <w:rsid w:val="2461458C"/>
    <w:rsid w:val="24D83346"/>
    <w:rsid w:val="24FD5D17"/>
    <w:rsid w:val="25720679"/>
    <w:rsid w:val="25DF5154"/>
    <w:rsid w:val="265B42DF"/>
    <w:rsid w:val="27A229B2"/>
    <w:rsid w:val="27B5253B"/>
    <w:rsid w:val="283E3CD3"/>
    <w:rsid w:val="28D42793"/>
    <w:rsid w:val="2B3F5F01"/>
    <w:rsid w:val="2C0B7CF9"/>
    <w:rsid w:val="2C2E4C48"/>
    <w:rsid w:val="2D5F028F"/>
    <w:rsid w:val="2EC5794C"/>
    <w:rsid w:val="2F124B1C"/>
    <w:rsid w:val="2F45482D"/>
    <w:rsid w:val="2F477084"/>
    <w:rsid w:val="2FF24A9E"/>
    <w:rsid w:val="300B2BB4"/>
    <w:rsid w:val="305F0D15"/>
    <w:rsid w:val="307D673F"/>
    <w:rsid w:val="31324247"/>
    <w:rsid w:val="320D3218"/>
    <w:rsid w:val="32985053"/>
    <w:rsid w:val="32B20743"/>
    <w:rsid w:val="32E31462"/>
    <w:rsid w:val="34280373"/>
    <w:rsid w:val="3439458D"/>
    <w:rsid w:val="345D5D57"/>
    <w:rsid w:val="350A079B"/>
    <w:rsid w:val="35306958"/>
    <w:rsid w:val="35C46C85"/>
    <w:rsid w:val="361C1BDC"/>
    <w:rsid w:val="367C245C"/>
    <w:rsid w:val="36D45DBC"/>
    <w:rsid w:val="36E11962"/>
    <w:rsid w:val="37B50A04"/>
    <w:rsid w:val="38014F46"/>
    <w:rsid w:val="38C255DB"/>
    <w:rsid w:val="391E6950"/>
    <w:rsid w:val="3A1A525E"/>
    <w:rsid w:val="3A5F54D2"/>
    <w:rsid w:val="3B380893"/>
    <w:rsid w:val="3C175755"/>
    <w:rsid w:val="3C725167"/>
    <w:rsid w:val="3C9839FA"/>
    <w:rsid w:val="3CB04E80"/>
    <w:rsid w:val="3CC67CD4"/>
    <w:rsid w:val="3D96637E"/>
    <w:rsid w:val="3DEC2498"/>
    <w:rsid w:val="3F04360C"/>
    <w:rsid w:val="40BE3049"/>
    <w:rsid w:val="42547D8B"/>
    <w:rsid w:val="4256066C"/>
    <w:rsid w:val="428E1C31"/>
    <w:rsid w:val="42F23437"/>
    <w:rsid w:val="42FC3D8A"/>
    <w:rsid w:val="43663E29"/>
    <w:rsid w:val="43717EF2"/>
    <w:rsid w:val="44EA4606"/>
    <w:rsid w:val="458C667A"/>
    <w:rsid w:val="459239C0"/>
    <w:rsid w:val="46366161"/>
    <w:rsid w:val="46465AAA"/>
    <w:rsid w:val="467D2F1A"/>
    <w:rsid w:val="46CE1703"/>
    <w:rsid w:val="46E35449"/>
    <w:rsid w:val="473960E8"/>
    <w:rsid w:val="47A07BC1"/>
    <w:rsid w:val="47A4555A"/>
    <w:rsid w:val="48080763"/>
    <w:rsid w:val="485128BA"/>
    <w:rsid w:val="48737219"/>
    <w:rsid w:val="48C0687E"/>
    <w:rsid w:val="48EE371C"/>
    <w:rsid w:val="49574371"/>
    <w:rsid w:val="49CF3E0F"/>
    <w:rsid w:val="49E32B70"/>
    <w:rsid w:val="49E32D62"/>
    <w:rsid w:val="4A222BB1"/>
    <w:rsid w:val="4AE60374"/>
    <w:rsid w:val="4BF07548"/>
    <w:rsid w:val="4D005CCE"/>
    <w:rsid w:val="4DE45808"/>
    <w:rsid w:val="4E523AB2"/>
    <w:rsid w:val="4E76768E"/>
    <w:rsid w:val="4E9448CD"/>
    <w:rsid w:val="4EE50EFC"/>
    <w:rsid w:val="4F374C6E"/>
    <w:rsid w:val="4FF65309"/>
    <w:rsid w:val="505F0174"/>
    <w:rsid w:val="50A050A3"/>
    <w:rsid w:val="51352836"/>
    <w:rsid w:val="51A13899"/>
    <w:rsid w:val="51F434F8"/>
    <w:rsid w:val="52581E68"/>
    <w:rsid w:val="528771C6"/>
    <w:rsid w:val="531600B4"/>
    <w:rsid w:val="535A1FCB"/>
    <w:rsid w:val="536561B2"/>
    <w:rsid w:val="53FA012A"/>
    <w:rsid w:val="544C0545"/>
    <w:rsid w:val="54BC4856"/>
    <w:rsid w:val="55684A64"/>
    <w:rsid w:val="557F3457"/>
    <w:rsid w:val="561441C7"/>
    <w:rsid w:val="56626902"/>
    <w:rsid w:val="568C2C66"/>
    <w:rsid w:val="570173FD"/>
    <w:rsid w:val="579F4018"/>
    <w:rsid w:val="57D2139A"/>
    <w:rsid w:val="57DF4B76"/>
    <w:rsid w:val="586B1477"/>
    <w:rsid w:val="58A31F4C"/>
    <w:rsid w:val="59484EC2"/>
    <w:rsid w:val="596F3899"/>
    <w:rsid w:val="59F25E7A"/>
    <w:rsid w:val="5A3F7097"/>
    <w:rsid w:val="5AA0531D"/>
    <w:rsid w:val="5B423BB0"/>
    <w:rsid w:val="5B543C75"/>
    <w:rsid w:val="5BAE2A99"/>
    <w:rsid w:val="5BE778D1"/>
    <w:rsid w:val="5C1717D9"/>
    <w:rsid w:val="5C1A7007"/>
    <w:rsid w:val="5C20031E"/>
    <w:rsid w:val="5CB139A0"/>
    <w:rsid w:val="5CD938B8"/>
    <w:rsid w:val="5DD54801"/>
    <w:rsid w:val="5E8E5AC1"/>
    <w:rsid w:val="5E921C4D"/>
    <w:rsid w:val="5EE83EB0"/>
    <w:rsid w:val="5F4A434F"/>
    <w:rsid w:val="5F5324F8"/>
    <w:rsid w:val="5FB66087"/>
    <w:rsid w:val="5FCC7D9A"/>
    <w:rsid w:val="6001186C"/>
    <w:rsid w:val="60DB3FC7"/>
    <w:rsid w:val="614E3A65"/>
    <w:rsid w:val="617D2E49"/>
    <w:rsid w:val="61BC4DC2"/>
    <w:rsid w:val="62801BFA"/>
    <w:rsid w:val="62B209FF"/>
    <w:rsid w:val="634675E2"/>
    <w:rsid w:val="638962A8"/>
    <w:rsid w:val="63F4509F"/>
    <w:rsid w:val="64BF36B4"/>
    <w:rsid w:val="64C76A4D"/>
    <w:rsid w:val="64FE6613"/>
    <w:rsid w:val="65BC59AE"/>
    <w:rsid w:val="66980FBD"/>
    <w:rsid w:val="66FE1E78"/>
    <w:rsid w:val="67341FB4"/>
    <w:rsid w:val="6796081D"/>
    <w:rsid w:val="67F03A67"/>
    <w:rsid w:val="68F21371"/>
    <w:rsid w:val="69294622"/>
    <w:rsid w:val="69995CD6"/>
    <w:rsid w:val="69B10EC5"/>
    <w:rsid w:val="69CA0494"/>
    <w:rsid w:val="69FB4D8B"/>
    <w:rsid w:val="6AAF2B21"/>
    <w:rsid w:val="6BFB0C67"/>
    <w:rsid w:val="6C2234CC"/>
    <w:rsid w:val="6C5B7688"/>
    <w:rsid w:val="6C71722B"/>
    <w:rsid w:val="6D32159C"/>
    <w:rsid w:val="6D351CF7"/>
    <w:rsid w:val="6E022AF9"/>
    <w:rsid w:val="6EB746A7"/>
    <w:rsid w:val="6F34277B"/>
    <w:rsid w:val="6F832092"/>
    <w:rsid w:val="6FD40C84"/>
    <w:rsid w:val="702079CF"/>
    <w:rsid w:val="704D75D1"/>
    <w:rsid w:val="70506DB5"/>
    <w:rsid w:val="7072440C"/>
    <w:rsid w:val="708A0A34"/>
    <w:rsid w:val="7092622D"/>
    <w:rsid w:val="70930083"/>
    <w:rsid w:val="70972316"/>
    <w:rsid w:val="71CB356E"/>
    <w:rsid w:val="71EC2A56"/>
    <w:rsid w:val="737E090F"/>
    <w:rsid w:val="73F278A4"/>
    <w:rsid w:val="741756AE"/>
    <w:rsid w:val="741A563C"/>
    <w:rsid w:val="751414C1"/>
    <w:rsid w:val="753E6063"/>
    <w:rsid w:val="755446EC"/>
    <w:rsid w:val="755E1E93"/>
    <w:rsid w:val="75752706"/>
    <w:rsid w:val="757E7BB7"/>
    <w:rsid w:val="75AB4839"/>
    <w:rsid w:val="75F649F7"/>
    <w:rsid w:val="76015A01"/>
    <w:rsid w:val="767C5E46"/>
    <w:rsid w:val="7680702C"/>
    <w:rsid w:val="76B625A7"/>
    <w:rsid w:val="770C5354"/>
    <w:rsid w:val="77743179"/>
    <w:rsid w:val="787D7581"/>
    <w:rsid w:val="78AF68A0"/>
    <w:rsid w:val="78C37659"/>
    <w:rsid w:val="790B56C3"/>
    <w:rsid w:val="79A81F96"/>
    <w:rsid w:val="79AA3A6B"/>
    <w:rsid w:val="7BAC6BEE"/>
    <w:rsid w:val="7BC16393"/>
    <w:rsid w:val="7BC72F01"/>
    <w:rsid w:val="7C1D0C87"/>
    <w:rsid w:val="7C4566F4"/>
    <w:rsid w:val="7D3E05AE"/>
    <w:rsid w:val="7DE1586C"/>
    <w:rsid w:val="7E4C7A10"/>
    <w:rsid w:val="7E583278"/>
    <w:rsid w:val="7EB52D4A"/>
    <w:rsid w:val="7EC43622"/>
    <w:rsid w:val="7ECA7D27"/>
    <w:rsid w:val="7EEC1A19"/>
    <w:rsid w:val="7F0A2998"/>
    <w:rsid w:val="7F0B0D76"/>
    <w:rsid w:val="7F130E11"/>
    <w:rsid w:val="7F527F8C"/>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18</TotalTime>
  <ScaleCrop>false</ScaleCrop>
  <LinksUpToDate>false</LinksUpToDate>
  <CharactersWithSpaces>34645</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2019-09-18T03:57:46Z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