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014E65" w:rsidRDefault="00014E65" w:rsidP="00014E65">
      <w:pPr>
        <w:spacing w:line="600" w:lineRule="exact"/>
        <w:jc w:val="center"/>
        <w:rPr>
          <w:b/>
          <w:bCs/>
          <w:sz w:val="44"/>
          <w:szCs w:val="44"/>
        </w:rPr>
      </w:pPr>
      <w:r>
        <w:rPr>
          <w:rFonts w:hint="eastAsia"/>
          <w:b/>
          <w:bCs/>
          <w:sz w:val="44"/>
          <w:szCs w:val="44"/>
        </w:rPr>
        <w:t>禹州市</w:t>
      </w:r>
      <w:proofErr w:type="gramStart"/>
      <w:r>
        <w:rPr>
          <w:rFonts w:hint="eastAsia"/>
          <w:b/>
          <w:bCs/>
          <w:sz w:val="44"/>
          <w:szCs w:val="44"/>
        </w:rPr>
        <w:t>鸿畅镇</w:t>
      </w:r>
      <w:proofErr w:type="gramEnd"/>
      <w:r>
        <w:rPr>
          <w:rFonts w:hint="eastAsia"/>
          <w:b/>
          <w:bCs/>
          <w:sz w:val="44"/>
          <w:szCs w:val="44"/>
        </w:rPr>
        <w:t>派出所民警宿舍装修改造工程</w:t>
      </w:r>
    </w:p>
    <w:p w:rsidR="00CC34D1" w:rsidRPr="00014E65"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014E65">
        <w:rPr>
          <w:rFonts w:asciiTheme="majorEastAsia" w:eastAsiaTheme="majorEastAsia" w:hAnsiTheme="majorEastAsia" w:cstheme="majorEastAsia" w:hint="eastAsia"/>
          <w:sz w:val="36"/>
          <w:szCs w:val="36"/>
        </w:rPr>
        <w:t>YZCG-T2019203</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proofErr w:type="gramStart"/>
      <w:r w:rsidR="00014E65">
        <w:rPr>
          <w:rFonts w:asciiTheme="majorEastAsia" w:eastAsiaTheme="majorEastAsia" w:hAnsiTheme="majorEastAsia" w:cstheme="majorEastAsia" w:hint="eastAsia"/>
          <w:sz w:val="36"/>
          <w:szCs w:val="36"/>
        </w:rPr>
        <w:t>鸿畅</w:t>
      </w:r>
      <w:r w:rsidR="00AA15BE">
        <w:rPr>
          <w:rFonts w:asciiTheme="majorEastAsia" w:eastAsiaTheme="majorEastAsia" w:hAnsiTheme="majorEastAsia" w:cstheme="majorEastAsia" w:hint="eastAsia"/>
          <w:sz w:val="36"/>
          <w:szCs w:val="36"/>
        </w:rPr>
        <w:t>镇</w:t>
      </w:r>
      <w:proofErr w:type="gramEnd"/>
      <w:r w:rsidR="00AA15BE">
        <w:rPr>
          <w:rFonts w:asciiTheme="majorEastAsia" w:eastAsiaTheme="majorEastAsia" w:hAnsiTheme="majorEastAsia" w:cstheme="majorEastAsia" w:hint="eastAsia"/>
          <w:sz w:val="36"/>
          <w:szCs w:val="36"/>
        </w:rPr>
        <w:t>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014E65">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二〇一九年九</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014E65" w:rsidRDefault="00014E65" w:rsidP="00754BB3">
      <w:pPr>
        <w:spacing w:line="600" w:lineRule="exact"/>
        <w:jc w:val="center"/>
        <w:rPr>
          <w:b/>
          <w:bCs/>
          <w:sz w:val="36"/>
          <w:szCs w:val="36"/>
        </w:rPr>
      </w:pPr>
      <w:r w:rsidRPr="00014E65">
        <w:rPr>
          <w:rFonts w:hint="eastAsia"/>
          <w:b/>
          <w:bCs/>
          <w:sz w:val="36"/>
          <w:szCs w:val="36"/>
        </w:rPr>
        <w:t>禹州市</w:t>
      </w:r>
      <w:proofErr w:type="gramStart"/>
      <w:r w:rsidRPr="00014E65">
        <w:rPr>
          <w:rFonts w:hint="eastAsia"/>
          <w:b/>
          <w:bCs/>
          <w:sz w:val="36"/>
          <w:szCs w:val="36"/>
        </w:rPr>
        <w:t>鸿畅镇</w:t>
      </w:r>
      <w:proofErr w:type="gramEnd"/>
      <w:r w:rsidRPr="00014E65">
        <w:rPr>
          <w:rFonts w:hint="eastAsia"/>
          <w:b/>
          <w:bCs/>
          <w:sz w:val="36"/>
          <w:szCs w:val="36"/>
        </w:rPr>
        <w:t>派出所民警宿舍装修改造工程</w:t>
      </w:r>
    </w:p>
    <w:p w:rsidR="00CC34D1" w:rsidRDefault="0082024E" w:rsidP="00754BB3">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proofErr w:type="gramStart"/>
      <w:r w:rsidR="00014E65">
        <w:rPr>
          <w:rFonts w:ascii="新宋体" w:eastAsia="新宋体" w:hAnsi="新宋体" w:cs="新宋体" w:hint="eastAsia"/>
          <w:sz w:val="24"/>
          <w:szCs w:val="24"/>
        </w:rPr>
        <w:t>鸿畅</w:t>
      </w:r>
      <w:r w:rsidR="0011793C">
        <w:rPr>
          <w:rFonts w:ascii="新宋体" w:eastAsia="新宋体" w:hAnsi="新宋体" w:cs="新宋体" w:hint="eastAsia"/>
          <w:sz w:val="24"/>
          <w:szCs w:val="24"/>
        </w:rPr>
        <w:t>镇</w:t>
      </w:r>
      <w:proofErr w:type="gramEnd"/>
      <w:r w:rsidR="0011793C">
        <w:rPr>
          <w:rFonts w:ascii="新宋体" w:eastAsia="新宋体" w:hAnsi="新宋体" w:cs="新宋体" w:hint="eastAsia"/>
          <w:sz w:val="24"/>
          <w:szCs w:val="24"/>
        </w:rPr>
        <w:t>人民政府</w:t>
      </w:r>
      <w:r>
        <w:rPr>
          <w:rFonts w:ascii="新宋体" w:eastAsia="新宋体" w:hAnsi="新宋体" w:cs="新宋体" w:hint="eastAsia"/>
          <w:sz w:val="24"/>
          <w:szCs w:val="24"/>
        </w:rPr>
        <w:t>的委托，就“</w:t>
      </w:r>
      <w:r w:rsidR="00014E65" w:rsidRPr="00014E65">
        <w:rPr>
          <w:rFonts w:ascii="新宋体" w:eastAsia="新宋体" w:hAnsi="新宋体" w:cs="新宋体" w:hint="eastAsia"/>
          <w:sz w:val="24"/>
          <w:szCs w:val="24"/>
        </w:rPr>
        <w:t>禹州市鸿畅镇派出所民警宿舍装修改造工程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proofErr w:type="gramStart"/>
      <w:r w:rsidR="00014E65">
        <w:rPr>
          <w:rFonts w:ascii="新宋体" w:eastAsia="新宋体" w:hAnsi="新宋体" w:cs="新宋体" w:hint="eastAsia"/>
          <w:sz w:val="24"/>
          <w:szCs w:val="24"/>
        </w:rPr>
        <w:t>鸿畅</w:t>
      </w:r>
      <w:r w:rsidR="00D716D9">
        <w:rPr>
          <w:rFonts w:ascii="新宋体" w:eastAsia="新宋体" w:hAnsi="新宋体" w:cs="新宋体" w:hint="eastAsia"/>
          <w:sz w:val="24"/>
          <w:szCs w:val="24"/>
        </w:rPr>
        <w:t>镇</w:t>
      </w:r>
      <w:proofErr w:type="gramEnd"/>
      <w:r w:rsidR="00D716D9">
        <w:rPr>
          <w:rFonts w:ascii="新宋体" w:eastAsia="新宋体" w:hAnsi="新宋体" w:cs="新宋体" w:hint="eastAsia"/>
          <w:sz w:val="24"/>
          <w:szCs w:val="24"/>
        </w:rPr>
        <w:t>人民政府</w:t>
      </w:r>
    </w:p>
    <w:p w:rsidR="00754BB3" w:rsidRPr="00014E65" w:rsidRDefault="0082024E" w:rsidP="00754BB3">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014E65" w:rsidRPr="00014E65">
        <w:rPr>
          <w:rFonts w:ascii="新宋体" w:eastAsia="新宋体" w:hAnsi="新宋体" w:cs="新宋体" w:hint="eastAsia"/>
          <w:color w:val="000000"/>
          <w:kern w:val="0"/>
          <w:sz w:val="24"/>
          <w:szCs w:val="24"/>
        </w:rPr>
        <w:t>禹州市</w:t>
      </w:r>
      <w:proofErr w:type="gramStart"/>
      <w:r w:rsidR="00014E65" w:rsidRPr="00014E65">
        <w:rPr>
          <w:rFonts w:ascii="新宋体" w:eastAsia="新宋体" w:hAnsi="新宋体" w:cs="新宋体" w:hint="eastAsia"/>
          <w:color w:val="000000"/>
          <w:kern w:val="0"/>
          <w:sz w:val="24"/>
          <w:szCs w:val="24"/>
        </w:rPr>
        <w:t>鸿畅镇</w:t>
      </w:r>
      <w:proofErr w:type="gramEnd"/>
      <w:r w:rsidR="00014E65" w:rsidRPr="00014E65">
        <w:rPr>
          <w:rFonts w:ascii="新宋体" w:eastAsia="新宋体" w:hAnsi="新宋体" w:cs="新宋体" w:hint="eastAsia"/>
          <w:color w:val="000000"/>
          <w:kern w:val="0"/>
          <w:sz w:val="24"/>
          <w:szCs w:val="24"/>
        </w:rPr>
        <w:t>派出所民警宿舍装修改造工程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014E65">
        <w:rPr>
          <w:rFonts w:ascii="新宋体" w:eastAsia="新宋体" w:hAnsi="新宋体" w:cs="新宋体" w:hint="eastAsia"/>
          <w:sz w:val="24"/>
          <w:szCs w:val="24"/>
        </w:rPr>
        <w:t>YZCG-T2019203</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014E65">
        <w:rPr>
          <w:rFonts w:ascii="新宋体" w:eastAsia="新宋体" w:hAnsi="新宋体" w:cs="新宋体" w:hint="eastAsia"/>
          <w:sz w:val="24"/>
          <w:szCs w:val="24"/>
        </w:rPr>
        <w:t>派出所民警宿舍装修改造</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8D044D">
        <w:rPr>
          <w:rFonts w:ascii="新宋体" w:eastAsia="新宋体" w:hAnsi="新宋体" w:cs="新宋体" w:hint="eastAsia"/>
          <w:sz w:val="24"/>
          <w:szCs w:val="24"/>
        </w:rPr>
        <w:t>24.0160</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3146A2">
        <w:fldChar w:fldCharType="begin"/>
      </w:r>
      <w:r w:rsidR="003146A2">
        <w:instrText>HYPERLINK "360</w:instrText>
      </w:r>
      <w:r w:rsidR="003146A2">
        <w:instrText>安全浏览器</w:instrText>
      </w:r>
      <w:r w:rsidR="003146A2">
        <w:instrText>.lnk"</w:instrText>
      </w:r>
      <w:r w:rsidR="003146A2">
        <w:fldChar w:fldCharType="separate"/>
      </w:r>
      <w:r w:rsidRPr="002C222E">
        <w:rPr>
          <w:rStyle w:val="af1"/>
          <w:rFonts w:ascii="新宋体" w:eastAsia="新宋体" w:hAnsi="新宋体" w:cs="新宋体" w:hint="eastAsia"/>
          <w:sz w:val="24"/>
          <w:szCs w:val="24"/>
        </w:rPr>
        <w:t>http://ggzy.xuchang.gov.cn</w:t>
      </w:r>
      <w:r w:rsidR="003146A2">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54BB3">
        <w:rPr>
          <w:rFonts w:ascii="新宋体" w:eastAsia="新宋体" w:hAnsi="新宋体" w:cs="新宋体" w:hint="eastAsia"/>
          <w:color w:val="000000"/>
          <w:kern w:val="0"/>
          <w:sz w:val="24"/>
          <w:szCs w:val="24"/>
        </w:rPr>
        <w:t>9</w:t>
      </w:r>
      <w:r>
        <w:rPr>
          <w:rFonts w:ascii="新宋体" w:eastAsia="新宋体" w:hAnsi="新宋体" w:cs="新宋体" w:hint="eastAsia"/>
          <w:color w:val="000000"/>
          <w:kern w:val="0"/>
          <w:sz w:val="24"/>
          <w:szCs w:val="24"/>
        </w:rPr>
        <w:t>月</w:t>
      </w:r>
      <w:r w:rsidR="008D044D">
        <w:rPr>
          <w:rFonts w:ascii="新宋体" w:eastAsia="新宋体" w:hAnsi="新宋体" w:cs="新宋体" w:hint="eastAsia"/>
          <w:color w:val="000000"/>
          <w:kern w:val="0"/>
          <w:sz w:val="24"/>
          <w:szCs w:val="24"/>
        </w:rPr>
        <w:t>25</w:t>
      </w:r>
      <w:r>
        <w:rPr>
          <w:rFonts w:ascii="新宋体" w:eastAsia="新宋体" w:hAnsi="新宋体" w:cs="新宋体" w:hint="eastAsia"/>
          <w:color w:val="000000"/>
          <w:kern w:val="0"/>
          <w:sz w:val="24"/>
          <w:szCs w:val="24"/>
        </w:rPr>
        <w:t>日</w:t>
      </w:r>
      <w:r w:rsidR="008D044D">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（一）代理机构：禹州市政府采购中心</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地址：禹州市行政服务中心楼917房间</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联系人：艾先生  联系电话：0374-2077111</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（二）采购单位：禹州市</w:t>
      </w:r>
      <w:proofErr w:type="gramStart"/>
      <w:r w:rsidRPr="008D044D">
        <w:rPr>
          <w:rFonts w:ascii="新宋体" w:eastAsia="新宋体" w:hAnsi="新宋体" w:cs="新宋体" w:hint="eastAsia"/>
          <w:color w:val="000000"/>
          <w:kern w:val="0"/>
          <w:sz w:val="24"/>
          <w:szCs w:val="24"/>
        </w:rPr>
        <w:t>鸿畅镇</w:t>
      </w:r>
      <w:proofErr w:type="gramEnd"/>
      <w:r w:rsidRPr="008D044D">
        <w:rPr>
          <w:rFonts w:ascii="新宋体" w:eastAsia="新宋体" w:hAnsi="新宋体" w:cs="新宋体" w:hint="eastAsia"/>
          <w:color w:val="000000"/>
          <w:kern w:val="0"/>
          <w:sz w:val="24"/>
          <w:szCs w:val="24"/>
        </w:rPr>
        <w:t>人民政府</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地址：禹州市</w:t>
      </w:r>
      <w:proofErr w:type="gramStart"/>
      <w:r w:rsidRPr="008D044D">
        <w:rPr>
          <w:rFonts w:ascii="新宋体" w:eastAsia="新宋体" w:hAnsi="新宋体" w:cs="新宋体" w:hint="eastAsia"/>
          <w:color w:val="000000"/>
          <w:kern w:val="0"/>
          <w:sz w:val="24"/>
          <w:szCs w:val="24"/>
        </w:rPr>
        <w:t>鸿畅镇</w:t>
      </w:r>
      <w:proofErr w:type="gramEnd"/>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联系人：程先生   联系电话：15937426797</w:t>
      </w:r>
      <w:r w:rsidRPr="008D044D">
        <w:rPr>
          <w:rFonts w:ascii="新宋体" w:eastAsia="新宋体" w:hAnsi="新宋体" w:cs="新宋体"/>
          <w:color w:val="000000"/>
          <w:kern w:val="0"/>
          <w:sz w:val="24"/>
          <w:szCs w:val="24"/>
        </w:rPr>
        <w:t xml:space="preserve"> </w:t>
      </w:r>
    </w:p>
    <w:p w:rsidR="005C1E6E" w:rsidRPr="008D044D" w:rsidRDefault="005C1E6E"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p>
    <w:p w:rsidR="00CC34D1" w:rsidRPr="008D044D" w:rsidRDefault="0082024E"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 xml:space="preserve">  </w:t>
      </w:r>
      <w:r w:rsidR="002C222E" w:rsidRPr="008D044D">
        <w:rPr>
          <w:rFonts w:ascii="新宋体" w:eastAsia="新宋体" w:hAnsi="新宋体" w:cs="新宋体" w:hint="eastAsia"/>
          <w:color w:val="000000"/>
          <w:kern w:val="0"/>
          <w:sz w:val="24"/>
          <w:szCs w:val="24"/>
        </w:rPr>
        <w:t xml:space="preserve">                                          </w:t>
      </w:r>
      <w:r w:rsidRPr="008D044D">
        <w:rPr>
          <w:rFonts w:ascii="新宋体" w:eastAsia="新宋体" w:hAnsi="新宋体" w:cs="新宋体" w:hint="eastAsia"/>
          <w:color w:val="000000"/>
          <w:kern w:val="0"/>
          <w:sz w:val="24"/>
          <w:szCs w:val="24"/>
        </w:rPr>
        <w:t xml:space="preserve">     2019年</w:t>
      </w:r>
      <w:r w:rsidR="008D044D">
        <w:rPr>
          <w:rFonts w:ascii="新宋体" w:eastAsia="新宋体" w:hAnsi="新宋体" w:cs="新宋体" w:hint="eastAsia"/>
          <w:color w:val="000000"/>
          <w:kern w:val="0"/>
          <w:sz w:val="24"/>
          <w:szCs w:val="24"/>
        </w:rPr>
        <w:t>9</w:t>
      </w:r>
      <w:r w:rsidRPr="008D044D">
        <w:rPr>
          <w:rFonts w:ascii="新宋体" w:eastAsia="新宋体" w:hAnsi="新宋体" w:cs="新宋体" w:hint="eastAsia"/>
          <w:color w:val="000000"/>
          <w:kern w:val="0"/>
          <w:sz w:val="24"/>
          <w:szCs w:val="24"/>
        </w:rPr>
        <w:t>月</w:t>
      </w:r>
      <w:r w:rsidR="008D044D">
        <w:rPr>
          <w:rFonts w:ascii="新宋体" w:eastAsia="新宋体" w:hAnsi="新宋体" w:cs="新宋体" w:hint="eastAsia"/>
          <w:color w:val="000000"/>
          <w:kern w:val="0"/>
          <w:sz w:val="24"/>
          <w:szCs w:val="24"/>
        </w:rPr>
        <w:t>11</w:t>
      </w:r>
      <w:r w:rsidRPr="008D044D">
        <w:rPr>
          <w:rFonts w:ascii="新宋体" w:eastAsia="新宋体" w:hAnsi="新宋体" w:cs="新宋体" w:hint="eastAsia"/>
          <w:color w:val="000000"/>
          <w:kern w:val="0"/>
          <w:sz w:val="24"/>
          <w:szCs w:val="24"/>
        </w:rPr>
        <w:t>日</w:t>
      </w: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3146A2">
        <w:fldChar w:fldCharType="begin"/>
      </w:r>
      <w:r w:rsidR="003146A2">
        <w:instrText>HYPERLINK "http://221.14.6.70:8088/ggzy/"</w:instrText>
      </w:r>
      <w:r w:rsidR="003146A2">
        <w:fldChar w:fldCharType="separate"/>
      </w:r>
      <w:r>
        <w:rPr>
          <w:rStyle w:val="af1"/>
          <w:rFonts w:hAnsi="宋体"/>
          <w:szCs w:val="21"/>
        </w:rPr>
        <w:t>http://221.14.6.70:8088/ggzy/</w:t>
      </w:r>
      <w:r w:rsidR="003146A2">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3146A2">
        <w:fldChar w:fldCharType="begin"/>
      </w:r>
      <w:r w:rsidR="003146A2">
        <w:instrText>HYPERLINK "http://221.14.6.70:8088/ggzy/"</w:instrText>
      </w:r>
      <w:r w:rsidR="003146A2">
        <w:fldChar w:fldCharType="separate"/>
      </w:r>
      <w:r>
        <w:rPr>
          <w:rStyle w:val="af1"/>
          <w:rFonts w:hAnsi="宋体"/>
          <w:szCs w:val="21"/>
        </w:rPr>
        <w:t>http://221.14.6.70:8088/ggzy/</w:t>
      </w:r>
      <w:r w:rsidR="003146A2">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D044D" w:rsidRDefault="008D044D" w:rsidP="008D044D">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改善派出所条件</w:t>
      </w:r>
    </w:p>
    <w:p w:rsidR="00CC34D1" w:rsidRPr="00DE0F60" w:rsidRDefault="00800FA2" w:rsidP="008D04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8D044D" w:rsidRPr="008D044D">
        <w:rPr>
          <w:rFonts w:asciiTheme="minorEastAsia" w:hAnsiTheme="minorEastAsia" w:cs="黑体" w:hint="eastAsia"/>
          <w:b/>
          <w:bCs/>
          <w:color w:val="000000"/>
          <w:sz w:val="24"/>
          <w:szCs w:val="24"/>
          <w:shd w:val="clear" w:color="auto" w:fill="FFFFFF"/>
        </w:rPr>
        <w:t>禹州市</w:t>
      </w:r>
      <w:proofErr w:type="gramStart"/>
      <w:r w:rsidR="008D044D" w:rsidRPr="008D044D">
        <w:rPr>
          <w:rFonts w:asciiTheme="minorEastAsia" w:hAnsiTheme="minorEastAsia" w:cs="黑体" w:hint="eastAsia"/>
          <w:b/>
          <w:bCs/>
          <w:color w:val="000000"/>
          <w:sz w:val="24"/>
          <w:szCs w:val="24"/>
          <w:shd w:val="clear" w:color="auto" w:fill="FFFFFF"/>
        </w:rPr>
        <w:t>鸿畅镇</w:t>
      </w:r>
      <w:proofErr w:type="gramEnd"/>
      <w:r w:rsidR="008D044D" w:rsidRPr="008D044D">
        <w:rPr>
          <w:rFonts w:asciiTheme="minorEastAsia" w:hAnsiTheme="minorEastAsia" w:cs="黑体" w:hint="eastAsia"/>
          <w:b/>
          <w:bCs/>
          <w:color w:val="000000"/>
          <w:sz w:val="24"/>
          <w:szCs w:val="24"/>
          <w:shd w:val="clear" w:color="auto" w:fill="FFFFFF"/>
        </w:rPr>
        <w:t>派出所民警宿舍装修改造工程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D04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五、特别提示</w:t>
      </w:r>
      <w:r w:rsidR="0082024E">
        <w:rPr>
          <w:rFonts w:asciiTheme="minorEastAsia" w:hAnsiTheme="minorEastAsia" w:cs="宋体" w:hint="eastAsia"/>
          <w:b/>
          <w:color w:val="000000"/>
          <w:kern w:val="0"/>
          <w:sz w:val="24"/>
          <w:szCs w:val="24"/>
          <w:lang w:val="zh-CN"/>
        </w:rPr>
        <w:t>：</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3146A2">
        <w:fldChar w:fldCharType="begin"/>
      </w:r>
      <w:r w:rsidR="003146A2">
        <w:instrText>HYPERLINK "mailto:YZGGZY2076770@163.com"</w:instrText>
      </w:r>
      <w:r w:rsidR="003146A2">
        <w:fldChar w:fldCharType="separate"/>
      </w:r>
      <w:r>
        <w:rPr>
          <w:rFonts w:ascii="宋体" w:cs="宋体" w:hint="eastAsia"/>
          <w:sz w:val="24"/>
          <w:lang w:val="zh-CN"/>
        </w:rPr>
        <w:t>YZGGZY2076770@163.com</w:t>
      </w:r>
      <w:r w:rsidR="003146A2">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6575EB" w:rsidRDefault="0082024E" w:rsidP="00DE0F6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6575EB" w:rsidRPr="006575EB">
              <w:rPr>
                <w:rFonts w:asciiTheme="minorEastAsia" w:hAnsiTheme="minorEastAsia" w:cs="仿宋_GB2312" w:hint="eastAsia"/>
                <w:szCs w:val="21"/>
              </w:rPr>
              <w:t>禹州市</w:t>
            </w:r>
            <w:proofErr w:type="gramStart"/>
            <w:r w:rsidR="006575EB" w:rsidRPr="006575EB">
              <w:rPr>
                <w:rFonts w:asciiTheme="minorEastAsia" w:hAnsiTheme="minorEastAsia" w:cs="仿宋_GB2312" w:hint="eastAsia"/>
                <w:szCs w:val="21"/>
              </w:rPr>
              <w:t>鸿畅镇</w:t>
            </w:r>
            <w:proofErr w:type="gramEnd"/>
            <w:r w:rsidR="006575EB" w:rsidRPr="006575EB">
              <w:rPr>
                <w:rFonts w:asciiTheme="minorEastAsia" w:hAnsiTheme="minorEastAsia" w:cs="仿宋_GB2312" w:hint="eastAsia"/>
                <w:szCs w:val="21"/>
              </w:rPr>
              <w:t>派出所民警宿舍装修改造工程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6575EB">
              <w:rPr>
                <w:rFonts w:asciiTheme="minorEastAsia" w:hAnsiTheme="minorEastAsia" w:cs="仿宋_GB2312" w:hint="eastAsia"/>
                <w:szCs w:val="21"/>
              </w:rPr>
              <w:t>YZCG-T2019203</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roofErr w:type="gramStart"/>
            <w:r w:rsidR="006575EB">
              <w:rPr>
                <w:rFonts w:asciiTheme="minorEastAsia" w:hAnsiTheme="minorEastAsia" w:cs="仿宋_GB2312" w:hint="eastAsia"/>
                <w:szCs w:val="21"/>
              </w:rPr>
              <w:t>鸿畅</w:t>
            </w:r>
            <w:r w:rsidR="00100F10">
              <w:rPr>
                <w:rFonts w:asciiTheme="minorEastAsia" w:hAnsiTheme="minorEastAsia" w:cs="仿宋_GB2312" w:hint="eastAsia"/>
                <w:szCs w:val="21"/>
              </w:rPr>
              <w:t>镇</w:t>
            </w:r>
            <w:proofErr w:type="gramEnd"/>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proofErr w:type="gramStart"/>
            <w:r w:rsidR="006575EB">
              <w:rPr>
                <w:rFonts w:asciiTheme="minorEastAsia" w:hAnsiTheme="minorEastAsia" w:cs="仿宋_GB2312" w:hint="eastAsia"/>
                <w:szCs w:val="21"/>
              </w:rPr>
              <w:t>鸿畅</w:t>
            </w:r>
            <w:r w:rsidR="00100F10">
              <w:rPr>
                <w:rFonts w:asciiTheme="minorEastAsia" w:hAnsiTheme="minorEastAsia" w:cs="仿宋_GB2312" w:hint="eastAsia"/>
                <w:szCs w:val="21"/>
              </w:rPr>
              <w:t>镇</w:t>
            </w:r>
            <w:proofErr w:type="gramEnd"/>
            <w:r w:rsidR="00100F10">
              <w:rPr>
                <w:rFonts w:asciiTheme="minorEastAsia" w:hAnsiTheme="minorEastAsia" w:cs="仿宋_GB2312" w:hint="eastAsia"/>
                <w:szCs w:val="21"/>
              </w:rPr>
              <w:t>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proofErr w:type="gramStart"/>
            <w:r w:rsidR="006575EB">
              <w:rPr>
                <w:rFonts w:asciiTheme="minorEastAsia" w:hAnsiTheme="minorEastAsia" w:cs="仿宋_GB2312" w:hint="eastAsia"/>
                <w:szCs w:val="21"/>
              </w:rPr>
              <w:t>鸿畅</w:t>
            </w:r>
            <w:r w:rsidR="00100F10">
              <w:rPr>
                <w:rFonts w:asciiTheme="minorEastAsia" w:hAnsiTheme="minorEastAsia" w:cs="仿宋_GB2312" w:hint="eastAsia"/>
                <w:szCs w:val="21"/>
              </w:rPr>
              <w:t>镇</w:t>
            </w:r>
            <w:proofErr w:type="gramEnd"/>
          </w:p>
          <w:p w:rsidR="00CC34D1" w:rsidRPr="00A44F16" w:rsidRDefault="006575EB"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联系人：程</w:t>
            </w:r>
            <w:r w:rsidR="00A44F16" w:rsidRPr="00A44F16">
              <w:rPr>
                <w:rFonts w:asciiTheme="minorEastAsia" w:hAnsiTheme="minorEastAsia" w:cs="仿宋_GB2312" w:hint="eastAsia"/>
                <w:szCs w:val="21"/>
              </w:rPr>
              <w:t>先生   联系电话：15</w:t>
            </w:r>
            <w:r>
              <w:rPr>
                <w:rFonts w:asciiTheme="minorEastAsia" w:hAnsiTheme="minorEastAsia" w:cs="仿宋_GB2312" w:hint="eastAsia"/>
                <w:szCs w:val="21"/>
              </w:rPr>
              <w:t>937426797</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r w:rsidR="003146A2">
              <w:fldChar w:fldCharType="begin"/>
            </w:r>
            <w:r w:rsidR="003146A2">
              <w:instrText>HYPERLINK "http://www.gsxt.gov.cn"</w:instrText>
            </w:r>
            <w:r w:rsidR="003146A2">
              <w:fldChar w:fldCharType="separate"/>
            </w:r>
            <w:r>
              <w:rPr>
                <w:rFonts w:cs="宋体"/>
                <w:kern w:val="0"/>
              </w:rPr>
              <w:t>www.gsxt.gov.cn</w:t>
            </w:r>
            <w:r w:rsidR="003146A2">
              <w:fldChar w:fldCharType="end"/>
            </w:r>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A44F16" w:rsidRPr="00A44F16" w:rsidRDefault="0082024E" w:rsidP="00A44F16">
            <w:pPr>
              <w:spacing w:line="440" w:lineRule="exact"/>
              <w:rPr>
                <w:rFonts w:asciiTheme="minorEastAsia" w:hAnsiTheme="minorEastAsia" w:cs="宋体"/>
                <w:kern w:val="0"/>
                <w:szCs w:val="21"/>
              </w:rPr>
            </w:pPr>
            <w:r>
              <w:rPr>
                <w:rFonts w:asciiTheme="minorEastAsia" w:hAnsiTheme="minorEastAsia" w:cs="宋体" w:hint="eastAsia"/>
                <w:kern w:val="0"/>
                <w:szCs w:val="21"/>
              </w:rPr>
              <w:t>八、</w:t>
            </w:r>
            <w:r w:rsidR="00A44F16">
              <w:rPr>
                <w:rFonts w:asciiTheme="minorEastAsia" w:hAnsiTheme="minorEastAsia" w:cs="宋体" w:hint="eastAsia"/>
                <w:kern w:val="0"/>
                <w:szCs w:val="21"/>
              </w:rPr>
              <w:t>1.</w:t>
            </w:r>
            <w:r w:rsidR="00A44F16" w:rsidRPr="00A44F16">
              <w:rPr>
                <w:rFonts w:asciiTheme="minorEastAsia" w:hAnsiTheme="minorEastAsia" w:cs="宋体" w:hint="eastAsia"/>
                <w:kern w:val="0"/>
                <w:szCs w:val="21"/>
              </w:rPr>
              <w:t>投标商须具有建筑工程总承包三级及以上资质；</w:t>
            </w:r>
          </w:p>
          <w:p w:rsidR="00CC34D1" w:rsidRPr="00A44F16" w:rsidRDefault="00A44F16" w:rsidP="00A44F16">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2</w:t>
            </w:r>
            <w:r w:rsidRPr="00A44F16">
              <w:rPr>
                <w:rFonts w:asciiTheme="minorEastAsia" w:hAnsiTheme="minorEastAsia" w:cs="宋体" w:hint="eastAsia"/>
                <w:kern w:val="0"/>
                <w:szCs w:val="21"/>
              </w:rPr>
              <w:t>、拟派项目负责人须具有相关专业二级建造师证书；</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3146A2">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3146A2">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B61E1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24.0160</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3146A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3146A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3146A2">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3146A2">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8C5E9B">
              <w:rPr>
                <w:rFonts w:asciiTheme="minorEastAsia" w:hAnsiTheme="minorEastAsia" w:cs="宋体" w:hint="eastAsia"/>
                <w:bCs/>
                <w:szCs w:val="21"/>
                <w:lang w:val="zh-CN"/>
              </w:rPr>
              <w:t>9</w:t>
            </w:r>
            <w:r>
              <w:rPr>
                <w:rFonts w:asciiTheme="minorEastAsia" w:hAnsiTheme="minorEastAsia" w:cs="宋体" w:hint="eastAsia"/>
                <w:bCs/>
                <w:szCs w:val="21"/>
                <w:lang w:val="zh-CN"/>
              </w:rPr>
              <w:t>月</w:t>
            </w:r>
            <w:r w:rsidR="003E4DBB">
              <w:rPr>
                <w:rFonts w:asciiTheme="minorEastAsia" w:hAnsiTheme="minorEastAsia" w:cs="宋体" w:hint="eastAsia"/>
                <w:bCs/>
                <w:szCs w:val="21"/>
              </w:rPr>
              <w:t>25</w:t>
            </w:r>
            <w:r>
              <w:rPr>
                <w:rFonts w:asciiTheme="minorEastAsia" w:hAnsiTheme="minorEastAsia" w:cs="宋体" w:hint="eastAsia"/>
                <w:bCs/>
                <w:szCs w:val="21"/>
                <w:lang w:val="zh-CN"/>
              </w:rPr>
              <w:t>日</w:t>
            </w:r>
            <w:r w:rsidR="00B61E1E">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3146A2">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3146A2">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3146A2">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3146A2">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3146A2">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3146A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3146A2">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3146A2">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3146A2">
        <w:fldChar w:fldCharType="begin"/>
      </w:r>
      <w:r w:rsidR="003146A2">
        <w:instrText>HYPERLINK "https://baike.baidu.com/item/%E6%89%BF%E6%8B%85%E8%BF%9E%E5%B8%A6%E8%B4%A3%E4%BB%BB" \t "_blank"</w:instrText>
      </w:r>
      <w:r w:rsidR="003146A2">
        <w:fldChar w:fldCharType="separate"/>
      </w:r>
      <w:r>
        <w:rPr>
          <w:rFonts w:asciiTheme="minorEastAsia" w:hAnsiTheme="minorEastAsia" w:cs="宋体"/>
          <w:kern w:val="0"/>
          <w:szCs w:val="21"/>
        </w:rPr>
        <w:t>承担连带责任</w:t>
      </w:r>
      <w:r w:rsidR="003146A2">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w:t>
      </w:r>
      <w:r>
        <w:rPr>
          <w:rFonts w:asciiTheme="minorEastAsia" w:hAnsiTheme="minorEastAsia" w:cs="宋体" w:hint="eastAsia"/>
          <w:kern w:val="0"/>
          <w:szCs w:val="21"/>
        </w:rPr>
        <w:lastRenderedPageBreak/>
        <w:t>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w:t>
      </w:r>
      <w:r>
        <w:rPr>
          <w:rFonts w:asciiTheme="minorEastAsia" w:hAnsiTheme="minorEastAsia" w:cs="宋体" w:hint="eastAsia"/>
          <w:kern w:val="0"/>
          <w:szCs w:val="21"/>
        </w:rPr>
        <w:lastRenderedPageBreak/>
        <w:t>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lastRenderedPageBreak/>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w:t>
      </w:r>
      <w:r>
        <w:rPr>
          <w:rFonts w:ascii="ˎ̥" w:hAnsi="ˎ̥"/>
        </w:rPr>
        <w:lastRenderedPageBreak/>
        <w:t>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w:t>
      </w:r>
      <w:r>
        <w:rPr>
          <w:rFonts w:ascii="ˎ̥" w:hAnsi="ˎ̥" w:hint="eastAsia"/>
        </w:rPr>
        <w:lastRenderedPageBreak/>
        <w:t>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w:t>
      </w:r>
      <w:r>
        <w:rPr>
          <w:rFonts w:asciiTheme="minorEastAsia" w:hAnsiTheme="minorEastAsia" w:cs="宋体" w:hint="eastAsia"/>
          <w:kern w:val="0"/>
          <w:szCs w:val="21"/>
        </w:rPr>
        <w:lastRenderedPageBreak/>
        <w:t>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rsidP="00B61E1E">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3"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E4DB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3E4DB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rsidP="00B61E1E">
      <w:pPr>
        <w:pStyle w:val="a7"/>
        <w:spacing w:line="360" w:lineRule="auto"/>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3E4DB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3E4DB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3E4DB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3E4DB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3E4DBB">
      <w:pPr>
        <w:spacing w:beforeLines="50" w:afterLines="50" w:line="360" w:lineRule="auto"/>
        <w:ind w:firstLineChars="236" w:firstLine="496"/>
        <w:rPr>
          <w:rFonts w:asciiTheme="minorEastAsia" w:hAnsiTheme="minorEastAsia" w:cs="宋体"/>
          <w:szCs w:val="21"/>
          <w:lang w:val="zh-CN"/>
        </w:rPr>
      </w:pPr>
    </w:p>
    <w:p w:rsidR="00CC34D1" w:rsidRDefault="0082024E" w:rsidP="003E4DB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3E4DB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3E4DBB">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lastRenderedPageBreak/>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4"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5"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6"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7"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w:t>
      </w:r>
      <w:r w:rsidR="008B22A0">
        <w:rPr>
          <w:rFonts w:hint="eastAsia"/>
          <w:color w:val="000000"/>
          <w:sz w:val="21"/>
          <w:szCs w:val="21"/>
        </w:rPr>
        <w:t>或</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17F" w:rsidRDefault="0074417F" w:rsidP="00CC34D1">
      <w:r>
        <w:separator/>
      </w:r>
    </w:p>
  </w:endnote>
  <w:endnote w:type="continuationSeparator" w:id="0">
    <w:p w:rsidR="0074417F" w:rsidRDefault="0074417F"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E65" w:rsidRDefault="003146A2">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014E65" w:rsidRDefault="003146A2">
                <w:pPr>
                  <w:pStyle w:val="aa"/>
                </w:pPr>
                <w:fldSimple w:instr=" PAGE  \* MERGEFORMAT ">
                  <w:r w:rsidR="003E4DBB">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17F" w:rsidRDefault="0074417F" w:rsidP="00CC34D1">
      <w:r>
        <w:separator/>
      </w:r>
    </w:p>
  </w:footnote>
  <w:footnote w:type="continuationSeparator" w:id="0">
    <w:p w:rsidR="0074417F" w:rsidRDefault="0074417F"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46A2"/>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4DBB"/>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17F"/>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www.creditchina.gov.c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1CCE28-D64A-4B73-A7AF-742FAE54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59</Pages>
  <Words>5193</Words>
  <Characters>29601</Characters>
  <Application>Microsoft Office Word</Application>
  <DocSecurity>0</DocSecurity>
  <Lines>246</Lines>
  <Paragraphs>69</Paragraphs>
  <ScaleCrop>false</ScaleCrop>
  <Company>Sky123.Org</Company>
  <LinksUpToDate>false</LinksUpToDate>
  <CharactersWithSpaces>34725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574</cp:revision>
  <cp:lastPrinted>2018-03-20T03:26:00Z</cp:lastPrinted>
  <dcterms:created xsi:type="dcterms:W3CDTF">2018-08-06T02:30:00Z</dcterms:created>
  <dcterms:modified xsi:type="dcterms:W3CDTF">2019-09-11T03:39:00Z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