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754BB3" w:rsidRDefault="00754BB3" w:rsidP="00754BB3">
      <w:pPr>
        <w:spacing w:line="600" w:lineRule="exact"/>
        <w:jc w:val="center"/>
        <w:rPr>
          <w:b/>
          <w:bCs/>
          <w:sz w:val="44"/>
          <w:szCs w:val="44"/>
        </w:rPr>
      </w:pPr>
      <w:r>
        <w:rPr>
          <w:rFonts w:hint="eastAsia"/>
          <w:b/>
          <w:bCs/>
          <w:sz w:val="44"/>
          <w:szCs w:val="44"/>
        </w:rPr>
        <w:t>禹州市朱阁</w:t>
      </w:r>
      <w:proofErr w:type="gramStart"/>
      <w:r>
        <w:rPr>
          <w:rFonts w:hint="eastAsia"/>
          <w:b/>
          <w:bCs/>
          <w:sz w:val="44"/>
          <w:szCs w:val="44"/>
        </w:rPr>
        <w:t>镇吓水河</w:t>
      </w:r>
      <w:proofErr w:type="gramEnd"/>
      <w:r>
        <w:rPr>
          <w:rFonts w:hint="eastAsia"/>
          <w:b/>
          <w:bCs/>
          <w:sz w:val="44"/>
          <w:szCs w:val="44"/>
        </w:rPr>
        <w:t>村</w:t>
      </w:r>
    </w:p>
    <w:p w:rsidR="00754BB3" w:rsidRDefault="00754BB3" w:rsidP="00754BB3">
      <w:pPr>
        <w:spacing w:line="600" w:lineRule="exact"/>
        <w:jc w:val="center"/>
        <w:rPr>
          <w:b/>
          <w:bCs/>
          <w:sz w:val="44"/>
          <w:szCs w:val="44"/>
        </w:rPr>
      </w:pPr>
      <w:r>
        <w:rPr>
          <w:rFonts w:hint="eastAsia"/>
          <w:b/>
          <w:bCs/>
          <w:sz w:val="44"/>
          <w:szCs w:val="44"/>
        </w:rPr>
        <w:t>党组织活动场所建设工程</w:t>
      </w:r>
    </w:p>
    <w:p w:rsidR="00CC34D1" w:rsidRPr="00754BB3"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754BB3">
        <w:rPr>
          <w:rFonts w:asciiTheme="majorEastAsia" w:eastAsiaTheme="majorEastAsia" w:hAnsiTheme="majorEastAsia" w:cstheme="majorEastAsia" w:hint="eastAsia"/>
          <w:sz w:val="36"/>
          <w:szCs w:val="36"/>
        </w:rPr>
        <w:t>YZCG-T2019202</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AA15BE">
        <w:rPr>
          <w:rFonts w:asciiTheme="majorEastAsia" w:eastAsiaTheme="majorEastAsia" w:hAnsiTheme="majorEastAsia" w:cstheme="majorEastAsia" w:hint="eastAsia"/>
          <w:sz w:val="36"/>
          <w:szCs w:val="36"/>
        </w:rPr>
        <w:t>朱阁镇人民政府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AA15B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二〇一九年八</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754BB3" w:rsidRPr="00754BB3" w:rsidRDefault="00754BB3" w:rsidP="00754BB3">
      <w:pPr>
        <w:spacing w:line="600" w:lineRule="exact"/>
        <w:jc w:val="center"/>
        <w:rPr>
          <w:rFonts w:hint="eastAsia"/>
          <w:b/>
          <w:bCs/>
          <w:sz w:val="36"/>
          <w:szCs w:val="36"/>
        </w:rPr>
      </w:pPr>
      <w:r w:rsidRPr="00754BB3">
        <w:rPr>
          <w:rFonts w:hint="eastAsia"/>
          <w:b/>
          <w:bCs/>
          <w:sz w:val="36"/>
          <w:szCs w:val="36"/>
        </w:rPr>
        <w:t>禹州市朱阁</w:t>
      </w:r>
      <w:proofErr w:type="gramStart"/>
      <w:r w:rsidRPr="00754BB3">
        <w:rPr>
          <w:rFonts w:hint="eastAsia"/>
          <w:b/>
          <w:bCs/>
          <w:sz w:val="36"/>
          <w:szCs w:val="36"/>
        </w:rPr>
        <w:t>镇吓水河</w:t>
      </w:r>
      <w:proofErr w:type="gramEnd"/>
      <w:r w:rsidRPr="00754BB3">
        <w:rPr>
          <w:rFonts w:hint="eastAsia"/>
          <w:b/>
          <w:bCs/>
          <w:sz w:val="36"/>
          <w:szCs w:val="36"/>
        </w:rPr>
        <w:t>村</w:t>
      </w:r>
    </w:p>
    <w:p w:rsidR="00CC34D1" w:rsidRDefault="00754BB3" w:rsidP="00754BB3">
      <w:pPr>
        <w:spacing w:line="600" w:lineRule="exact"/>
        <w:jc w:val="center"/>
        <w:rPr>
          <w:b/>
          <w:bCs/>
          <w:sz w:val="36"/>
          <w:szCs w:val="36"/>
        </w:rPr>
      </w:pPr>
      <w:r w:rsidRPr="00754BB3">
        <w:rPr>
          <w:rFonts w:hint="eastAsia"/>
          <w:b/>
          <w:bCs/>
          <w:sz w:val="36"/>
          <w:szCs w:val="36"/>
        </w:rPr>
        <w:t>党组织活动场所建设工程</w:t>
      </w:r>
      <w:r w:rsidR="0082024E">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11793C">
        <w:rPr>
          <w:rFonts w:ascii="新宋体" w:eastAsia="新宋体" w:hAnsi="新宋体" w:cs="新宋体" w:hint="eastAsia"/>
          <w:sz w:val="24"/>
          <w:szCs w:val="24"/>
        </w:rPr>
        <w:t>朱阁镇人民政府</w:t>
      </w:r>
      <w:r>
        <w:rPr>
          <w:rFonts w:ascii="新宋体" w:eastAsia="新宋体" w:hAnsi="新宋体" w:cs="新宋体" w:hint="eastAsia"/>
          <w:sz w:val="24"/>
          <w:szCs w:val="24"/>
        </w:rPr>
        <w:t>的委托，就“</w:t>
      </w:r>
      <w:r w:rsidR="00754BB3" w:rsidRPr="00754BB3">
        <w:rPr>
          <w:rFonts w:ascii="新宋体" w:eastAsia="新宋体" w:hAnsi="新宋体" w:cs="新宋体" w:hint="eastAsia"/>
          <w:sz w:val="24"/>
          <w:szCs w:val="24"/>
        </w:rPr>
        <w:t>禹州市朱阁镇吓水河村党组织活动场所建设工程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D716D9">
        <w:rPr>
          <w:rFonts w:ascii="新宋体" w:eastAsia="新宋体" w:hAnsi="新宋体" w:cs="新宋体" w:hint="eastAsia"/>
          <w:sz w:val="24"/>
          <w:szCs w:val="24"/>
        </w:rPr>
        <w:t>朱阁镇人民政府</w:t>
      </w:r>
    </w:p>
    <w:p w:rsidR="00754BB3" w:rsidRDefault="0082024E" w:rsidP="00754BB3">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754BB3" w:rsidRPr="00754BB3">
        <w:rPr>
          <w:rFonts w:ascii="新宋体" w:eastAsia="新宋体" w:hAnsi="新宋体" w:cs="新宋体" w:hint="eastAsia"/>
          <w:color w:val="000000"/>
          <w:kern w:val="0"/>
          <w:sz w:val="24"/>
          <w:szCs w:val="24"/>
        </w:rPr>
        <w:t>禹州市朱阁</w:t>
      </w:r>
      <w:proofErr w:type="gramStart"/>
      <w:r w:rsidR="00754BB3" w:rsidRPr="00754BB3">
        <w:rPr>
          <w:rFonts w:ascii="新宋体" w:eastAsia="新宋体" w:hAnsi="新宋体" w:cs="新宋体" w:hint="eastAsia"/>
          <w:color w:val="000000"/>
          <w:kern w:val="0"/>
          <w:sz w:val="24"/>
          <w:szCs w:val="24"/>
        </w:rPr>
        <w:t>镇吓水河</w:t>
      </w:r>
      <w:proofErr w:type="gramEnd"/>
      <w:r w:rsidR="00754BB3" w:rsidRPr="00754BB3">
        <w:rPr>
          <w:rFonts w:ascii="新宋体" w:eastAsia="新宋体" w:hAnsi="新宋体" w:cs="新宋体" w:hint="eastAsia"/>
          <w:color w:val="000000"/>
          <w:kern w:val="0"/>
          <w:sz w:val="24"/>
          <w:szCs w:val="24"/>
        </w:rPr>
        <w:t>村党组织活动场所建设工程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754BB3">
        <w:rPr>
          <w:rFonts w:ascii="新宋体" w:eastAsia="新宋体" w:hAnsi="新宋体" w:cs="新宋体" w:hint="eastAsia"/>
          <w:sz w:val="24"/>
          <w:szCs w:val="24"/>
        </w:rPr>
        <w:t>YZCG-T2019202</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proofErr w:type="gramStart"/>
      <w:r w:rsidR="00754BB3" w:rsidRPr="00754BB3">
        <w:rPr>
          <w:rFonts w:ascii="新宋体" w:eastAsia="新宋体" w:hAnsi="新宋体" w:cs="新宋体" w:hint="eastAsia"/>
          <w:sz w:val="24"/>
          <w:szCs w:val="24"/>
        </w:rPr>
        <w:t>吓水河</w:t>
      </w:r>
      <w:proofErr w:type="gramEnd"/>
      <w:r w:rsidR="00754BB3" w:rsidRPr="00754BB3">
        <w:rPr>
          <w:rFonts w:ascii="新宋体" w:eastAsia="新宋体" w:hAnsi="新宋体" w:cs="新宋体" w:hint="eastAsia"/>
          <w:sz w:val="24"/>
          <w:szCs w:val="24"/>
        </w:rPr>
        <w:t>村党组织活动场所建设</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754BB3">
        <w:rPr>
          <w:rFonts w:ascii="新宋体" w:eastAsia="新宋体" w:hAnsi="新宋体" w:cs="新宋体" w:hint="eastAsia"/>
          <w:sz w:val="24"/>
          <w:szCs w:val="24"/>
        </w:rPr>
        <w:t>37.5655</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1、符合《政府采购法》第二十二条之规定，供应商须具有独立法人资格及相应的经营范围；</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2、投标商须具有建筑工程总承包三级及以上资质；</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3、拟派项目负责人须具有相关专业二级建造师证书；</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 xml:space="preserve">4、被委托人须是本单位职工，须提供公司为本人缴纳社会保险证明； </w:t>
      </w:r>
    </w:p>
    <w:p w:rsidR="00754BB3" w:rsidRDefault="00754BB3" w:rsidP="00754BB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5、本项目不接受联合体投标。</w:t>
      </w:r>
    </w:p>
    <w:p w:rsidR="00CC34D1" w:rsidRDefault="0082024E" w:rsidP="00754BB3">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sidRPr="0082024E">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2C222E">
          <w:rPr>
            <w:rStyle w:val="af1"/>
            <w:rFonts w:ascii="新宋体" w:eastAsia="新宋体" w:hAnsi="新宋体" w:cs="新宋体" w:hint="eastAsia"/>
            <w:sz w:val="24"/>
            <w:szCs w:val="24"/>
          </w:rPr>
          <w:t>http://ggzy.xuchang.gov.cn</w:t>
        </w:r>
      </w:hyperlink>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754BB3">
        <w:rPr>
          <w:rFonts w:ascii="新宋体" w:eastAsia="新宋体" w:hAnsi="新宋体" w:cs="新宋体" w:hint="eastAsia"/>
          <w:color w:val="000000"/>
          <w:kern w:val="0"/>
          <w:sz w:val="24"/>
          <w:szCs w:val="24"/>
        </w:rPr>
        <w:t>9</w:t>
      </w:r>
      <w:r>
        <w:rPr>
          <w:rFonts w:ascii="新宋体" w:eastAsia="新宋体" w:hAnsi="新宋体" w:cs="新宋体" w:hint="eastAsia"/>
          <w:color w:val="000000"/>
          <w:kern w:val="0"/>
          <w:sz w:val="24"/>
          <w:szCs w:val="24"/>
        </w:rPr>
        <w:t>月</w:t>
      </w:r>
      <w:r w:rsidR="00754BB3">
        <w:rPr>
          <w:rFonts w:ascii="新宋体" w:eastAsia="新宋体" w:hAnsi="新宋体" w:cs="新宋体" w:hint="eastAsia"/>
          <w:color w:val="000000"/>
          <w:kern w:val="0"/>
          <w:sz w:val="24"/>
          <w:szCs w:val="24"/>
        </w:rPr>
        <w:t>2</w:t>
      </w:r>
      <w:r>
        <w:rPr>
          <w:rFonts w:ascii="新宋体" w:eastAsia="新宋体" w:hAnsi="新宋体" w:cs="新宋体" w:hint="eastAsia"/>
          <w:color w:val="000000"/>
          <w:kern w:val="0"/>
          <w:sz w:val="24"/>
          <w:szCs w:val="24"/>
        </w:rPr>
        <w:t>日</w:t>
      </w:r>
      <w:r w:rsidR="00661AC9">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754BB3" w:rsidRPr="00754BB3" w:rsidRDefault="00754BB3" w:rsidP="00754BB3">
      <w:pPr>
        <w:spacing w:line="440" w:lineRule="exac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（二）采购单位：禹州市朱阁镇人民政府</w:t>
      </w:r>
    </w:p>
    <w:p w:rsidR="00754BB3" w:rsidRPr="00754BB3" w:rsidRDefault="00754BB3" w:rsidP="00754BB3">
      <w:pPr>
        <w:spacing w:line="440" w:lineRule="exac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地址：禹州市朱阁镇</w:t>
      </w:r>
    </w:p>
    <w:p w:rsidR="00754BB3" w:rsidRPr="00754BB3" w:rsidRDefault="00754BB3" w:rsidP="00754BB3">
      <w:pPr>
        <w:spacing w:line="440" w:lineRule="exact"/>
        <w:rPr>
          <w:rFonts w:ascii="新宋体" w:eastAsia="新宋体" w:hAnsi="新宋体" w:cs="新宋体" w:hint="eastAsia"/>
          <w:color w:val="000000"/>
          <w:kern w:val="0"/>
          <w:sz w:val="24"/>
          <w:szCs w:val="24"/>
        </w:rPr>
      </w:pPr>
      <w:r w:rsidRPr="00754BB3">
        <w:rPr>
          <w:rFonts w:ascii="新宋体" w:eastAsia="新宋体" w:hAnsi="新宋体" w:cs="新宋体" w:hint="eastAsia"/>
          <w:color w:val="000000"/>
          <w:kern w:val="0"/>
          <w:sz w:val="24"/>
          <w:szCs w:val="24"/>
        </w:rPr>
        <w:t>联系人：肖先生   联系电话：15137412758</w:t>
      </w:r>
    </w:p>
    <w:p w:rsidR="005C1E6E" w:rsidRPr="00754BB3" w:rsidRDefault="005C1E6E" w:rsidP="005C1E6E">
      <w:pPr>
        <w:spacing w:line="440" w:lineRule="exact"/>
        <w:rPr>
          <w:rFonts w:ascii="新宋体" w:eastAsia="新宋体" w:hAnsi="新宋体" w:cs="新宋体"/>
          <w:sz w:val="24"/>
          <w:szCs w:val="24"/>
        </w:rPr>
      </w:pPr>
    </w:p>
    <w:p w:rsidR="00CC34D1" w:rsidRDefault="0082024E" w:rsidP="002C222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w:t>
      </w:r>
      <w:r w:rsidR="002C222E">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2019年</w:t>
      </w:r>
      <w:r w:rsidR="005C1E6E">
        <w:rPr>
          <w:rFonts w:ascii="新宋体" w:eastAsia="新宋体" w:hAnsi="新宋体" w:cs="新宋体" w:hint="eastAsia"/>
          <w:sz w:val="24"/>
          <w:szCs w:val="24"/>
        </w:rPr>
        <w:t>8</w:t>
      </w:r>
      <w:r>
        <w:rPr>
          <w:rFonts w:ascii="新宋体" w:eastAsia="新宋体" w:hAnsi="新宋体" w:cs="新宋体" w:hint="eastAsia"/>
          <w:sz w:val="24"/>
          <w:szCs w:val="24"/>
        </w:rPr>
        <w:t>月</w:t>
      </w:r>
      <w:r w:rsidR="00754BB3">
        <w:rPr>
          <w:rFonts w:ascii="新宋体" w:eastAsia="新宋体" w:hAnsi="新宋体" w:cs="新宋体" w:hint="eastAsia"/>
          <w:sz w:val="24"/>
          <w:szCs w:val="24"/>
        </w:rPr>
        <w:t>26</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DE0F60" w:rsidRPr="00DE0F60" w:rsidRDefault="00DE0F60" w:rsidP="00DE0F60">
      <w:pPr>
        <w:widowControl/>
        <w:shd w:val="clear" w:color="auto" w:fill="FFFFFF"/>
        <w:spacing w:line="360" w:lineRule="auto"/>
        <w:ind w:firstLineChars="200" w:firstLine="480"/>
        <w:contextualSpacing/>
        <w:jc w:val="left"/>
        <w:rPr>
          <w:rFonts w:ascii="宋体" w:cs="宋体" w:hint="eastAsia"/>
          <w:sz w:val="24"/>
          <w:lang w:val="zh-CN"/>
        </w:rPr>
      </w:pPr>
      <w:r w:rsidRPr="00DE0F60">
        <w:rPr>
          <w:rFonts w:ascii="宋体" w:cs="宋体" w:hint="eastAsia"/>
          <w:sz w:val="24"/>
          <w:lang w:val="zh-CN"/>
        </w:rPr>
        <w:t>党组织活动场所建设</w:t>
      </w:r>
    </w:p>
    <w:p w:rsidR="00CC34D1" w:rsidRPr="00DE0F60" w:rsidRDefault="00800FA2" w:rsidP="00DE0F60">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DE0F60" w:rsidRPr="00DE0F60">
        <w:rPr>
          <w:rFonts w:asciiTheme="minorEastAsia" w:hAnsiTheme="minorEastAsia" w:cs="黑体" w:hint="eastAsia"/>
          <w:b/>
          <w:bCs/>
          <w:color w:val="000000"/>
          <w:sz w:val="24"/>
          <w:szCs w:val="24"/>
          <w:shd w:val="clear" w:color="auto" w:fill="FFFFFF"/>
        </w:rPr>
        <w:t>禹州市朱阁</w:t>
      </w:r>
      <w:proofErr w:type="gramStart"/>
      <w:r w:rsidR="00DE0F60" w:rsidRPr="00DE0F60">
        <w:rPr>
          <w:rFonts w:asciiTheme="minorEastAsia" w:hAnsiTheme="minorEastAsia" w:cs="黑体" w:hint="eastAsia"/>
          <w:b/>
          <w:bCs/>
          <w:color w:val="000000"/>
          <w:sz w:val="24"/>
          <w:szCs w:val="24"/>
          <w:shd w:val="clear" w:color="auto" w:fill="FFFFFF"/>
        </w:rPr>
        <w:t>镇吓水河</w:t>
      </w:r>
      <w:proofErr w:type="gramEnd"/>
      <w:r w:rsidR="00DE0F60" w:rsidRPr="00DE0F60">
        <w:rPr>
          <w:rFonts w:asciiTheme="minorEastAsia" w:hAnsiTheme="minorEastAsia" w:cs="黑体" w:hint="eastAsia"/>
          <w:b/>
          <w:bCs/>
          <w:color w:val="000000"/>
          <w:sz w:val="24"/>
          <w:szCs w:val="24"/>
          <w:shd w:val="clear" w:color="auto" w:fill="FFFFFF"/>
        </w:rPr>
        <w:t>村党组织活动场所建设工程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100F10" w:rsidRDefault="0082024E" w:rsidP="00DE0F6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DE0F60" w:rsidRPr="00DE0F60">
              <w:rPr>
                <w:rFonts w:asciiTheme="minorEastAsia" w:hAnsiTheme="minorEastAsia" w:cs="仿宋_GB2312" w:hint="eastAsia"/>
                <w:szCs w:val="21"/>
              </w:rPr>
              <w:t>禹州市朱阁</w:t>
            </w:r>
            <w:proofErr w:type="gramStart"/>
            <w:r w:rsidR="00DE0F60" w:rsidRPr="00DE0F60">
              <w:rPr>
                <w:rFonts w:asciiTheme="minorEastAsia" w:hAnsiTheme="minorEastAsia" w:cs="仿宋_GB2312" w:hint="eastAsia"/>
                <w:szCs w:val="21"/>
              </w:rPr>
              <w:t>镇吓水河</w:t>
            </w:r>
            <w:proofErr w:type="gramEnd"/>
            <w:r w:rsidR="00DE0F60" w:rsidRPr="00DE0F60">
              <w:rPr>
                <w:rFonts w:asciiTheme="minorEastAsia" w:hAnsiTheme="minorEastAsia" w:cs="仿宋_GB2312" w:hint="eastAsia"/>
                <w:szCs w:val="21"/>
              </w:rPr>
              <w:t>村党组织活动场所建设工程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A44F16">
              <w:rPr>
                <w:rFonts w:asciiTheme="minorEastAsia" w:hAnsiTheme="minorEastAsia" w:cs="仿宋_GB2312" w:hint="eastAsia"/>
                <w:szCs w:val="21"/>
              </w:rPr>
              <w:t>YZCG-T2019202</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100F10">
              <w:rPr>
                <w:rFonts w:asciiTheme="minorEastAsia" w:hAnsiTheme="minorEastAsia" w:cs="仿宋_GB2312" w:hint="eastAsia"/>
                <w:szCs w:val="21"/>
              </w:rPr>
              <w:t>朱阁镇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100F10">
              <w:rPr>
                <w:rFonts w:asciiTheme="minorEastAsia" w:hAnsiTheme="minorEastAsia" w:cs="仿宋_GB2312" w:hint="eastAsia"/>
                <w:szCs w:val="21"/>
              </w:rPr>
              <w:t>朱阁镇人民政府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100F10">
              <w:rPr>
                <w:rFonts w:asciiTheme="minorEastAsia" w:hAnsiTheme="minorEastAsia" w:cs="仿宋_GB2312" w:hint="eastAsia"/>
                <w:szCs w:val="21"/>
              </w:rPr>
              <w:t>朱阁镇</w:t>
            </w:r>
          </w:p>
          <w:p w:rsidR="00CC34D1" w:rsidRPr="00A44F16" w:rsidRDefault="00A44F16" w:rsidP="00330174">
            <w:pPr>
              <w:autoSpaceDE w:val="0"/>
              <w:autoSpaceDN w:val="0"/>
              <w:adjustRightInd w:val="0"/>
              <w:spacing w:line="360" w:lineRule="auto"/>
              <w:jc w:val="left"/>
              <w:rPr>
                <w:rFonts w:asciiTheme="minorEastAsia" w:hAnsiTheme="minorEastAsia" w:cs="仿宋_GB2312"/>
                <w:szCs w:val="21"/>
              </w:rPr>
            </w:pPr>
            <w:r w:rsidRPr="00A44F16">
              <w:rPr>
                <w:rFonts w:asciiTheme="minorEastAsia" w:hAnsiTheme="minorEastAsia" w:cs="仿宋_GB2312" w:hint="eastAsia"/>
                <w:szCs w:val="21"/>
              </w:rPr>
              <w:t>联系人：肖先生   联系电话：15137412758</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A44F16" w:rsidRPr="00A44F16" w:rsidRDefault="0082024E" w:rsidP="00A44F16">
            <w:pPr>
              <w:spacing w:line="440" w:lineRule="exact"/>
              <w:rPr>
                <w:rFonts w:asciiTheme="minorEastAsia" w:hAnsiTheme="minorEastAsia" w:cs="宋体" w:hint="eastAsia"/>
                <w:kern w:val="0"/>
                <w:szCs w:val="21"/>
              </w:rPr>
            </w:pPr>
            <w:r>
              <w:rPr>
                <w:rFonts w:asciiTheme="minorEastAsia" w:hAnsiTheme="minorEastAsia" w:cs="宋体" w:hint="eastAsia"/>
                <w:kern w:val="0"/>
                <w:szCs w:val="21"/>
              </w:rPr>
              <w:t>八、</w:t>
            </w:r>
            <w:r w:rsidR="00A44F16">
              <w:rPr>
                <w:rFonts w:asciiTheme="minorEastAsia" w:hAnsiTheme="minorEastAsia" w:cs="宋体" w:hint="eastAsia"/>
                <w:kern w:val="0"/>
                <w:szCs w:val="21"/>
              </w:rPr>
              <w:t>1.</w:t>
            </w:r>
            <w:r w:rsidR="00A44F16" w:rsidRPr="00A44F16">
              <w:rPr>
                <w:rFonts w:asciiTheme="minorEastAsia" w:hAnsiTheme="minorEastAsia" w:cs="宋体" w:hint="eastAsia"/>
                <w:kern w:val="0"/>
                <w:szCs w:val="21"/>
              </w:rPr>
              <w:t>投标商须具有建筑工程总承包三级及以上资质；</w:t>
            </w:r>
          </w:p>
          <w:p w:rsidR="00CC34D1" w:rsidRPr="00A44F16" w:rsidRDefault="00A44F16" w:rsidP="00A44F16">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2</w:t>
            </w:r>
            <w:r w:rsidRPr="00A44F16">
              <w:rPr>
                <w:rFonts w:asciiTheme="minorEastAsia" w:hAnsiTheme="minorEastAsia" w:cs="宋体" w:hint="eastAsia"/>
                <w:kern w:val="0"/>
                <w:szCs w:val="21"/>
              </w:rPr>
              <w:t>、拟派项目负责人须具有相关专业二级建造师证书；</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CC7EA0">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CC7EA0">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A44F16">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37.5655</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CC7EA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CC7EA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CC7EA0">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CC7EA0">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8C5E9B">
              <w:rPr>
                <w:rFonts w:asciiTheme="minorEastAsia" w:hAnsiTheme="minorEastAsia" w:cs="宋体" w:hint="eastAsia"/>
                <w:bCs/>
                <w:szCs w:val="21"/>
                <w:lang w:val="zh-CN"/>
              </w:rPr>
              <w:t>9</w:t>
            </w:r>
            <w:r>
              <w:rPr>
                <w:rFonts w:asciiTheme="minorEastAsia" w:hAnsiTheme="minorEastAsia" w:cs="宋体" w:hint="eastAsia"/>
                <w:bCs/>
                <w:szCs w:val="21"/>
                <w:lang w:val="zh-CN"/>
              </w:rPr>
              <w:t>月</w:t>
            </w:r>
            <w:r w:rsidR="009D7B05">
              <w:rPr>
                <w:rFonts w:asciiTheme="minorEastAsia" w:hAnsiTheme="minorEastAsia" w:cs="宋体" w:hint="eastAsia"/>
                <w:bCs/>
                <w:szCs w:val="21"/>
              </w:rPr>
              <w:t>2</w:t>
            </w:r>
            <w:r>
              <w:rPr>
                <w:rFonts w:asciiTheme="minorEastAsia" w:hAnsiTheme="minorEastAsia" w:cs="宋体" w:hint="eastAsia"/>
                <w:bCs/>
                <w:szCs w:val="21"/>
                <w:lang w:val="zh-CN"/>
              </w:rPr>
              <w:t>日</w:t>
            </w:r>
            <w:r w:rsidR="008C5E9B">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w:t>
            </w:r>
            <w:proofErr w:type="gramStart"/>
            <w:r>
              <w:rPr>
                <w:rFonts w:ascii="Calibri" w:eastAsia="宋体" w:hAnsi="Calibri" w:cs="Times New Roman" w:hint="eastAsia"/>
                <w:lang w:val="zh-CN"/>
              </w:rPr>
              <w:t>豫财购</w:t>
            </w:r>
            <w:proofErr w:type="gramEnd"/>
            <w:r>
              <w:rPr>
                <w:rFonts w:ascii="Calibri" w:eastAsia="宋体" w:hAnsi="Calibri" w:cs="Times New Roman" w:hint="eastAsia"/>
                <w:lang w:val="zh-CN"/>
              </w:rPr>
              <w:t>（</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CC7EA0">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CC7EA0">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CC7EA0">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CC7EA0">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CC7EA0">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CC7EA0">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CC7EA0">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CC7EA0">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9"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0"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754BB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754BB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754BB3">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754BB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754BB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754BB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754BB3">
      <w:pPr>
        <w:spacing w:beforeLines="50" w:afterLines="50" w:line="360" w:lineRule="auto"/>
        <w:ind w:firstLineChars="236" w:firstLine="496"/>
        <w:rPr>
          <w:rFonts w:asciiTheme="minorEastAsia" w:hAnsiTheme="minorEastAsia" w:cs="宋体"/>
          <w:szCs w:val="21"/>
          <w:lang w:val="zh-CN"/>
        </w:rPr>
      </w:pPr>
    </w:p>
    <w:p w:rsidR="00CC34D1" w:rsidRDefault="0082024E" w:rsidP="00754BB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754BB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6720D6">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w:t>
      </w:r>
      <w:proofErr w:type="gramStart"/>
      <w:r>
        <w:rPr>
          <w:rFonts w:hint="eastAsia"/>
          <w:color w:val="000000"/>
          <w:sz w:val="21"/>
          <w:szCs w:val="21"/>
        </w:rPr>
        <w:t>不</w:t>
      </w:r>
      <w:proofErr w:type="gramEnd"/>
      <w:r>
        <w:rPr>
          <w:rFonts w:hint="eastAsia"/>
          <w:color w:val="000000"/>
          <w:sz w:val="21"/>
          <w:szCs w:val="21"/>
        </w:rPr>
        <w:t>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21"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22"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23"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24"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w:t>
      </w:r>
      <w:proofErr w:type="gramStart"/>
      <w:r>
        <w:rPr>
          <w:rFonts w:hint="eastAsia"/>
          <w:color w:val="000000"/>
          <w:sz w:val="21"/>
          <w:szCs w:val="21"/>
        </w:rPr>
        <w:t>本承诺</w:t>
      </w:r>
      <w:proofErr w:type="gramEnd"/>
      <w:r>
        <w:rPr>
          <w:rFonts w:hint="eastAsia"/>
          <w:color w:val="000000"/>
          <w:sz w:val="21"/>
          <w:szCs w:val="21"/>
        </w:rPr>
        <w:t>内容的行为，愿意承担法律责任，包括：愿意接受相关行政主管部门</w:t>
      </w:r>
      <w:proofErr w:type="gramStart"/>
      <w:r>
        <w:rPr>
          <w:rFonts w:hint="eastAsia"/>
          <w:color w:val="000000"/>
          <w:sz w:val="21"/>
          <w:szCs w:val="21"/>
        </w:rPr>
        <w:t>作出</w:t>
      </w:r>
      <w:proofErr w:type="gramEnd"/>
      <w:r>
        <w:rPr>
          <w:rFonts w:hint="eastAsia"/>
          <w:color w:val="000000"/>
          <w:sz w:val="21"/>
          <w:szCs w:val="21"/>
        </w:rPr>
        <w:t>的处罚，愿意接受禹州市政府采购监督管理办公室</w:t>
      </w:r>
      <w:proofErr w:type="gramStart"/>
      <w:r>
        <w:rPr>
          <w:rFonts w:hint="eastAsia"/>
          <w:color w:val="000000"/>
          <w:sz w:val="21"/>
          <w:szCs w:val="21"/>
        </w:rPr>
        <w:t>作出</w:t>
      </w:r>
      <w:proofErr w:type="gramEnd"/>
      <w:r>
        <w:rPr>
          <w:rFonts w:hint="eastAsia"/>
          <w:color w:val="000000"/>
          <w:sz w:val="21"/>
          <w:szCs w:val="21"/>
        </w:rPr>
        <w:t>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法定代表人或者被委托人（签字</w:t>
      </w:r>
      <w:r w:rsidR="008B22A0">
        <w:rPr>
          <w:rFonts w:hint="eastAsia"/>
          <w:color w:val="000000"/>
          <w:sz w:val="21"/>
          <w:szCs w:val="21"/>
        </w:rPr>
        <w:t>或</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927" w:rsidRDefault="00CF2927" w:rsidP="00CC34D1">
      <w:r>
        <w:separator/>
      </w:r>
    </w:p>
  </w:endnote>
  <w:endnote w:type="continuationSeparator" w:id="0">
    <w:p w:rsidR="00CF2927" w:rsidRDefault="00CF2927"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5BE" w:rsidRDefault="00CC7EA0">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AA15BE" w:rsidRDefault="00CC7EA0">
                <w:pPr>
                  <w:pStyle w:val="aa"/>
                </w:pPr>
                <w:fldSimple w:instr=" PAGE  \* MERGEFORMAT ">
                  <w:r w:rsidR="006720D6">
                    <w:rPr>
                      <w:noProof/>
                    </w:rPr>
                    <w:t>61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927" w:rsidRDefault="00CF2927" w:rsidP="00CC34D1">
      <w:r>
        <w:separator/>
      </w:r>
    </w:p>
  </w:footnote>
  <w:footnote w:type="continuationSeparator" w:id="0">
    <w:p w:rsidR="00CF2927" w:rsidRDefault="00CF2927"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E2454"/>
    <w:rsid w:val="008E7034"/>
    <w:rsid w:val="008F2CA7"/>
    <w:rsid w:val="00902012"/>
    <w:rsid w:val="009024C2"/>
    <w:rsid w:val="00903C60"/>
    <w:rsid w:val="00910FBF"/>
    <w:rsid w:val="00912E30"/>
    <w:rsid w:val="009130EC"/>
    <w:rsid w:val="00913638"/>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221.14.6.70:8088/ggz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cbi360.net/hyjd/1zt102.html"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nca.gov.cn/cnca/zwxx/ggxx/images/2010/07/19/A6C32D2A507AC2A38326896013A67542.doc"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hyperlink" Target="http://www.cbi360.net/hyjd/1zt49.html" TargetMode="Externa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hyperlink" Target="http://www.cbi360.net/hyjd/1zt99.html" TargetMode="External"/><Relationship Id="rId10" Type="http://schemas.openxmlformats.org/officeDocument/2006/relationships/hyperlink" Target="360&#23433;&#20840;&#27983;&#35272;&#22120;.lnk"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hyperlink" Target="http://hhb.cbi360.net/TenderBangSoso.aspx"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B07722-3FA4-42FB-8078-787B269C0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61</Pages>
  <Words>5426</Words>
  <Characters>30932</Characters>
  <Application>Microsoft Office Word</Application>
  <DocSecurity>0</DocSecurity>
  <Lines>257</Lines>
  <Paragraphs>72</Paragraphs>
  <ScaleCrop>false</ScaleCrop>
  <Company>Sky123.Org</Company>
  <LinksUpToDate>false</LinksUpToDate>
  <CharactersWithSpaces>36286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567</cp:revision>
  <cp:lastPrinted>2018-03-20T03:26:00Z</cp:lastPrinted>
  <dcterms:created xsi:type="dcterms:W3CDTF">2018-08-06T02:30:00Z</dcterms:created>
  <dcterms:modified xsi:type="dcterms:W3CDTF">2019-08-26T02:35:00Z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