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014" w:rsidRPr="00DF24B2" w:rsidRDefault="003A2014" w:rsidP="003A2014">
      <w:pPr>
        <w:pStyle w:val="ab"/>
      </w:pPr>
      <w:bookmarkStart w:id="0" w:name="_Toc527298309"/>
      <w:r w:rsidRPr="00DF24B2">
        <w:rPr>
          <w:rFonts w:hint="eastAsia"/>
        </w:rPr>
        <w:t>（四）服务承诺</w:t>
      </w:r>
      <w:bookmarkEnd w:id="0"/>
      <w:r w:rsidRPr="00DF24B2">
        <w:rPr>
          <w:rFonts w:hint="eastAsia"/>
        </w:rPr>
        <w:t xml:space="preserve"> </w:t>
      </w:r>
    </w:p>
    <w:p w:rsidR="003A2014" w:rsidRPr="00E51FCD" w:rsidRDefault="003A2014" w:rsidP="003A2014">
      <w:pPr>
        <w:pStyle w:val="03"/>
        <w:rPr>
          <w:sz w:val="30"/>
          <w:szCs w:val="30"/>
        </w:rPr>
      </w:pPr>
      <w:bookmarkStart w:id="1" w:name="_Toc527298310"/>
      <w:r w:rsidRPr="00E51FCD">
        <w:rPr>
          <w:rFonts w:hint="eastAsia"/>
          <w:sz w:val="30"/>
          <w:szCs w:val="30"/>
        </w:rPr>
        <w:t>4.1质量承诺</w:t>
      </w:r>
      <w:bookmarkEnd w:id="1"/>
    </w:p>
    <w:p w:rsidR="003A2014" w:rsidRPr="00BE261F" w:rsidRDefault="003A2014" w:rsidP="003A2014">
      <w:pPr>
        <w:pStyle w:val="4"/>
        <w:spacing w:before="40" w:line="240" w:lineRule="auto"/>
      </w:pPr>
      <w:bookmarkStart w:id="2" w:name="_Toc524501503"/>
      <w:bookmarkStart w:id="3" w:name="_Toc527298311"/>
      <w:r>
        <w:rPr>
          <w:rFonts w:hint="eastAsia"/>
        </w:rPr>
        <w:t>4.1</w:t>
      </w:r>
      <w:r w:rsidRPr="00BE261F">
        <w:rPr>
          <w:rFonts w:hint="eastAsia"/>
        </w:rPr>
        <w:t>.1</w:t>
      </w:r>
      <w:r w:rsidRPr="00BE261F">
        <w:rPr>
          <w:rFonts w:hint="eastAsia"/>
        </w:rPr>
        <w:t>质量承诺</w:t>
      </w:r>
      <w:bookmarkEnd w:id="2"/>
      <w:bookmarkEnd w:id="3"/>
    </w:p>
    <w:p w:rsidR="003A2014" w:rsidRPr="005F764F" w:rsidRDefault="003A2014" w:rsidP="003A2014">
      <w:pPr>
        <w:snapToGrid w:val="0"/>
        <w:spacing w:line="360" w:lineRule="auto"/>
        <w:ind w:firstLineChars="200" w:firstLine="480"/>
        <w:rPr>
          <w:rFonts w:asciiTheme="minorEastAsia" w:eastAsiaTheme="minorEastAsia" w:hAnsiTheme="minorEastAsia"/>
          <w:sz w:val="24"/>
        </w:rPr>
      </w:pPr>
      <w:r w:rsidRPr="005F764F">
        <w:rPr>
          <w:rFonts w:asciiTheme="minorEastAsia" w:eastAsiaTheme="minorEastAsia" w:hAnsiTheme="minorEastAsia" w:hint="eastAsia"/>
          <w:sz w:val="24"/>
        </w:rPr>
        <w:t>以我院质量方针</w:t>
      </w:r>
      <w:r w:rsidRPr="005F764F">
        <w:rPr>
          <w:rFonts w:asciiTheme="minorEastAsia" w:eastAsiaTheme="minorEastAsia" w:hAnsiTheme="minorEastAsia" w:hint="eastAsia"/>
          <w:b/>
          <w:sz w:val="24"/>
        </w:rPr>
        <w:t>“质量第一、客户至上、科技创新、持续发展”</w:t>
      </w:r>
      <w:r w:rsidRPr="005F764F">
        <w:rPr>
          <w:rFonts w:asciiTheme="minorEastAsia" w:eastAsiaTheme="minorEastAsia" w:hAnsiTheme="minorEastAsia" w:hint="eastAsia"/>
          <w:sz w:val="24"/>
        </w:rPr>
        <w:t>作为项目质量管理的原则和指导，以先进的技术手段，高度负责的态度，确保项目实施过程的各环节符合质量方针要求，向业主提供高质量的测绘产品和测绘服务。项目的质量目标及质量承诺如下：</w:t>
      </w:r>
    </w:p>
    <w:p w:rsidR="003A2014" w:rsidRPr="005F764F" w:rsidRDefault="003A2014" w:rsidP="003A2014">
      <w:pPr>
        <w:tabs>
          <w:tab w:val="left" w:pos="2127"/>
        </w:tabs>
        <w:snapToGrid w:val="0"/>
        <w:spacing w:line="360" w:lineRule="auto"/>
        <w:ind w:firstLineChars="200" w:firstLine="480"/>
        <w:rPr>
          <w:rFonts w:asciiTheme="minorEastAsia" w:eastAsiaTheme="minorEastAsia" w:hAnsiTheme="minorEastAsia"/>
          <w:kern w:val="0"/>
          <w:sz w:val="24"/>
          <w:shd w:val="clear" w:color="auto" w:fill="FFFFFF"/>
        </w:rPr>
      </w:pPr>
      <w:r w:rsidRPr="009B0FCA">
        <w:rPr>
          <w:rFonts w:asciiTheme="minorEastAsia" w:eastAsiaTheme="minorEastAsia" w:hAnsiTheme="minorEastAsia" w:hint="eastAsia"/>
          <w:color w:val="000000" w:themeColor="text1"/>
          <w:kern w:val="0"/>
          <w:sz w:val="24"/>
          <w:szCs w:val="24"/>
          <w:shd w:val="clear" w:color="auto" w:fill="FFFFFF"/>
        </w:rPr>
        <w:t>符合</w:t>
      </w:r>
      <w:r w:rsidRPr="009B0FCA">
        <w:rPr>
          <w:rFonts w:asciiTheme="minorEastAsia" w:eastAsiaTheme="minorEastAsia" w:hAnsiTheme="minorEastAsia"/>
          <w:color w:val="000000" w:themeColor="text1"/>
          <w:sz w:val="24"/>
          <w:szCs w:val="24"/>
        </w:rPr>
        <w:t>《</w:t>
      </w:r>
      <w:r w:rsidRPr="009B0FCA">
        <w:rPr>
          <w:rFonts w:asciiTheme="minorEastAsia" w:eastAsiaTheme="minorEastAsia" w:hAnsiTheme="minorEastAsia" w:hint="eastAsia"/>
          <w:color w:val="000000" w:themeColor="text1"/>
          <w:kern w:val="0"/>
          <w:sz w:val="24"/>
          <w:szCs w:val="24"/>
        </w:rPr>
        <w:t>农村地籍和房屋调查技术方案（试行）</w:t>
      </w:r>
      <w:r w:rsidRPr="009B0FCA">
        <w:rPr>
          <w:rFonts w:asciiTheme="minorEastAsia" w:eastAsiaTheme="minorEastAsia" w:hAnsiTheme="minorEastAsia"/>
          <w:color w:val="000000" w:themeColor="text1"/>
          <w:sz w:val="24"/>
          <w:szCs w:val="24"/>
        </w:rPr>
        <w:t>》</w:t>
      </w:r>
      <w:r w:rsidRPr="009B0FCA">
        <w:rPr>
          <w:rFonts w:asciiTheme="minorEastAsia" w:eastAsiaTheme="minorEastAsia" w:hAnsiTheme="minorEastAsia" w:hint="eastAsia"/>
          <w:color w:val="000000" w:themeColor="text1"/>
          <w:sz w:val="24"/>
          <w:szCs w:val="24"/>
        </w:rPr>
        <w:t>、</w:t>
      </w:r>
      <w:r w:rsidRPr="009B0FCA">
        <w:rPr>
          <w:rFonts w:asciiTheme="minorEastAsia" w:eastAsiaTheme="minorEastAsia" w:hAnsiTheme="minorEastAsia"/>
          <w:color w:val="000000" w:themeColor="text1"/>
          <w:sz w:val="24"/>
          <w:szCs w:val="24"/>
        </w:rPr>
        <w:t>《</w:t>
      </w:r>
      <w:r w:rsidRPr="009B0FCA">
        <w:rPr>
          <w:rFonts w:asciiTheme="minorEastAsia" w:eastAsiaTheme="minorEastAsia" w:hAnsiTheme="minorEastAsia" w:hint="eastAsia"/>
          <w:color w:val="000000" w:themeColor="text1"/>
          <w:kern w:val="0"/>
          <w:sz w:val="24"/>
          <w:szCs w:val="24"/>
        </w:rPr>
        <w:t>河南省农村房屋不动产登记权籍调查技术细则</w:t>
      </w:r>
      <w:r w:rsidRPr="009B0FCA">
        <w:rPr>
          <w:rFonts w:asciiTheme="minorEastAsia" w:eastAsiaTheme="minorEastAsia" w:hAnsiTheme="minorEastAsia"/>
          <w:color w:val="000000" w:themeColor="text1"/>
          <w:sz w:val="24"/>
          <w:szCs w:val="24"/>
        </w:rPr>
        <w:t>》</w:t>
      </w:r>
      <w:r w:rsidRPr="009B0FCA">
        <w:rPr>
          <w:rFonts w:asciiTheme="minorEastAsia" w:eastAsiaTheme="minorEastAsia" w:hAnsiTheme="minorEastAsia" w:hint="eastAsia"/>
          <w:color w:val="000000" w:themeColor="text1"/>
          <w:sz w:val="24"/>
          <w:szCs w:val="24"/>
        </w:rPr>
        <w:t>和《</w:t>
      </w:r>
      <w:r w:rsidRPr="009B0FCA">
        <w:rPr>
          <w:rFonts w:asciiTheme="minorEastAsia" w:eastAsiaTheme="minorEastAsia" w:hAnsiTheme="minorEastAsia" w:hint="eastAsia"/>
          <w:color w:val="000000" w:themeColor="text1"/>
          <w:kern w:val="0"/>
          <w:sz w:val="24"/>
          <w:szCs w:val="24"/>
        </w:rPr>
        <w:t>不动产登记数据库标准（试行）》（国土资发〔2015〕103 号）</w:t>
      </w:r>
      <w:r w:rsidRPr="009B0FCA">
        <w:rPr>
          <w:rFonts w:asciiTheme="minorEastAsia" w:eastAsiaTheme="minorEastAsia" w:hAnsiTheme="minorEastAsia" w:hint="eastAsia"/>
          <w:color w:val="000000" w:themeColor="text1"/>
          <w:kern w:val="0"/>
          <w:sz w:val="24"/>
          <w:szCs w:val="24"/>
          <w:shd w:val="clear" w:color="auto" w:fill="FFFFFF"/>
        </w:rPr>
        <w:t>等国家规范及和河南</w:t>
      </w:r>
      <w:r w:rsidRPr="005F764F">
        <w:rPr>
          <w:rFonts w:asciiTheme="minorEastAsia" w:eastAsiaTheme="minorEastAsia" w:hAnsiTheme="minorEastAsia" w:hint="eastAsia"/>
          <w:kern w:val="0"/>
          <w:sz w:val="24"/>
          <w:shd w:val="clear" w:color="auto" w:fill="FFFFFF"/>
        </w:rPr>
        <w:t>省有关技术要求，</w:t>
      </w:r>
      <w:r w:rsidRPr="007807B6">
        <w:rPr>
          <w:rFonts w:asciiTheme="minorEastAsia" w:eastAsiaTheme="minorEastAsia" w:hAnsiTheme="minorEastAsia" w:hint="eastAsia"/>
          <w:b/>
          <w:kern w:val="0"/>
          <w:sz w:val="24"/>
          <w:shd w:val="clear" w:color="auto" w:fill="FFFFFF"/>
        </w:rPr>
        <w:t>最终成果质量</w:t>
      </w:r>
      <w:r w:rsidRPr="007807B6">
        <w:rPr>
          <w:rFonts w:asciiTheme="minorEastAsia" w:eastAsiaTheme="minorEastAsia" w:hAnsiTheme="minorEastAsia" w:hint="eastAsia"/>
          <w:b/>
          <w:sz w:val="24"/>
          <w:szCs w:val="24"/>
        </w:rPr>
        <w:t>优于招标文件质量要求,</w:t>
      </w:r>
      <w:r w:rsidRPr="005F764F">
        <w:rPr>
          <w:rFonts w:asciiTheme="minorEastAsia" w:eastAsiaTheme="minorEastAsia" w:hAnsiTheme="minorEastAsia" w:hint="eastAsia"/>
          <w:b/>
          <w:kern w:val="0"/>
          <w:sz w:val="24"/>
          <w:shd w:val="clear" w:color="auto" w:fill="FFFFFF"/>
        </w:rPr>
        <w:t>确保通过省级核查、验收。</w:t>
      </w:r>
      <w:r w:rsidRPr="005F764F">
        <w:rPr>
          <w:rFonts w:asciiTheme="minorEastAsia" w:eastAsiaTheme="minorEastAsia" w:hAnsiTheme="minorEastAsia" w:hint="eastAsia"/>
          <w:sz w:val="24"/>
        </w:rPr>
        <w:t>且提交的各项技术成果保证客观、真实、准确，各类成果必须满足法律、法规、标准、规范以及业主的要求，</w:t>
      </w:r>
      <w:r w:rsidRPr="005F764F">
        <w:rPr>
          <w:rFonts w:asciiTheme="minorEastAsia" w:eastAsiaTheme="minorEastAsia" w:hAnsiTheme="minorEastAsia" w:hint="eastAsia"/>
          <w:b/>
          <w:sz w:val="24"/>
        </w:rPr>
        <w:t>合格率100%，优良率90%，顾客满意度≥90%</w:t>
      </w:r>
      <w:r w:rsidRPr="005F764F">
        <w:rPr>
          <w:rFonts w:asciiTheme="minorEastAsia" w:eastAsiaTheme="minorEastAsia" w:hAnsiTheme="minorEastAsia" w:hint="eastAsia"/>
          <w:sz w:val="24"/>
        </w:rPr>
        <w:t>。</w:t>
      </w:r>
    </w:p>
    <w:p w:rsidR="003A2014" w:rsidRPr="005F764F" w:rsidRDefault="003A2014" w:rsidP="003A2014">
      <w:pPr>
        <w:widowControl/>
        <w:tabs>
          <w:tab w:val="left" w:pos="630"/>
          <w:tab w:val="left" w:pos="1080"/>
          <w:tab w:val="left" w:pos="1260"/>
        </w:tabs>
        <w:snapToGrid w:val="0"/>
        <w:spacing w:line="360" w:lineRule="auto"/>
        <w:ind w:firstLineChars="200" w:firstLine="480"/>
        <w:jc w:val="left"/>
        <w:rPr>
          <w:rFonts w:asciiTheme="minorEastAsia" w:eastAsiaTheme="minorEastAsia" w:hAnsiTheme="minorEastAsia"/>
          <w:sz w:val="24"/>
        </w:rPr>
      </w:pPr>
      <w:r w:rsidRPr="005F764F">
        <w:rPr>
          <w:rFonts w:asciiTheme="minorEastAsia" w:eastAsiaTheme="minorEastAsia" w:hAnsiTheme="minorEastAsia" w:hint="eastAsia"/>
          <w:sz w:val="24"/>
        </w:rPr>
        <w:t>按GB/T19001-2008 idt ISO9001</w:t>
      </w:r>
      <w:r w:rsidRPr="005F764F">
        <w:rPr>
          <w:rFonts w:asciiTheme="minorEastAsia" w:eastAsiaTheme="minorEastAsia" w:hAnsiTheme="minorEastAsia"/>
          <w:sz w:val="24"/>
        </w:rPr>
        <w:t>：</w:t>
      </w:r>
      <w:r w:rsidRPr="005F764F">
        <w:rPr>
          <w:rFonts w:asciiTheme="minorEastAsia" w:eastAsiaTheme="minorEastAsia" w:hAnsiTheme="minorEastAsia" w:hint="eastAsia"/>
          <w:sz w:val="24"/>
        </w:rPr>
        <w:t>2008标准建立和完善质量管理体系，充分运用现代新技术、新工艺、新方法，以创“优质工程”作为本项目追求的最高质量目标。</w:t>
      </w:r>
    </w:p>
    <w:p w:rsidR="003A2014" w:rsidRPr="005F764F" w:rsidRDefault="003A2014" w:rsidP="003A2014">
      <w:pPr>
        <w:widowControl/>
        <w:tabs>
          <w:tab w:val="left" w:pos="630"/>
          <w:tab w:val="left" w:pos="1080"/>
          <w:tab w:val="left" w:pos="1260"/>
        </w:tabs>
        <w:snapToGrid w:val="0"/>
        <w:spacing w:line="360" w:lineRule="auto"/>
        <w:ind w:firstLineChars="200" w:firstLine="480"/>
        <w:jc w:val="left"/>
        <w:rPr>
          <w:rFonts w:asciiTheme="minorEastAsia" w:eastAsiaTheme="minorEastAsia" w:hAnsiTheme="minorEastAsia"/>
          <w:sz w:val="24"/>
        </w:rPr>
      </w:pPr>
      <w:r w:rsidRPr="005F764F">
        <w:rPr>
          <w:rFonts w:asciiTheme="minorEastAsia" w:eastAsiaTheme="minorEastAsia" w:hAnsiTheme="minorEastAsia" w:hint="eastAsia"/>
          <w:sz w:val="24"/>
        </w:rPr>
        <w:t>以顾客为中心，保证以最高的服务质量和服务水平，向业主和相关部门及单位提供及时、优质服务。严格履行本项目合同约定的所有工作。</w:t>
      </w:r>
    </w:p>
    <w:p w:rsidR="003A2014" w:rsidRPr="00BE261F" w:rsidRDefault="003A2014" w:rsidP="003A2014">
      <w:pPr>
        <w:pStyle w:val="4"/>
        <w:spacing w:before="40" w:line="240" w:lineRule="auto"/>
      </w:pPr>
      <w:bookmarkStart w:id="4" w:name="_Toc524501504"/>
      <w:bookmarkStart w:id="5" w:name="_Toc527298312"/>
      <w:r>
        <w:rPr>
          <w:rFonts w:hint="eastAsia"/>
        </w:rPr>
        <w:t>4.1</w:t>
      </w:r>
      <w:r w:rsidRPr="00BE261F">
        <w:rPr>
          <w:rFonts w:hint="eastAsia"/>
        </w:rPr>
        <w:t>.2</w:t>
      </w:r>
      <w:r w:rsidRPr="00BE261F">
        <w:rPr>
          <w:rFonts w:hint="eastAsia"/>
        </w:rPr>
        <w:t>达到优于招标文件质量要求的原因及关键措施</w:t>
      </w:r>
      <w:bookmarkEnd w:id="4"/>
      <w:bookmarkEnd w:id="5"/>
    </w:p>
    <w:p w:rsidR="003A2014" w:rsidRPr="00BE261F" w:rsidRDefault="003A2014" w:rsidP="003A2014">
      <w:pPr>
        <w:pStyle w:val="5"/>
        <w:rPr>
          <w:rFonts w:asciiTheme="majorEastAsia" w:eastAsiaTheme="majorEastAsia" w:hAnsiTheme="majorEastAsia" w:cs="黑体"/>
          <w:sz w:val="24"/>
          <w:szCs w:val="24"/>
        </w:rPr>
      </w:pPr>
      <w:bookmarkStart w:id="6" w:name="_Toc524501505"/>
      <w:r>
        <w:rPr>
          <w:rFonts w:asciiTheme="majorEastAsia" w:eastAsiaTheme="majorEastAsia" w:hAnsiTheme="majorEastAsia" w:cs="黑体" w:hint="eastAsia"/>
          <w:sz w:val="24"/>
          <w:szCs w:val="24"/>
        </w:rPr>
        <w:t>4.1</w:t>
      </w:r>
      <w:r w:rsidRPr="00BE261F">
        <w:rPr>
          <w:rFonts w:asciiTheme="majorEastAsia" w:eastAsiaTheme="majorEastAsia" w:hAnsiTheme="majorEastAsia" w:cs="黑体" w:hint="eastAsia"/>
          <w:sz w:val="24"/>
          <w:szCs w:val="24"/>
        </w:rPr>
        <w:t>.2.1完善的质量管理体系</w:t>
      </w:r>
      <w:bookmarkEnd w:id="6"/>
    </w:p>
    <w:p w:rsidR="003A2014" w:rsidRPr="005F764F" w:rsidRDefault="003A2014" w:rsidP="003A2014">
      <w:pPr>
        <w:spacing w:line="360" w:lineRule="auto"/>
        <w:ind w:firstLineChars="200" w:firstLine="480"/>
        <w:rPr>
          <w:rFonts w:asciiTheme="minorEastAsia" w:eastAsiaTheme="minorEastAsia" w:hAnsiTheme="minorEastAsia"/>
          <w:sz w:val="24"/>
        </w:rPr>
      </w:pPr>
      <w:r w:rsidRPr="005F764F">
        <w:rPr>
          <w:rFonts w:asciiTheme="minorEastAsia" w:eastAsiaTheme="minorEastAsia" w:hAnsiTheme="minorEastAsia" w:hint="eastAsia"/>
          <w:sz w:val="24"/>
        </w:rPr>
        <w:t>我院通过了</w:t>
      </w:r>
      <w:r w:rsidRPr="005F764F">
        <w:rPr>
          <w:rFonts w:asciiTheme="minorEastAsia" w:eastAsiaTheme="minorEastAsia" w:hAnsiTheme="minorEastAsia" w:hint="eastAsia"/>
          <w:b/>
          <w:sz w:val="24"/>
        </w:rPr>
        <w:t>ISO9001:2008质量管理体系认证</w:t>
      </w:r>
      <w:r w:rsidRPr="005F764F">
        <w:rPr>
          <w:rFonts w:asciiTheme="minorEastAsia" w:eastAsiaTheme="minorEastAsia" w:hAnsiTheme="minorEastAsia" w:hint="eastAsia"/>
          <w:sz w:val="24"/>
        </w:rPr>
        <w:t>，建立了以过程为基础的质量管理体系，制定了明确的质量目标、质量方针及质量管理规定。质量管理和质量要求严格遵循ISO9001:2008质量管理体系原则，质量管理已经步入了规范化、程序化的轨道。本项目的质量管理将严格按照ISO9001</w:t>
      </w:r>
      <w:r w:rsidRPr="005F764F">
        <w:rPr>
          <w:rFonts w:asciiTheme="minorEastAsia" w:eastAsiaTheme="minorEastAsia" w:hAnsiTheme="minorEastAsia"/>
          <w:sz w:val="24"/>
        </w:rPr>
        <w:t>：</w:t>
      </w:r>
      <w:r w:rsidRPr="005F764F">
        <w:rPr>
          <w:rFonts w:asciiTheme="minorEastAsia" w:eastAsiaTheme="minorEastAsia" w:hAnsiTheme="minorEastAsia" w:hint="eastAsia"/>
          <w:sz w:val="24"/>
        </w:rPr>
        <w:t>2008的要求，将日常生产管理与ISO9001：2008质量管理体系结合起来，制定切实可行的质量计划、施测方案，严格控制作业中每一过程、每一工序的质量，保证提交的每一项测绘成</w:t>
      </w:r>
      <w:r w:rsidRPr="005F764F">
        <w:rPr>
          <w:rFonts w:asciiTheme="minorEastAsia" w:eastAsiaTheme="minorEastAsia" w:hAnsiTheme="minorEastAsia" w:hint="eastAsia"/>
          <w:sz w:val="24"/>
        </w:rPr>
        <w:lastRenderedPageBreak/>
        <w:t>果符合有关规范规定及业主要求。</w:t>
      </w:r>
    </w:p>
    <w:p w:rsidR="003A2014" w:rsidRPr="00BE261F" w:rsidRDefault="003A2014" w:rsidP="003A2014">
      <w:pPr>
        <w:pStyle w:val="5"/>
        <w:rPr>
          <w:rFonts w:asciiTheme="majorEastAsia" w:eastAsiaTheme="majorEastAsia" w:hAnsiTheme="majorEastAsia" w:cs="黑体"/>
          <w:sz w:val="24"/>
          <w:szCs w:val="24"/>
        </w:rPr>
      </w:pPr>
      <w:bookmarkStart w:id="7" w:name="_Toc524501506"/>
      <w:r>
        <w:rPr>
          <w:rFonts w:asciiTheme="majorEastAsia" w:eastAsiaTheme="majorEastAsia" w:hAnsiTheme="majorEastAsia" w:cs="黑体" w:hint="eastAsia"/>
          <w:sz w:val="24"/>
          <w:szCs w:val="24"/>
        </w:rPr>
        <w:t>4.1</w:t>
      </w:r>
      <w:r w:rsidRPr="00BE261F">
        <w:rPr>
          <w:rFonts w:asciiTheme="majorEastAsia" w:eastAsiaTheme="majorEastAsia" w:hAnsiTheme="majorEastAsia" w:cs="黑体" w:hint="eastAsia"/>
          <w:sz w:val="24"/>
          <w:szCs w:val="24"/>
        </w:rPr>
        <w:t>.2.2完善的质量管理制度</w:t>
      </w:r>
      <w:bookmarkEnd w:id="7"/>
    </w:p>
    <w:p w:rsidR="003A2014" w:rsidRPr="005F764F" w:rsidRDefault="003A2014" w:rsidP="003A2014">
      <w:pPr>
        <w:spacing w:line="360" w:lineRule="auto"/>
        <w:ind w:firstLineChars="200" w:firstLine="480"/>
        <w:rPr>
          <w:rFonts w:asciiTheme="minorEastAsia" w:eastAsiaTheme="minorEastAsia" w:hAnsiTheme="minorEastAsia"/>
          <w:sz w:val="24"/>
        </w:rPr>
      </w:pPr>
      <w:r w:rsidRPr="005F764F">
        <w:rPr>
          <w:rFonts w:asciiTheme="minorEastAsia" w:eastAsiaTheme="minorEastAsia" w:hAnsiTheme="minorEastAsia" w:hint="eastAsia"/>
          <w:sz w:val="24"/>
        </w:rPr>
        <w:t>根据质量要求制定质量职责，让参与作业的每一个员工都明确自己的质量责任，在作业中自觉按照质量要求完成自己的工作，以工作质量保证产品质量。</w:t>
      </w:r>
    </w:p>
    <w:p w:rsidR="003A2014" w:rsidRPr="00BE261F" w:rsidRDefault="003A2014" w:rsidP="003A2014">
      <w:pPr>
        <w:pStyle w:val="6"/>
        <w:rPr>
          <w:rFonts w:ascii="Cambria" w:hAnsi="Cambria"/>
        </w:rPr>
      </w:pPr>
      <w:r>
        <w:rPr>
          <w:rFonts w:ascii="Cambria" w:hAnsi="Cambria" w:hint="eastAsia"/>
        </w:rPr>
        <w:t>4.1</w:t>
      </w:r>
      <w:r w:rsidRPr="00BE261F">
        <w:rPr>
          <w:rFonts w:ascii="Cambria" w:hAnsi="Cambria" w:hint="eastAsia"/>
        </w:rPr>
        <w:t>.2.2.1</w:t>
      </w:r>
      <w:r w:rsidRPr="00BE261F">
        <w:rPr>
          <w:rFonts w:ascii="Cambria" w:hAnsi="Cambria" w:hint="eastAsia"/>
        </w:rPr>
        <w:t>组织设置及职责分配</w:t>
      </w:r>
    </w:p>
    <w:p w:rsidR="003A2014" w:rsidRDefault="00075A81" w:rsidP="003A2014">
      <w:pPr>
        <w:tabs>
          <w:tab w:val="num" w:pos="1425"/>
        </w:tabs>
        <w:adjustRightInd w:val="0"/>
        <w:spacing w:line="360" w:lineRule="auto"/>
        <w:rPr>
          <w:rFonts w:ascii="宋体" w:hAnsi="宋体"/>
          <w:color w:val="000000"/>
          <w:sz w:val="24"/>
        </w:rPr>
      </w:pPr>
      <w:r>
        <w:rPr>
          <w:rFonts w:ascii="宋体" w:hAnsi="宋体"/>
          <w:noProof/>
          <w:color w:val="000000"/>
          <w:sz w:val="24"/>
        </w:rPr>
        <w:pict>
          <v:group id="_x0000_s2580" style="position:absolute;left:0;text-align:left;margin-left:73.5pt;margin-top:4.85pt;width:302.1pt;height:293pt;z-index:251658240" coordorigin="3001,2012" coordsize="5813,5730">
            <v:group id="_x0000_s2581" style="position:absolute;left:3001;top:2012;width:5813;height:5007" coordorigin="3001,2651" coordsize="5813,5007">
              <v:line id="_x0000_s2582" style="position:absolute" from="4105,3971" to="4106,4538">
                <v:stroke endarrow="block"/>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583" type="#_x0000_t176" style="position:absolute;left:3393;top:3427;width:1395;height:539">
                <v:textbox style="mso-next-textbox:#_x0000_s2583">
                  <w:txbxContent>
                    <w:p w:rsidR="003A2014" w:rsidRPr="00432D48" w:rsidRDefault="003A2014" w:rsidP="003A2014">
                      <w:pPr>
                        <w:jc w:val="center"/>
                        <w:rPr>
                          <w:sz w:val="24"/>
                          <w:szCs w:val="24"/>
                        </w:rPr>
                      </w:pPr>
                      <w:r w:rsidRPr="00432D48">
                        <w:rPr>
                          <w:rFonts w:hint="eastAsia"/>
                          <w:sz w:val="24"/>
                          <w:szCs w:val="24"/>
                        </w:rPr>
                        <w:t>总工办</w:t>
                      </w:r>
                    </w:p>
                  </w:txbxContent>
                </v:textbox>
              </v:shape>
              <v:shape id="_x0000_s2584" type="#_x0000_t176" style="position:absolute;left:3384;top:4556;width:1393;height:539">
                <v:textbox style="mso-next-textbox:#_x0000_s2584">
                  <w:txbxContent>
                    <w:p w:rsidR="003A2014" w:rsidRDefault="003A2014" w:rsidP="003A2014">
                      <w:pPr>
                        <w:jc w:val="center"/>
                      </w:pPr>
                      <w:r w:rsidRPr="00432D48">
                        <w:rPr>
                          <w:rFonts w:hint="eastAsia"/>
                          <w:sz w:val="24"/>
                          <w:szCs w:val="24"/>
                        </w:rPr>
                        <w:t>质量审核</w:t>
                      </w:r>
                      <w:r>
                        <w:rPr>
                          <w:rFonts w:hint="eastAsia"/>
                        </w:rPr>
                        <w:t>组</w:t>
                      </w:r>
                    </w:p>
                  </w:txbxContent>
                </v:textbox>
              </v:shape>
              <v:line id="_x0000_s2585" style="position:absolute" from="4123,5125" to="4124,5692">
                <v:stroke endarrow="block"/>
              </v:line>
              <v:shape id="_x0000_s2586" type="#_x0000_t176" style="position:absolute;left:3383;top:5710;width:1393;height:539">
                <v:textbox style="mso-next-textbox:#_x0000_s2586">
                  <w:txbxContent>
                    <w:p w:rsidR="003A2014" w:rsidRPr="00432D48" w:rsidRDefault="003A2014" w:rsidP="003A2014">
                      <w:pPr>
                        <w:jc w:val="center"/>
                        <w:rPr>
                          <w:sz w:val="24"/>
                          <w:szCs w:val="24"/>
                        </w:rPr>
                      </w:pPr>
                      <w:r w:rsidRPr="00432D48">
                        <w:rPr>
                          <w:rFonts w:hint="eastAsia"/>
                          <w:sz w:val="24"/>
                          <w:szCs w:val="24"/>
                        </w:rPr>
                        <w:t>项目部</w:t>
                      </w:r>
                    </w:p>
                  </w:txbxContent>
                </v:textbox>
              </v:shape>
              <v:line id="_x0000_s2587" style="position:absolute" from="4152,6274" to="4153,6841">
                <v:stroke endarrow="block"/>
              </v:line>
              <v:shape id="_x0000_s2588" type="#_x0000_t176" style="position:absolute;left:3393;top:6859;width:1393;height:539">
                <v:textbox style="mso-next-textbox:#_x0000_s2588">
                  <w:txbxContent>
                    <w:p w:rsidR="003A2014" w:rsidRPr="00432D48" w:rsidRDefault="003A2014" w:rsidP="003A2014">
                      <w:pPr>
                        <w:jc w:val="center"/>
                        <w:rPr>
                          <w:sz w:val="24"/>
                          <w:szCs w:val="24"/>
                        </w:rPr>
                      </w:pPr>
                      <w:r w:rsidRPr="00432D48">
                        <w:rPr>
                          <w:rFonts w:hint="eastAsia"/>
                          <w:sz w:val="24"/>
                          <w:szCs w:val="24"/>
                        </w:rPr>
                        <w:t>作业组</w:t>
                      </w:r>
                    </w:p>
                  </w:txbxContent>
                </v:textbox>
              </v:shape>
              <v:line id="_x0000_s2589" style="position:absolute" from="7693,3934" to="7694,4388">
                <v:stroke endarrow="block"/>
              </v:line>
              <v:shape id="_x0000_s2590" type="#_x0000_t176" style="position:absolute;left:6981;top:3390;width:1395;height:539">
                <v:textbox style="mso-next-textbox:#_x0000_s2590">
                  <w:txbxContent>
                    <w:p w:rsidR="003A2014" w:rsidRPr="00432D48" w:rsidRDefault="003A2014" w:rsidP="003A2014">
                      <w:pPr>
                        <w:jc w:val="center"/>
                        <w:rPr>
                          <w:sz w:val="24"/>
                          <w:szCs w:val="24"/>
                        </w:rPr>
                      </w:pPr>
                      <w:r w:rsidRPr="00432D48">
                        <w:rPr>
                          <w:rFonts w:hint="eastAsia"/>
                          <w:sz w:val="24"/>
                          <w:szCs w:val="24"/>
                        </w:rPr>
                        <w:t>成果评审</w:t>
                      </w:r>
                    </w:p>
                  </w:txbxContent>
                </v:textbox>
              </v:shape>
              <v:shape id="_x0000_s2591" type="#_x0000_t176" style="position:absolute;left:7010;top:4401;width:1393;height:680">
                <v:textbox style="mso-next-textbox:#_x0000_s2591">
                  <w:txbxContent>
                    <w:p w:rsidR="003A2014" w:rsidRPr="00432D48" w:rsidRDefault="003A2014" w:rsidP="003A2014">
                      <w:pPr>
                        <w:spacing w:line="240" w:lineRule="exact"/>
                        <w:jc w:val="center"/>
                        <w:rPr>
                          <w:sz w:val="24"/>
                          <w:szCs w:val="24"/>
                        </w:rPr>
                      </w:pPr>
                      <w:r w:rsidRPr="00432D48">
                        <w:rPr>
                          <w:rFonts w:hint="eastAsia"/>
                          <w:sz w:val="24"/>
                          <w:szCs w:val="24"/>
                        </w:rPr>
                        <w:t>成果审核、检查</w:t>
                      </w:r>
                    </w:p>
                  </w:txbxContent>
                </v:textbox>
              </v:shape>
              <v:line id="_x0000_s2592" style="position:absolute" from="7711,5107" to="7712,5617">
                <v:stroke endarrow="block"/>
              </v:line>
              <v:shape id="_x0000_s2593" type="#_x0000_t176" style="position:absolute;left:6934;top:5611;width:1575;height:695">
                <v:textbox style="mso-next-textbox:#_x0000_s2593">
                  <w:txbxContent>
                    <w:p w:rsidR="003A2014" w:rsidRPr="00432D48" w:rsidRDefault="003A2014" w:rsidP="003A2014">
                      <w:pPr>
                        <w:spacing w:line="240" w:lineRule="exact"/>
                        <w:jc w:val="center"/>
                        <w:rPr>
                          <w:sz w:val="24"/>
                          <w:szCs w:val="24"/>
                        </w:rPr>
                      </w:pPr>
                      <w:r w:rsidRPr="00432D48">
                        <w:rPr>
                          <w:rFonts w:hint="eastAsia"/>
                          <w:sz w:val="24"/>
                          <w:szCs w:val="24"/>
                        </w:rPr>
                        <w:t>过程质量控制、过程检查</w:t>
                      </w:r>
                    </w:p>
                  </w:txbxContent>
                </v:textbox>
              </v:shape>
              <v:line id="_x0000_s2594" style="position:absolute" from="7740,6313" to="7741,6767">
                <v:stroke endarrow="block"/>
              </v:line>
              <v:shape id="_x0000_s2595" type="#_x0000_t176" style="position:absolute;left:6963;top:6783;width:1575;height:695">
                <v:textbox style="mso-next-textbox:#_x0000_s2595">
                  <w:txbxContent>
                    <w:p w:rsidR="003A2014" w:rsidRPr="00432D48" w:rsidRDefault="003A2014" w:rsidP="003A2014">
                      <w:pPr>
                        <w:spacing w:line="240" w:lineRule="exact"/>
                        <w:jc w:val="center"/>
                        <w:rPr>
                          <w:sz w:val="24"/>
                          <w:szCs w:val="24"/>
                        </w:rPr>
                      </w:pPr>
                      <w:r w:rsidRPr="00432D48">
                        <w:rPr>
                          <w:rFonts w:hint="eastAsia"/>
                          <w:sz w:val="24"/>
                          <w:szCs w:val="24"/>
                        </w:rPr>
                        <w:t>标准化作业、保证质量</w:t>
                      </w:r>
                    </w:p>
                  </w:txbxContent>
                </v:textbox>
              </v:shape>
              <v:rect id="_x0000_s2596" style="position:absolute;left:3001;top:3290;width:2205;height:4368" strokeweight="1.5pt">
                <v:fill opacity="0"/>
                <v:stroke dashstyle="dash"/>
              </v:rect>
              <v:rect id="_x0000_s2597" style="position:absolute;left:6609;top:3275;width:2205;height:4368" strokeweight="1.5pt">
                <v:fill opacity="0"/>
                <v:stroke dashstyle="dash"/>
              </v:rect>
              <v:line id="_x0000_s2598" style="position:absolute;flip:x" from="4796,3682" to="6962,3682">
                <v:stroke endarrow="block"/>
              </v:line>
              <v:line id="_x0000_s2599" style="position:absolute;flip:x" from="4786,4774" to="6952,4774">
                <v:stroke endarrow="block"/>
              </v:line>
              <v:line id="_x0000_s2600" style="position:absolute;flip:x" from="4767,5942" to="6921,5942">
                <v:stroke endarrow="block"/>
              </v:line>
              <v:line id="_x0000_s2601" style="position:absolute;flip:x" from="4786,7152" to="6952,7152">
                <v:stroke endarrow="block"/>
              </v:line>
              <v:shapetype id="_x0000_t202" coordsize="21600,21600" o:spt="202" path="m,l,21600r21600,l21600,xe">
                <v:stroke joinstyle="miter"/>
                <v:path gradientshapeok="t" o:connecttype="rect"/>
              </v:shapetype>
              <v:shape id="_x0000_s2602" type="#_x0000_t202" style="position:absolute;left:3631;top:2651;width:1155;height:468" stroked="f">
                <v:textbox style="mso-next-textbox:#_x0000_s2602">
                  <w:txbxContent>
                    <w:p w:rsidR="003A2014" w:rsidRPr="00996D73" w:rsidRDefault="003A2014" w:rsidP="003A2014">
                      <w:pPr>
                        <w:jc w:val="center"/>
                        <w:rPr>
                          <w:sz w:val="24"/>
                        </w:rPr>
                      </w:pPr>
                      <w:r w:rsidRPr="00996D73">
                        <w:rPr>
                          <w:rFonts w:hint="eastAsia"/>
                          <w:sz w:val="24"/>
                        </w:rPr>
                        <w:t>部门</w:t>
                      </w:r>
                    </w:p>
                  </w:txbxContent>
                </v:textbox>
              </v:shape>
              <v:shape id="_x0000_s2603" type="#_x0000_t202" style="position:absolute;left:6944;top:2674;width:1470;height:468" stroked="f">
                <v:textbox style="mso-next-textbox:#_x0000_s2603">
                  <w:txbxContent>
                    <w:p w:rsidR="003A2014" w:rsidRPr="00996D73" w:rsidRDefault="003A2014" w:rsidP="003A2014">
                      <w:pPr>
                        <w:jc w:val="center"/>
                        <w:rPr>
                          <w:sz w:val="24"/>
                        </w:rPr>
                      </w:pPr>
                      <w:r>
                        <w:rPr>
                          <w:rFonts w:hint="eastAsia"/>
                          <w:sz w:val="24"/>
                        </w:rPr>
                        <w:t>质量职责</w:t>
                      </w:r>
                    </w:p>
                  </w:txbxContent>
                </v:textbox>
              </v:shape>
            </v:group>
            <v:shape id="_x0000_s2604" type="#_x0000_t202" style="position:absolute;left:4681;top:7274;width:2520;height:468" stroked="f">
              <v:textbox style="mso-next-textbox:#_x0000_s2604">
                <w:txbxContent>
                  <w:p w:rsidR="003A2014" w:rsidRPr="00C50381" w:rsidRDefault="003A2014" w:rsidP="003A2014">
                    <w:pPr>
                      <w:jc w:val="center"/>
                      <w:rPr>
                        <w:sz w:val="24"/>
                      </w:rPr>
                    </w:pPr>
                    <w:r w:rsidRPr="00C50381">
                      <w:rPr>
                        <w:rFonts w:ascii="宋体" w:hAnsi="宋体" w:hint="eastAsia"/>
                        <w:sz w:val="24"/>
                      </w:rPr>
                      <w:t>质量职责分解图</w:t>
                    </w:r>
                  </w:p>
                </w:txbxContent>
              </v:textbox>
            </v:shape>
          </v:group>
        </w:pict>
      </w:r>
    </w:p>
    <w:p w:rsidR="003A2014" w:rsidRDefault="003A2014" w:rsidP="003A2014">
      <w:pPr>
        <w:tabs>
          <w:tab w:val="num" w:pos="1425"/>
        </w:tabs>
        <w:adjustRightInd w:val="0"/>
        <w:spacing w:line="360" w:lineRule="auto"/>
        <w:rPr>
          <w:rFonts w:ascii="宋体" w:hAnsi="宋体"/>
          <w:color w:val="000000"/>
          <w:sz w:val="24"/>
        </w:rPr>
      </w:pPr>
    </w:p>
    <w:p w:rsidR="003A2014" w:rsidRDefault="003A2014" w:rsidP="003A2014">
      <w:pPr>
        <w:tabs>
          <w:tab w:val="num" w:pos="1425"/>
        </w:tabs>
        <w:adjustRightInd w:val="0"/>
        <w:spacing w:line="360" w:lineRule="auto"/>
        <w:rPr>
          <w:rFonts w:ascii="宋体" w:hAnsi="宋体"/>
          <w:color w:val="000000"/>
          <w:sz w:val="24"/>
        </w:rPr>
      </w:pPr>
    </w:p>
    <w:p w:rsidR="003A2014" w:rsidRDefault="003A2014" w:rsidP="003A2014">
      <w:pPr>
        <w:tabs>
          <w:tab w:val="num" w:pos="1425"/>
        </w:tabs>
        <w:adjustRightInd w:val="0"/>
        <w:spacing w:line="360" w:lineRule="auto"/>
        <w:rPr>
          <w:rFonts w:ascii="宋体" w:hAnsi="宋体"/>
          <w:color w:val="000000"/>
          <w:sz w:val="24"/>
        </w:rPr>
      </w:pPr>
    </w:p>
    <w:p w:rsidR="003A2014" w:rsidRDefault="003A2014" w:rsidP="003A2014">
      <w:pPr>
        <w:tabs>
          <w:tab w:val="num" w:pos="1425"/>
        </w:tabs>
        <w:adjustRightInd w:val="0"/>
        <w:spacing w:line="360" w:lineRule="auto"/>
        <w:rPr>
          <w:rFonts w:ascii="宋体" w:hAnsi="宋体"/>
          <w:color w:val="000000"/>
          <w:sz w:val="24"/>
        </w:rPr>
      </w:pPr>
    </w:p>
    <w:p w:rsidR="003A2014" w:rsidRDefault="003A2014" w:rsidP="003A2014">
      <w:pPr>
        <w:tabs>
          <w:tab w:val="num" w:pos="1425"/>
        </w:tabs>
        <w:adjustRightInd w:val="0"/>
        <w:spacing w:line="360" w:lineRule="auto"/>
        <w:rPr>
          <w:rFonts w:ascii="宋体" w:hAnsi="宋体"/>
          <w:color w:val="000000"/>
          <w:sz w:val="24"/>
        </w:rPr>
      </w:pPr>
    </w:p>
    <w:p w:rsidR="003A2014" w:rsidRDefault="003A2014" w:rsidP="003A2014">
      <w:pPr>
        <w:tabs>
          <w:tab w:val="num" w:pos="1425"/>
        </w:tabs>
        <w:adjustRightInd w:val="0"/>
        <w:spacing w:line="360" w:lineRule="auto"/>
        <w:rPr>
          <w:rFonts w:ascii="宋体" w:hAnsi="宋体"/>
          <w:color w:val="000000"/>
          <w:sz w:val="24"/>
        </w:rPr>
      </w:pPr>
    </w:p>
    <w:p w:rsidR="003A2014" w:rsidRDefault="003A2014" w:rsidP="003A2014">
      <w:pPr>
        <w:tabs>
          <w:tab w:val="num" w:pos="1425"/>
        </w:tabs>
        <w:adjustRightInd w:val="0"/>
        <w:spacing w:line="360" w:lineRule="auto"/>
        <w:rPr>
          <w:rFonts w:ascii="宋体" w:hAnsi="宋体"/>
          <w:color w:val="000000"/>
          <w:sz w:val="24"/>
        </w:rPr>
      </w:pPr>
    </w:p>
    <w:p w:rsidR="003A2014" w:rsidRDefault="003A2014" w:rsidP="003A2014">
      <w:pPr>
        <w:tabs>
          <w:tab w:val="num" w:pos="1425"/>
        </w:tabs>
        <w:adjustRightInd w:val="0"/>
        <w:spacing w:line="360" w:lineRule="auto"/>
        <w:rPr>
          <w:rFonts w:ascii="宋体" w:hAnsi="宋体"/>
          <w:color w:val="000000"/>
          <w:sz w:val="24"/>
        </w:rPr>
      </w:pPr>
    </w:p>
    <w:p w:rsidR="003A2014" w:rsidRDefault="003A2014" w:rsidP="003A2014">
      <w:pPr>
        <w:tabs>
          <w:tab w:val="num" w:pos="1425"/>
        </w:tabs>
        <w:adjustRightInd w:val="0"/>
        <w:spacing w:line="360" w:lineRule="auto"/>
        <w:rPr>
          <w:rFonts w:ascii="宋体" w:hAnsi="宋体"/>
          <w:color w:val="000000"/>
          <w:sz w:val="24"/>
        </w:rPr>
      </w:pPr>
    </w:p>
    <w:p w:rsidR="003A2014" w:rsidRDefault="003A2014" w:rsidP="003A2014">
      <w:pPr>
        <w:pStyle w:val="a1"/>
      </w:pPr>
    </w:p>
    <w:p w:rsidR="003A2014" w:rsidRDefault="003A2014" w:rsidP="003A2014">
      <w:pPr>
        <w:pStyle w:val="a1"/>
      </w:pPr>
    </w:p>
    <w:p w:rsidR="003A2014" w:rsidRPr="00BE261F" w:rsidRDefault="003A2014" w:rsidP="003A2014">
      <w:pPr>
        <w:pStyle w:val="6"/>
        <w:rPr>
          <w:rFonts w:ascii="Cambria" w:hAnsi="Cambria"/>
        </w:rPr>
      </w:pPr>
      <w:r>
        <w:rPr>
          <w:rFonts w:ascii="Cambria" w:hAnsi="Cambria" w:hint="eastAsia"/>
        </w:rPr>
        <w:t>4.1</w:t>
      </w:r>
      <w:r w:rsidRPr="00BE261F">
        <w:rPr>
          <w:rFonts w:ascii="Cambria" w:hAnsi="Cambria" w:hint="eastAsia"/>
        </w:rPr>
        <w:t>.2.2.2</w:t>
      </w:r>
      <w:r w:rsidRPr="00BE261F">
        <w:rPr>
          <w:rFonts w:ascii="Cambria" w:hAnsi="Cambria" w:hint="eastAsia"/>
        </w:rPr>
        <w:t>质量职责分解说明</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1）作业组是测绘成果质量的直接部门，应采取有效措施，坚持标准化作业，从源头上保证测绘成果的质量；妥善处理质量与进度的关系，认真按技术方案的要求作业，确保工作质量，坚持“以工作质量保证工序质量，以工序质量保证产品质量”的质量理念。</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2）项目部对测绘成果的质量全面负责，根据技术设计书的要求组织生产，及时检查作业组对规范、规程、技术要求的执行情况，加强过程质量控制，确保过程产品（工序质量）质量符合要求，进而确保工程质量并杜绝质量事故；认真搞好过程质量检查，杜绝带有质量问题的过程成果流入下一过程。</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lastRenderedPageBreak/>
        <w:t>（3）审核组负责技术设计书、质量检查报告和工作总结报告的审核工作；全面了解掌握工程的质量动态，组织不合格品的评审，制定纠正和预防措施，致力消除质量通病和隐患；负责检查上交外业资料和成果资料在技术、数量和质量方面是否满足规范、规程和甲方的要求；检查项目工作量；负责调查项目质量评定；督促作业人员修改资料中存在的问题。</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（4）总工办负责指导项目组严格执行国家有关法规和现行有效标准、规范；负责质量计划、项目成果的审批。</w:t>
      </w:r>
    </w:p>
    <w:p w:rsidR="003A2014" w:rsidRPr="00BE261F" w:rsidRDefault="003A2014" w:rsidP="003A2014">
      <w:pPr>
        <w:pStyle w:val="6"/>
        <w:rPr>
          <w:rFonts w:ascii="Cambria" w:hAnsi="Cambria"/>
        </w:rPr>
      </w:pPr>
      <w:r>
        <w:rPr>
          <w:rFonts w:ascii="Cambria" w:hAnsi="Cambria" w:hint="eastAsia"/>
        </w:rPr>
        <w:t>4.1</w:t>
      </w:r>
      <w:r w:rsidRPr="00BE261F">
        <w:rPr>
          <w:rFonts w:ascii="Cambria" w:hAnsi="Cambria" w:hint="eastAsia"/>
        </w:rPr>
        <w:t>.2.2.3</w:t>
      </w:r>
      <w:r w:rsidRPr="00BE261F">
        <w:rPr>
          <w:rFonts w:ascii="Cambria" w:hAnsi="Cambria" w:hint="eastAsia"/>
        </w:rPr>
        <w:t>质量管理责任制</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（1）项目负责人质量职责</w:t>
      </w:r>
    </w:p>
    <w:p w:rsidR="003A2014" w:rsidRPr="00190EE0" w:rsidRDefault="003A2014" w:rsidP="003A2014">
      <w:pPr>
        <w:spacing w:line="360" w:lineRule="auto"/>
        <w:ind w:firstLine="480"/>
        <w:rPr>
          <w:rFonts w:asciiTheme="minorEastAsia" w:eastAsiaTheme="minorEastAsia" w:hAnsiTheme="minorEastAsia"/>
          <w:sz w:val="24"/>
        </w:rPr>
      </w:pPr>
      <w:r w:rsidRPr="00190EE0">
        <w:rPr>
          <w:rFonts w:asciiTheme="minorEastAsia" w:eastAsiaTheme="minorEastAsia" w:hAnsiTheme="minorEastAsia" w:hint="eastAsia"/>
          <w:sz w:val="24"/>
        </w:rPr>
        <w:t>项目质量管理的领导者和组织者，对整个测量项目的产品质量负总责。在质量管理中其主要职责是：</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认真贯彻执行工程质量方针，审批质量管理制度；</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全面组织质量管理工作，充分调动各种资源，并运用科学管理方法组织项目的具体实施，保证各个测量过程所要求的资源能够得到满足，各个测量的质量方针和质量目标得到明确；</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定期召开工作例会，听取质量部门和其它有关职能部门的工作汇报，总结工作经验，找出存在问题，全面掌握本项目中各项测量工作的质量动态；制定和修订质量管理目标计划和质量改进措施计划。</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（2）项目技术负责质量职责</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项目技术负责在项目负责的领导下，对项目的工作进行具体组织和指导；</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组织领导项目人员贯彻执行各项技术规范、规程、质量管理制度，以及根据具体情况细化制定的重大技术措施等，并在测量检测工作中进行严格督促检查；</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主持测量项目的质量分析会议，对工程质量负有直接技术责任；</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对测量项目的技术问题，质量问题提出技术处置措施；</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主持测量项目组织和设计以及重大技术方案和新技术、新工艺的技术交底；</w:t>
      </w:r>
    </w:p>
    <w:p w:rsidR="003A2014" w:rsidRPr="00190EE0" w:rsidRDefault="003A2014" w:rsidP="003A2014">
      <w:pPr>
        <w:widowControl/>
        <w:tabs>
          <w:tab w:val="left" w:pos="567"/>
          <w:tab w:val="left" w:pos="840"/>
        </w:tabs>
        <w:spacing w:line="360" w:lineRule="auto"/>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掌握项目工程质量情况，对先进典型要及时推广；对违反作业程序和操作规程的现象随时制止；</w:t>
      </w:r>
    </w:p>
    <w:p w:rsidR="003A2014" w:rsidRPr="00190EE0" w:rsidRDefault="003A2014" w:rsidP="003A2014">
      <w:pPr>
        <w:widowControl/>
        <w:tabs>
          <w:tab w:val="left" w:pos="567"/>
          <w:tab w:val="left" w:pos="840"/>
        </w:tabs>
        <w:spacing w:line="360" w:lineRule="auto"/>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支持质量检查人员的工作，主持本项目的质量大检查。</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（3）质量总监的质量职责</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lastRenderedPageBreak/>
        <w:t>负责技术设计书、质量检查报告和工作总结报告的审核工作。</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全面了解掌握工程的质量动态，组织不合格品的评审，制定纠正和预防措施，致力消除质量通病和隐患。</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负责外业资料和成果资料的质量审核。</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监督、检查作业人员修改资料中存在的问题。</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负责项目的质量评定。</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（4）作业组长质量职责</w:t>
      </w:r>
    </w:p>
    <w:p w:rsidR="003A2014" w:rsidRPr="00190EE0" w:rsidRDefault="003A2014" w:rsidP="003A2014">
      <w:pPr>
        <w:widowControl/>
        <w:tabs>
          <w:tab w:val="left" w:pos="567"/>
          <w:tab w:val="left" w:pos="840"/>
        </w:tabs>
        <w:spacing w:line="360" w:lineRule="auto"/>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负责本组生产进度和质量管理工作，是野外调查和内业数据处理的质量负责人。</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坚持标准化作业，确保所完成的各项测量成果质量符合要求。</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组织本组员工进行技术学习，不断提高员工素质。</w:t>
      </w:r>
    </w:p>
    <w:p w:rsidR="003A2014" w:rsidRPr="00190EE0" w:rsidRDefault="003A2014" w:rsidP="003A2014">
      <w:pPr>
        <w:widowControl/>
        <w:tabs>
          <w:tab w:val="left" w:pos="567"/>
          <w:tab w:val="left" w:pos="840"/>
        </w:tabs>
        <w:spacing w:line="360" w:lineRule="auto"/>
        <w:ind w:firstLineChars="200" w:firstLine="480"/>
        <w:jc w:val="left"/>
        <w:rPr>
          <w:rFonts w:asciiTheme="minorEastAsia" w:eastAsiaTheme="minorEastAsia" w:hAnsiTheme="minorEastAsia" w:cs="黑体"/>
          <w:sz w:val="24"/>
        </w:rPr>
      </w:pPr>
      <w:r w:rsidRPr="00190EE0">
        <w:rPr>
          <w:rFonts w:asciiTheme="minorEastAsia" w:eastAsiaTheme="minorEastAsia" w:hAnsiTheme="minorEastAsia" w:cs="黑体" w:hint="eastAsia"/>
          <w:sz w:val="24"/>
        </w:rPr>
        <w:t>进行安全生产和保证工程质量教育工作，爱护仪器设备，防止人身、仪器设备、质量等事故的发生。</w:t>
      </w:r>
    </w:p>
    <w:p w:rsidR="003A2014" w:rsidRPr="00BE261F" w:rsidRDefault="003A2014" w:rsidP="003A2014">
      <w:pPr>
        <w:pStyle w:val="6"/>
        <w:rPr>
          <w:rFonts w:ascii="Cambria" w:hAnsi="Cambria"/>
        </w:rPr>
      </w:pPr>
      <w:r>
        <w:rPr>
          <w:rFonts w:ascii="Cambria" w:hAnsi="Cambria" w:hint="eastAsia"/>
        </w:rPr>
        <w:t>4.1</w:t>
      </w:r>
      <w:r w:rsidRPr="00BE261F">
        <w:rPr>
          <w:rFonts w:ascii="Cambria" w:hAnsi="Cambria" w:hint="eastAsia"/>
        </w:rPr>
        <w:t>.2.2.4</w:t>
      </w:r>
      <w:r w:rsidRPr="00BE261F">
        <w:rPr>
          <w:rFonts w:ascii="Cambria" w:hAnsi="Cambria" w:hint="eastAsia"/>
        </w:rPr>
        <w:t>质量控制分解及控制重点</w:t>
      </w:r>
    </w:p>
    <w:p w:rsidR="003A2014" w:rsidRPr="00190EE0" w:rsidRDefault="003A2014" w:rsidP="003A2014">
      <w:pPr>
        <w:tabs>
          <w:tab w:val="num" w:pos="1425"/>
        </w:tabs>
        <w:adjustRightInd w:val="0"/>
        <w:spacing w:line="360" w:lineRule="auto"/>
        <w:ind w:firstLineChars="200" w:firstLine="480"/>
        <w:rPr>
          <w:rFonts w:asciiTheme="minorEastAsia" w:eastAsiaTheme="minorEastAsia" w:hAnsiTheme="minorEastAsia"/>
          <w:color w:val="000000"/>
          <w:sz w:val="24"/>
        </w:rPr>
      </w:pPr>
      <w:r w:rsidRPr="00190EE0">
        <w:rPr>
          <w:rFonts w:asciiTheme="minorEastAsia" w:eastAsiaTheme="minorEastAsia" w:hAnsiTheme="minorEastAsia" w:hint="eastAsia"/>
          <w:sz w:val="24"/>
        </w:rPr>
        <w:t>为实现项目质量目标，保证成果质量，针对项目质量控制的各主要过程，将质量控制进行分解，找出重点，实现对项目质量的全过程控制，质量控制分解详见下表：</w:t>
      </w:r>
    </w:p>
    <w:p w:rsidR="003A2014" w:rsidRDefault="003A2014" w:rsidP="003A2014">
      <w:pPr>
        <w:tabs>
          <w:tab w:val="num" w:pos="1425"/>
        </w:tabs>
        <w:adjustRightInd w:val="0"/>
        <w:spacing w:line="360" w:lineRule="auto"/>
        <w:jc w:val="center"/>
        <w:rPr>
          <w:rFonts w:ascii="宋体" w:hAnsi="宋体"/>
          <w:color w:val="000000"/>
          <w:sz w:val="24"/>
        </w:rPr>
      </w:pPr>
      <w:r w:rsidRPr="00BD5D43">
        <w:rPr>
          <w:rFonts w:ascii="宋体" w:hAnsi="宋体" w:hint="eastAsia"/>
          <w:sz w:val="24"/>
        </w:rPr>
        <w:t>质量控制分解表</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0"/>
        <w:gridCol w:w="2150"/>
        <w:gridCol w:w="4730"/>
        <w:gridCol w:w="1595"/>
      </w:tblGrid>
      <w:tr w:rsidR="003A2014" w:rsidRPr="00190EE0" w:rsidTr="00A03C65">
        <w:trPr>
          <w:trHeight w:val="445"/>
          <w:jc w:val="center"/>
        </w:trPr>
        <w:tc>
          <w:tcPr>
            <w:tcW w:w="1110" w:type="dxa"/>
            <w:shd w:val="clear" w:color="auto" w:fill="CCFFCC"/>
            <w:vAlign w:val="center"/>
          </w:tcPr>
          <w:p w:rsidR="003A2014" w:rsidRPr="00190EE0" w:rsidRDefault="003A2014" w:rsidP="00A03C65">
            <w:pPr>
              <w:spacing w:line="360" w:lineRule="auto"/>
              <w:jc w:val="center"/>
              <w:rPr>
                <w:rFonts w:asciiTheme="minorEastAsia" w:eastAsiaTheme="minorEastAsia" w:hAnsiTheme="minorEastAsia"/>
              </w:rPr>
            </w:pPr>
            <w:r w:rsidRPr="00190EE0">
              <w:rPr>
                <w:rFonts w:asciiTheme="minorEastAsia" w:eastAsiaTheme="minorEastAsia" w:hAnsiTheme="minorEastAsia" w:hint="eastAsia"/>
              </w:rPr>
              <w:t>阶段</w:t>
            </w:r>
          </w:p>
        </w:tc>
        <w:tc>
          <w:tcPr>
            <w:tcW w:w="2150" w:type="dxa"/>
            <w:shd w:val="clear" w:color="auto" w:fill="CCFFCC"/>
            <w:vAlign w:val="center"/>
          </w:tcPr>
          <w:p w:rsidR="003A2014" w:rsidRPr="00190EE0" w:rsidRDefault="003A2014" w:rsidP="00A03C65">
            <w:pPr>
              <w:spacing w:line="360" w:lineRule="auto"/>
              <w:jc w:val="center"/>
              <w:rPr>
                <w:rFonts w:asciiTheme="minorEastAsia" w:eastAsiaTheme="minorEastAsia" w:hAnsiTheme="minorEastAsia"/>
              </w:rPr>
            </w:pPr>
            <w:r w:rsidRPr="00190EE0">
              <w:rPr>
                <w:rFonts w:asciiTheme="minorEastAsia" w:eastAsiaTheme="minorEastAsia" w:hAnsiTheme="minorEastAsia" w:hint="eastAsia"/>
              </w:rPr>
              <w:t>控制重点</w:t>
            </w:r>
          </w:p>
        </w:tc>
        <w:tc>
          <w:tcPr>
            <w:tcW w:w="4730" w:type="dxa"/>
            <w:shd w:val="clear" w:color="auto" w:fill="CCFFCC"/>
            <w:vAlign w:val="center"/>
          </w:tcPr>
          <w:p w:rsidR="003A2014" w:rsidRPr="00190EE0" w:rsidRDefault="003A2014" w:rsidP="00A03C65">
            <w:pPr>
              <w:spacing w:line="360" w:lineRule="auto"/>
              <w:jc w:val="center"/>
              <w:rPr>
                <w:rFonts w:asciiTheme="minorEastAsia" w:eastAsiaTheme="minorEastAsia" w:hAnsiTheme="minorEastAsia"/>
              </w:rPr>
            </w:pPr>
            <w:r w:rsidRPr="00190EE0">
              <w:rPr>
                <w:rFonts w:asciiTheme="minorEastAsia" w:eastAsiaTheme="minorEastAsia" w:hAnsiTheme="minorEastAsia" w:hint="eastAsia"/>
              </w:rPr>
              <w:t>控制措施</w:t>
            </w:r>
          </w:p>
        </w:tc>
        <w:tc>
          <w:tcPr>
            <w:tcW w:w="1595" w:type="dxa"/>
            <w:shd w:val="clear" w:color="auto" w:fill="CCFFCC"/>
            <w:vAlign w:val="center"/>
          </w:tcPr>
          <w:p w:rsidR="003A2014" w:rsidRPr="00190EE0" w:rsidRDefault="003A2014" w:rsidP="00A03C65">
            <w:pPr>
              <w:spacing w:line="360" w:lineRule="auto"/>
              <w:jc w:val="center"/>
              <w:rPr>
                <w:rFonts w:asciiTheme="minorEastAsia" w:eastAsiaTheme="minorEastAsia" w:hAnsiTheme="minorEastAsia"/>
              </w:rPr>
            </w:pPr>
            <w:r w:rsidRPr="00190EE0">
              <w:rPr>
                <w:rFonts w:asciiTheme="minorEastAsia" w:eastAsiaTheme="minorEastAsia" w:hAnsiTheme="minorEastAsia" w:hint="eastAsia"/>
              </w:rPr>
              <w:t>执行者</w:t>
            </w:r>
          </w:p>
        </w:tc>
      </w:tr>
      <w:tr w:rsidR="003A2014" w:rsidRPr="00190EE0" w:rsidTr="00A03C65">
        <w:trPr>
          <w:trHeight w:val="957"/>
          <w:jc w:val="center"/>
        </w:trPr>
        <w:tc>
          <w:tcPr>
            <w:tcW w:w="1110"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前期准备</w:t>
            </w:r>
          </w:p>
        </w:tc>
        <w:tc>
          <w:tcPr>
            <w:tcW w:w="2150"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项目岗位培训，仪器设备的检校</w:t>
            </w:r>
          </w:p>
        </w:tc>
        <w:tc>
          <w:tcPr>
            <w:tcW w:w="4730" w:type="dxa"/>
            <w:vAlign w:val="center"/>
          </w:tcPr>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对质量控制流程、质量、技术要求进行系统化培训。</w:t>
            </w:r>
          </w:p>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要求按规定检定且符合要求。</w:t>
            </w:r>
          </w:p>
        </w:tc>
        <w:tc>
          <w:tcPr>
            <w:tcW w:w="1595"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项目部</w:t>
            </w:r>
          </w:p>
        </w:tc>
      </w:tr>
      <w:tr w:rsidR="003A2014" w:rsidRPr="00190EE0" w:rsidTr="00A03C65">
        <w:trPr>
          <w:trHeight w:val="841"/>
          <w:jc w:val="center"/>
        </w:trPr>
        <w:tc>
          <w:tcPr>
            <w:tcW w:w="1110" w:type="dxa"/>
            <w:vMerge w:val="restart"/>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实施阶段</w:t>
            </w:r>
          </w:p>
        </w:tc>
        <w:tc>
          <w:tcPr>
            <w:tcW w:w="2150"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保证资源到位、仪器设备状态良好</w:t>
            </w:r>
          </w:p>
        </w:tc>
        <w:tc>
          <w:tcPr>
            <w:tcW w:w="4730" w:type="dxa"/>
            <w:vAlign w:val="center"/>
          </w:tcPr>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明确岗位职责。</w:t>
            </w:r>
          </w:p>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设备定期进行检查和年检。</w:t>
            </w:r>
          </w:p>
        </w:tc>
        <w:tc>
          <w:tcPr>
            <w:tcW w:w="1595"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项目部</w:t>
            </w:r>
          </w:p>
        </w:tc>
      </w:tr>
      <w:tr w:rsidR="003A2014" w:rsidRPr="00190EE0" w:rsidTr="00A03C65">
        <w:trPr>
          <w:trHeight w:val="592"/>
          <w:jc w:val="center"/>
        </w:trPr>
        <w:tc>
          <w:tcPr>
            <w:tcW w:w="1110" w:type="dxa"/>
            <w:vMerge/>
          </w:tcPr>
          <w:p w:rsidR="003A2014" w:rsidRPr="00190EE0" w:rsidRDefault="003A2014" w:rsidP="00A03C65">
            <w:pPr>
              <w:jc w:val="center"/>
              <w:rPr>
                <w:rFonts w:asciiTheme="minorEastAsia" w:eastAsiaTheme="minorEastAsia" w:hAnsiTheme="minorEastAsia"/>
              </w:rPr>
            </w:pPr>
          </w:p>
        </w:tc>
        <w:tc>
          <w:tcPr>
            <w:tcW w:w="2150"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资料收集、技术方案的制定、审核</w:t>
            </w:r>
          </w:p>
        </w:tc>
        <w:tc>
          <w:tcPr>
            <w:tcW w:w="4730" w:type="dxa"/>
            <w:vAlign w:val="center"/>
          </w:tcPr>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资料分析合理、全面，方案可行、措施具体</w:t>
            </w:r>
          </w:p>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经过评审和业主审核</w:t>
            </w:r>
          </w:p>
        </w:tc>
        <w:tc>
          <w:tcPr>
            <w:tcW w:w="1595"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项目负责人</w:t>
            </w:r>
          </w:p>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技术负责人</w:t>
            </w:r>
          </w:p>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总工办</w:t>
            </w:r>
          </w:p>
        </w:tc>
      </w:tr>
      <w:tr w:rsidR="003A2014" w:rsidRPr="00190EE0" w:rsidTr="00A03C65">
        <w:trPr>
          <w:trHeight w:val="592"/>
          <w:jc w:val="center"/>
        </w:trPr>
        <w:tc>
          <w:tcPr>
            <w:tcW w:w="1110" w:type="dxa"/>
            <w:vMerge/>
          </w:tcPr>
          <w:p w:rsidR="003A2014" w:rsidRPr="00190EE0" w:rsidRDefault="003A2014" w:rsidP="00A03C65">
            <w:pPr>
              <w:jc w:val="center"/>
              <w:rPr>
                <w:rFonts w:asciiTheme="minorEastAsia" w:eastAsiaTheme="minorEastAsia" w:hAnsiTheme="minorEastAsia"/>
              </w:rPr>
            </w:pPr>
          </w:p>
        </w:tc>
        <w:tc>
          <w:tcPr>
            <w:tcW w:w="2150"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外业调查</w:t>
            </w:r>
          </w:p>
        </w:tc>
        <w:tc>
          <w:tcPr>
            <w:tcW w:w="4730" w:type="dxa"/>
            <w:vAlign w:val="center"/>
          </w:tcPr>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技术指标掌握熟练、责任心强</w:t>
            </w:r>
          </w:p>
        </w:tc>
        <w:tc>
          <w:tcPr>
            <w:tcW w:w="1595"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技术负责人</w:t>
            </w:r>
          </w:p>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作业组长</w:t>
            </w:r>
          </w:p>
        </w:tc>
      </w:tr>
      <w:tr w:rsidR="003A2014" w:rsidRPr="00190EE0" w:rsidTr="00A03C65">
        <w:trPr>
          <w:trHeight w:val="647"/>
          <w:jc w:val="center"/>
        </w:trPr>
        <w:tc>
          <w:tcPr>
            <w:tcW w:w="1110" w:type="dxa"/>
            <w:vMerge/>
          </w:tcPr>
          <w:p w:rsidR="003A2014" w:rsidRPr="00190EE0" w:rsidRDefault="003A2014" w:rsidP="00A03C65">
            <w:pPr>
              <w:jc w:val="center"/>
              <w:rPr>
                <w:rFonts w:asciiTheme="minorEastAsia" w:eastAsiaTheme="minorEastAsia" w:hAnsiTheme="minorEastAsia"/>
              </w:rPr>
            </w:pPr>
          </w:p>
        </w:tc>
        <w:tc>
          <w:tcPr>
            <w:tcW w:w="2150"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数据处理</w:t>
            </w:r>
          </w:p>
        </w:tc>
        <w:tc>
          <w:tcPr>
            <w:tcW w:w="4730" w:type="dxa"/>
            <w:vAlign w:val="center"/>
          </w:tcPr>
          <w:p w:rsidR="003A2014" w:rsidRPr="00190EE0" w:rsidRDefault="003A2014" w:rsidP="00A03C65">
            <w:pPr>
              <w:rPr>
                <w:rFonts w:asciiTheme="minorEastAsia" w:eastAsiaTheme="minorEastAsia" w:hAnsiTheme="minorEastAsia"/>
                <w:w w:val="90"/>
              </w:rPr>
            </w:pPr>
            <w:r w:rsidRPr="00190EE0">
              <w:rPr>
                <w:rFonts w:asciiTheme="minorEastAsia" w:eastAsiaTheme="minorEastAsia" w:hAnsiTheme="minorEastAsia" w:hint="eastAsia"/>
              </w:rPr>
              <w:t>上图指标及精度把握准确、数据质量优秀</w:t>
            </w:r>
          </w:p>
        </w:tc>
        <w:tc>
          <w:tcPr>
            <w:tcW w:w="1595"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项目部</w:t>
            </w:r>
          </w:p>
        </w:tc>
      </w:tr>
      <w:tr w:rsidR="003A2014" w:rsidRPr="00190EE0" w:rsidTr="00A03C65">
        <w:trPr>
          <w:trHeight w:val="435"/>
          <w:jc w:val="center"/>
        </w:trPr>
        <w:tc>
          <w:tcPr>
            <w:tcW w:w="1110" w:type="dxa"/>
            <w:vMerge w:val="restart"/>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检查验收</w:t>
            </w:r>
          </w:p>
        </w:tc>
        <w:tc>
          <w:tcPr>
            <w:tcW w:w="2150"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质量检查</w:t>
            </w:r>
          </w:p>
        </w:tc>
        <w:tc>
          <w:tcPr>
            <w:tcW w:w="4730" w:type="dxa"/>
            <w:vAlign w:val="center"/>
          </w:tcPr>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检查方法的正确、合理，抽样符合要求，整改措施可行、到位，成果有审批</w:t>
            </w:r>
          </w:p>
        </w:tc>
        <w:tc>
          <w:tcPr>
            <w:tcW w:w="1595"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质检组、</w:t>
            </w:r>
          </w:p>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项目部、总工办</w:t>
            </w:r>
          </w:p>
        </w:tc>
      </w:tr>
      <w:tr w:rsidR="003A2014" w:rsidRPr="00190EE0" w:rsidTr="00A03C65">
        <w:trPr>
          <w:trHeight w:val="427"/>
          <w:jc w:val="center"/>
        </w:trPr>
        <w:tc>
          <w:tcPr>
            <w:tcW w:w="1110" w:type="dxa"/>
            <w:vMerge/>
            <w:tcBorders>
              <w:bottom w:val="single" w:sz="4" w:space="0" w:color="auto"/>
            </w:tcBorders>
          </w:tcPr>
          <w:p w:rsidR="003A2014" w:rsidRPr="00190EE0" w:rsidRDefault="003A2014" w:rsidP="00A03C65">
            <w:pPr>
              <w:jc w:val="center"/>
              <w:rPr>
                <w:rFonts w:asciiTheme="minorEastAsia" w:eastAsiaTheme="minorEastAsia" w:hAnsiTheme="minorEastAsia"/>
              </w:rPr>
            </w:pPr>
          </w:p>
        </w:tc>
        <w:tc>
          <w:tcPr>
            <w:tcW w:w="2150" w:type="dxa"/>
            <w:tcBorders>
              <w:bottom w:val="single" w:sz="4" w:space="0" w:color="auto"/>
            </w:tcBorders>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成果验收</w:t>
            </w:r>
          </w:p>
        </w:tc>
        <w:tc>
          <w:tcPr>
            <w:tcW w:w="4730" w:type="dxa"/>
            <w:tcBorders>
              <w:bottom w:val="single" w:sz="4" w:space="0" w:color="auto"/>
            </w:tcBorders>
            <w:vAlign w:val="center"/>
          </w:tcPr>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积极配合</w:t>
            </w:r>
          </w:p>
        </w:tc>
        <w:tc>
          <w:tcPr>
            <w:tcW w:w="1595" w:type="dxa"/>
            <w:tcBorders>
              <w:bottom w:val="single" w:sz="4" w:space="0" w:color="auto"/>
            </w:tcBorders>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项目部</w:t>
            </w:r>
          </w:p>
        </w:tc>
      </w:tr>
      <w:tr w:rsidR="003A2014" w:rsidRPr="00190EE0" w:rsidTr="00A03C65">
        <w:trPr>
          <w:trHeight w:val="453"/>
          <w:jc w:val="center"/>
        </w:trPr>
        <w:tc>
          <w:tcPr>
            <w:tcW w:w="1110" w:type="dxa"/>
            <w:vMerge w:val="restart"/>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lastRenderedPageBreak/>
              <w:t>售后服务</w:t>
            </w:r>
          </w:p>
        </w:tc>
        <w:tc>
          <w:tcPr>
            <w:tcW w:w="2150"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资料归档</w:t>
            </w:r>
          </w:p>
        </w:tc>
        <w:tc>
          <w:tcPr>
            <w:tcW w:w="4730" w:type="dxa"/>
            <w:vAlign w:val="center"/>
          </w:tcPr>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符合相关规定</w:t>
            </w:r>
          </w:p>
        </w:tc>
        <w:tc>
          <w:tcPr>
            <w:tcW w:w="1595"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项目部</w:t>
            </w:r>
          </w:p>
        </w:tc>
      </w:tr>
      <w:tr w:rsidR="003A2014" w:rsidRPr="00190EE0" w:rsidTr="00A03C65">
        <w:trPr>
          <w:trHeight w:val="609"/>
          <w:jc w:val="center"/>
        </w:trPr>
        <w:tc>
          <w:tcPr>
            <w:tcW w:w="1110" w:type="dxa"/>
            <w:vMerge/>
          </w:tcPr>
          <w:p w:rsidR="003A2014" w:rsidRPr="00190EE0" w:rsidRDefault="003A2014" w:rsidP="00A03C65">
            <w:pPr>
              <w:jc w:val="center"/>
              <w:rPr>
                <w:rFonts w:asciiTheme="minorEastAsia" w:eastAsiaTheme="minorEastAsia" w:hAnsiTheme="minorEastAsia"/>
              </w:rPr>
            </w:pPr>
          </w:p>
        </w:tc>
        <w:tc>
          <w:tcPr>
            <w:tcW w:w="2150"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工程回访及服务</w:t>
            </w:r>
          </w:p>
        </w:tc>
        <w:tc>
          <w:tcPr>
            <w:tcW w:w="4730" w:type="dxa"/>
            <w:vAlign w:val="center"/>
          </w:tcPr>
          <w:p w:rsidR="003A2014" w:rsidRPr="00190EE0" w:rsidRDefault="003A2014" w:rsidP="00A03C65">
            <w:pPr>
              <w:rPr>
                <w:rFonts w:asciiTheme="minorEastAsia" w:eastAsiaTheme="minorEastAsia" w:hAnsiTheme="minorEastAsia"/>
              </w:rPr>
            </w:pPr>
            <w:r w:rsidRPr="00190EE0">
              <w:rPr>
                <w:rFonts w:asciiTheme="minorEastAsia" w:eastAsiaTheme="minorEastAsia" w:hAnsiTheme="minorEastAsia" w:hint="eastAsia"/>
              </w:rPr>
              <w:t>了解业主及相关方的要求及满意度，成果使用及技术问题解释</w:t>
            </w:r>
          </w:p>
        </w:tc>
        <w:tc>
          <w:tcPr>
            <w:tcW w:w="1595" w:type="dxa"/>
            <w:vAlign w:val="center"/>
          </w:tcPr>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项目负责人</w:t>
            </w:r>
          </w:p>
          <w:p w:rsidR="003A2014" w:rsidRPr="00190EE0" w:rsidRDefault="003A2014" w:rsidP="00A03C65">
            <w:pPr>
              <w:jc w:val="center"/>
              <w:rPr>
                <w:rFonts w:asciiTheme="minorEastAsia" w:eastAsiaTheme="minorEastAsia" w:hAnsiTheme="minorEastAsia"/>
              </w:rPr>
            </w:pPr>
            <w:r w:rsidRPr="00190EE0">
              <w:rPr>
                <w:rFonts w:asciiTheme="minorEastAsia" w:eastAsiaTheme="minorEastAsia" w:hAnsiTheme="minorEastAsia" w:hint="eastAsia"/>
              </w:rPr>
              <w:t>技术负责人</w:t>
            </w:r>
          </w:p>
        </w:tc>
      </w:tr>
    </w:tbl>
    <w:p w:rsidR="003A2014" w:rsidRPr="00BE261F" w:rsidRDefault="003A2014" w:rsidP="003A2014">
      <w:pPr>
        <w:pStyle w:val="5"/>
        <w:rPr>
          <w:rFonts w:asciiTheme="majorEastAsia" w:eastAsiaTheme="majorEastAsia" w:hAnsiTheme="majorEastAsia" w:cs="黑体"/>
          <w:sz w:val="24"/>
          <w:szCs w:val="24"/>
        </w:rPr>
      </w:pPr>
      <w:bookmarkStart w:id="8" w:name="_Toc524501507"/>
      <w:r>
        <w:rPr>
          <w:rFonts w:asciiTheme="majorEastAsia" w:eastAsiaTheme="majorEastAsia" w:hAnsiTheme="majorEastAsia" w:cs="黑体" w:hint="eastAsia"/>
          <w:sz w:val="24"/>
          <w:szCs w:val="24"/>
        </w:rPr>
        <w:t>4.1</w:t>
      </w:r>
      <w:r w:rsidRPr="00BE261F">
        <w:rPr>
          <w:rFonts w:asciiTheme="majorEastAsia" w:eastAsiaTheme="majorEastAsia" w:hAnsiTheme="majorEastAsia" w:cs="黑体" w:hint="eastAsia"/>
          <w:sz w:val="24"/>
          <w:szCs w:val="24"/>
        </w:rPr>
        <w:t>.2.3具体的质量保证措施</w:t>
      </w:r>
      <w:bookmarkEnd w:id="8"/>
    </w:p>
    <w:p w:rsidR="003A2014" w:rsidRPr="00BE261F" w:rsidRDefault="003A2014" w:rsidP="003A2014">
      <w:pPr>
        <w:pStyle w:val="6"/>
        <w:rPr>
          <w:rFonts w:ascii="Cambria" w:hAnsi="Cambria"/>
        </w:rPr>
      </w:pPr>
      <w:r>
        <w:rPr>
          <w:rFonts w:ascii="Cambria" w:hAnsi="Cambria" w:hint="eastAsia"/>
        </w:rPr>
        <w:t>4.1</w:t>
      </w:r>
      <w:r w:rsidRPr="00BE261F">
        <w:rPr>
          <w:rFonts w:ascii="Cambria" w:hAnsi="Cambria" w:hint="eastAsia"/>
        </w:rPr>
        <w:t>.2.3.1</w:t>
      </w:r>
      <w:r w:rsidRPr="00BE261F">
        <w:rPr>
          <w:rFonts w:ascii="Cambria" w:hAnsi="Cambria" w:hint="eastAsia"/>
        </w:rPr>
        <w:t>质量责任划分</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项目组织实施以设立项目部的方式，主要由项目负责、技术负责、质量总监、作业组长、作业人员及质检员组成。</w:t>
      </w:r>
    </w:p>
    <w:p w:rsidR="003A2014" w:rsidRPr="00190EE0" w:rsidRDefault="003A2014" w:rsidP="003A2014">
      <w:pPr>
        <w:tabs>
          <w:tab w:val="num" w:pos="1425"/>
        </w:tabs>
        <w:adjustRightInd w:val="0"/>
        <w:spacing w:line="360" w:lineRule="auto"/>
        <w:ind w:firstLineChars="200" w:firstLine="480"/>
        <w:rPr>
          <w:rFonts w:asciiTheme="minorEastAsia" w:eastAsiaTheme="minorEastAsia" w:hAnsiTheme="minorEastAsia"/>
          <w:color w:val="000000"/>
          <w:sz w:val="24"/>
        </w:rPr>
      </w:pPr>
      <w:r w:rsidRPr="00190EE0">
        <w:rPr>
          <w:rFonts w:asciiTheme="minorEastAsia" w:eastAsiaTheme="minorEastAsia" w:hAnsiTheme="minorEastAsia" w:hint="eastAsia"/>
          <w:sz w:val="24"/>
        </w:rPr>
        <w:t>根据质量要求，制定质量职责，让参与作业的每一个员工都明确自己的质量责任，在作业中自觉按照质量要求完成自己的工作，以工作质量保证产品质量。本项目的质量职责分解见下表：</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35"/>
        <w:gridCol w:w="4350"/>
        <w:gridCol w:w="1530"/>
      </w:tblGrid>
      <w:tr w:rsidR="003A2014" w:rsidRPr="008D45B0" w:rsidTr="00A03C65">
        <w:trPr>
          <w:trHeight w:val="293"/>
          <w:jc w:val="center"/>
        </w:trPr>
        <w:tc>
          <w:tcPr>
            <w:tcW w:w="3035" w:type="dxa"/>
            <w:shd w:val="clear" w:color="auto" w:fill="CCFFCC"/>
          </w:tcPr>
          <w:p w:rsidR="003A2014" w:rsidRPr="008D45B0" w:rsidRDefault="003A2014" w:rsidP="00A03C65">
            <w:pPr>
              <w:pStyle w:val="20"/>
              <w:spacing w:after="48" w:line="360" w:lineRule="auto"/>
              <w:ind w:firstLineChars="150" w:firstLine="315"/>
              <w:rPr>
                <w:sz w:val="21"/>
                <w:szCs w:val="21"/>
              </w:rPr>
            </w:pPr>
            <w:r w:rsidRPr="008D45B0">
              <w:rPr>
                <w:rFonts w:hint="eastAsia"/>
                <w:sz w:val="21"/>
                <w:szCs w:val="21"/>
              </w:rPr>
              <w:t>部门、单位</w:t>
            </w:r>
          </w:p>
        </w:tc>
        <w:tc>
          <w:tcPr>
            <w:tcW w:w="4350" w:type="dxa"/>
            <w:shd w:val="clear" w:color="auto" w:fill="CCFFCC"/>
          </w:tcPr>
          <w:p w:rsidR="003A2014" w:rsidRPr="008D45B0" w:rsidRDefault="003A2014" w:rsidP="00A03C65">
            <w:pPr>
              <w:pStyle w:val="20"/>
              <w:tabs>
                <w:tab w:val="left" w:pos="2535"/>
                <w:tab w:val="left" w:pos="3180"/>
              </w:tabs>
              <w:spacing w:after="48" w:line="360" w:lineRule="auto"/>
              <w:ind w:leftChars="0" w:left="0"/>
              <w:jc w:val="center"/>
              <w:rPr>
                <w:sz w:val="21"/>
                <w:szCs w:val="21"/>
              </w:rPr>
            </w:pPr>
            <w:r w:rsidRPr="008D45B0">
              <w:rPr>
                <w:rFonts w:hint="eastAsia"/>
                <w:sz w:val="21"/>
                <w:szCs w:val="21"/>
              </w:rPr>
              <w:t>质量职责</w:t>
            </w:r>
          </w:p>
        </w:tc>
        <w:tc>
          <w:tcPr>
            <w:tcW w:w="1530" w:type="dxa"/>
            <w:shd w:val="clear" w:color="auto" w:fill="CCFFCC"/>
            <w:vAlign w:val="center"/>
          </w:tcPr>
          <w:p w:rsidR="003A2014" w:rsidRPr="008D45B0" w:rsidRDefault="003A2014" w:rsidP="00A03C65">
            <w:pPr>
              <w:pStyle w:val="20"/>
              <w:spacing w:after="48" w:line="360" w:lineRule="auto"/>
              <w:rPr>
                <w:sz w:val="21"/>
                <w:szCs w:val="21"/>
              </w:rPr>
            </w:pPr>
            <w:r w:rsidRPr="008D45B0">
              <w:rPr>
                <w:rFonts w:hint="eastAsia"/>
                <w:sz w:val="21"/>
                <w:szCs w:val="21"/>
              </w:rPr>
              <w:t>备注</w:t>
            </w:r>
          </w:p>
        </w:tc>
      </w:tr>
      <w:tr w:rsidR="003A2014" w:rsidRPr="008D45B0" w:rsidTr="00A03C65">
        <w:trPr>
          <w:jc w:val="center"/>
        </w:trPr>
        <w:tc>
          <w:tcPr>
            <w:tcW w:w="3035" w:type="dxa"/>
          </w:tcPr>
          <w:p w:rsidR="003A2014" w:rsidRPr="008D45B0" w:rsidRDefault="003A2014" w:rsidP="00A03C65">
            <w:pPr>
              <w:pStyle w:val="20"/>
              <w:spacing w:after="48" w:line="360" w:lineRule="auto"/>
              <w:ind w:firstLine="480"/>
              <w:rPr>
                <w:sz w:val="21"/>
                <w:szCs w:val="21"/>
              </w:rPr>
            </w:pPr>
            <w:r w:rsidRPr="008D45B0">
              <w:rPr>
                <w:rFonts w:hint="eastAsia"/>
                <w:sz w:val="21"/>
                <w:szCs w:val="21"/>
              </w:rPr>
              <w:t>总工办</w:t>
            </w:r>
          </w:p>
        </w:tc>
        <w:tc>
          <w:tcPr>
            <w:tcW w:w="4350" w:type="dxa"/>
          </w:tcPr>
          <w:p w:rsidR="003A2014" w:rsidRPr="008D45B0" w:rsidRDefault="003A2014" w:rsidP="00A03C65">
            <w:pPr>
              <w:pStyle w:val="20"/>
              <w:spacing w:after="48" w:line="360" w:lineRule="auto"/>
              <w:ind w:firstLine="480"/>
              <w:rPr>
                <w:sz w:val="21"/>
                <w:szCs w:val="21"/>
              </w:rPr>
            </w:pPr>
            <w:r w:rsidRPr="008D45B0">
              <w:rPr>
                <w:rFonts w:hint="eastAsia"/>
                <w:sz w:val="21"/>
                <w:szCs w:val="21"/>
              </w:rPr>
              <w:t>评审、审批</w:t>
            </w:r>
          </w:p>
        </w:tc>
        <w:tc>
          <w:tcPr>
            <w:tcW w:w="1530" w:type="dxa"/>
          </w:tcPr>
          <w:p w:rsidR="003A2014" w:rsidRPr="008D45B0" w:rsidRDefault="003A2014" w:rsidP="00A03C65">
            <w:pPr>
              <w:pStyle w:val="20"/>
              <w:spacing w:after="48" w:line="360" w:lineRule="auto"/>
              <w:ind w:firstLine="480"/>
              <w:jc w:val="center"/>
              <w:rPr>
                <w:sz w:val="21"/>
                <w:szCs w:val="21"/>
              </w:rPr>
            </w:pPr>
          </w:p>
        </w:tc>
      </w:tr>
      <w:tr w:rsidR="003A2014" w:rsidRPr="008D45B0" w:rsidTr="00A03C65">
        <w:trPr>
          <w:jc w:val="center"/>
        </w:trPr>
        <w:tc>
          <w:tcPr>
            <w:tcW w:w="3035" w:type="dxa"/>
          </w:tcPr>
          <w:p w:rsidR="003A2014" w:rsidRPr="008D45B0" w:rsidRDefault="003A2014" w:rsidP="00A03C65">
            <w:pPr>
              <w:pStyle w:val="20"/>
              <w:spacing w:after="48" w:line="360" w:lineRule="auto"/>
              <w:ind w:firstLine="480"/>
              <w:rPr>
                <w:sz w:val="21"/>
                <w:szCs w:val="21"/>
              </w:rPr>
            </w:pPr>
            <w:r w:rsidRPr="008D45B0">
              <w:rPr>
                <w:rFonts w:hint="eastAsia"/>
                <w:sz w:val="21"/>
                <w:szCs w:val="21"/>
              </w:rPr>
              <w:t>质检小组</w:t>
            </w:r>
          </w:p>
        </w:tc>
        <w:tc>
          <w:tcPr>
            <w:tcW w:w="4350" w:type="dxa"/>
          </w:tcPr>
          <w:p w:rsidR="003A2014" w:rsidRPr="008D45B0" w:rsidRDefault="003A2014" w:rsidP="00A03C65">
            <w:pPr>
              <w:pStyle w:val="20"/>
              <w:spacing w:after="48" w:line="360" w:lineRule="auto"/>
              <w:ind w:firstLine="480"/>
              <w:rPr>
                <w:sz w:val="21"/>
                <w:szCs w:val="21"/>
              </w:rPr>
            </w:pPr>
            <w:r w:rsidRPr="008D45B0">
              <w:rPr>
                <w:rFonts w:hint="eastAsia"/>
                <w:sz w:val="21"/>
                <w:szCs w:val="21"/>
              </w:rPr>
              <w:t>成果审核、检查</w:t>
            </w:r>
          </w:p>
        </w:tc>
        <w:tc>
          <w:tcPr>
            <w:tcW w:w="1530" w:type="dxa"/>
          </w:tcPr>
          <w:p w:rsidR="003A2014" w:rsidRPr="008D45B0" w:rsidRDefault="003A2014" w:rsidP="00A03C65">
            <w:pPr>
              <w:pStyle w:val="20"/>
              <w:spacing w:after="48" w:line="360" w:lineRule="auto"/>
              <w:ind w:firstLine="480"/>
              <w:jc w:val="center"/>
              <w:rPr>
                <w:sz w:val="21"/>
                <w:szCs w:val="21"/>
              </w:rPr>
            </w:pPr>
          </w:p>
        </w:tc>
      </w:tr>
      <w:tr w:rsidR="003A2014" w:rsidRPr="008D45B0" w:rsidTr="00A03C65">
        <w:trPr>
          <w:jc w:val="center"/>
        </w:trPr>
        <w:tc>
          <w:tcPr>
            <w:tcW w:w="3035" w:type="dxa"/>
          </w:tcPr>
          <w:p w:rsidR="003A2014" w:rsidRPr="008D45B0" w:rsidRDefault="003A2014" w:rsidP="00A03C65">
            <w:pPr>
              <w:pStyle w:val="20"/>
              <w:spacing w:after="48" w:line="360" w:lineRule="auto"/>
              <w:ind w:firstLine="480"/>
              <w:rPr>
                <w:sz w:val="21"/>
                <w:szCs w:val="21"/>
              </w:rPr>
            </w:pPr>
            <w:r w:rsidRPr="008D45B0">
              <w:rPr>
                <w:rFonts w:hint="eastAsia"/>
                <w:sz w:val="21"/>
                <w:szCs w:val="21"/>
              </w:rPr>
              <w:t>项目部</w:t>
            </w:r>
          </w:p>
        </w:tc>
        <w:tc>
          <w:tcPr>
            <w:tcW w:w="4350" w:type="dxa"/>
          </w:tcPr>
          <w:p w:rsidR="003A2014" w:rsidRPr="008D45B0" w:rsidRDefault="003A2014" w:rsidP="00A03C65">
            <w:pPr>
              <w:pStyle w:val="20"/>
              <w:spacing w:after="48" w:line="360" w:lineRule="auto"/>
              <w:ind w:firstLine="480"/>
              <w:rPr>
                <w:sz w:val="21"/>
                <w:szCs w:val="21"/>
              </w:rPr>
            </w:pPr>
            <w:r w:rsidRPr="008D45B0">
              <w:rPr>
                <w:rFonts w:hint="eastAsia"/>
                <w:sz w:val="21"/>
                <w:szCs w:val="21"/>
              </w:rPr>
              <w:t>过程质量控制及过程检查</w:t>
            </w:r>
          </w:p>
        </w:tc>
        <w:tc>
          <w:tcPr>
            <w:tcW w:w="1530" w:type="dxa"/>
          </w:tcPr>
          <w:p w:rsidR="003A2014" w:rsidRPr="008D45B0" w:rsidRDefault="003A2014" w:rsidP="00A03C65">
            <w:pPr>
              <w:pStyle w:val="20"/>
              <w:spacing w:after="48" w:line="360" w:lineRule="auto"/>
              <w:ind w:firstLine="480"/>
              <w:jc w:val="center"/>
              <w:rPr>
                <w:sz w:val="21"/>
                <w:szCs w:val="21"/>
              </w:rPr>
            </w:pPr>
          </w:p>
        </w:tc>
      </w:tr>
      <w:tr w:rsidR="003A2014" w:rsidRPr="008D45B0" w:rsidTr="00A03C65">
        <w:trPr>
          <w:jc w:val="center"/>
        </w:trPr>
        <w:tc>
          <w:tcPr>
            <w:tcW w:w="3035" w:type="dxa"/>
          </w:tcPr>
          <w:p w:rsidR="003A2014" w:rsidRPr="008D45B0" w:rsidRDefault="003A2014" w:rsidP="00A03C65">
            <w:pPr>
              <w:pStyle w:val="20"/>
              <w:spacing w:after="48" w:line="360" w:lineRule="auto"/>
              <w:ind w:firstLine="480"/>
              <w:rPr>
                <w:sz w:val="21"/>
                <w:szCs w:val="21"/>
              </w:rPr>
            </w:pPr>
            <w:r w:rsidRPr="008D45B0">
              <w:rPr>
                <w:rFonts w:hint="eastAsia"/>
                <w:sz w:val="21"/>
                <w:szCs w:val="21"/>
              </w:rPr>
              <w:t>作业队、组</w:t>
            </w:r>
          </w:p>
        </w:tc>
        <w:tc>
          <w:tcPr>
            <w:tcW w:w="4350" w:type="dxa"/>
          </w:tcPr>
          <w:p w:rsidR="003A2014" w:rsidRPr="008D45B0" w:rsidRDefault="003A2014" w:rsidP="00A03C65">
            <w:pPr>
              <w:pStyle w:val="20"/>
              <w:spacing w:after="48" w:line="360" w:lineRule="auto"/>
              <w:rPr>
                <w:sz w:val="21"/>
                <w:szCs w:val="21"/>
              </w:rPr>
            </w:pPr>
            <w:r w:rsidRPr="008D45B0">
              <w:rPr>
                <w:rFonts w:hint="eastAsia"/>
                <w:sz w:val="21"/>
                <w:szCs w:val="21"/>
              </w:rPr>
              <w:t>作业质量符合要求、标准化作业</w:t>
            </w:r>
          </w:p>
        </w:tc>
        <w:tc>
          <w:tcPr>
            <w:tcW w:w="1530" w:type="dxa"/>
          </w:tcPr>
          <w:p w:rsidR="003A2014" w:rsidRPr="008D45B0" w:rsidRDefault="003A2014" w:rsidP="00A03C65">
            <w:pPr>
              <w:pStyle w:val="20"/>
              <w:spacing w:after="48" w:line="360" w:lineRule="auto"/>
              <w:ind w:firstLine="480"/>
              <w:jc w:val="center"/>
              <w:rPr>
                <w:sz w:val="21"/>
                <w:szCs w:val="21"/>
              </w:rPr>
            </w:pPr>
          </w:p>
        </w:tc>
      </w:tr>
    </w:tbl>
    <w:p w:rsidR="003A2014" w:rsidRPr="00BE261F" w:rsidRDefault="003A2014" w:rsidP="003A2014">
      <w:pPr>
        <w:pStyle w:val="6"/>
        <w:rPr>
          <w:rFonts w:ascii="Cambria" w:hAnsi="Cambria"/>
        </w:rPr>
      </w:pPr>
      <w:r>
        <w:rPr>
          <w:rFonts w:ascii="Cambria" w:hAnsi="Cambria" w:hint="eastAsia"/>
        </w:rPr>
        <w:t>4.1</w:t>
      </w:r>
      <w:r w:rsidRPr="00BE261F">
        <w:rPr>
          <w:rFonts w:ascii="Cambria" w:hAnsi="Cambria" w:hint="eastAsia"/>
        </w:rPr>
        <w:t>.2.3.2</w:t>
      </w:r>
      <w:r w:rsidRPr="00BE261F">
        <w:rPr>
          <w:rFonts w:ascii="Cambria" w:hAnsi="Cambria" w:hint="eastAsia"/>
        </w:rPr>
        <w:t>组织保证</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1）抽调具有丰富同类项目管理经验、精通技术业务、善于组织协调、沟通的技术干部和管理人员组成强有力的项目组，全面负责整个项目的生产、技术、质量、安全、进度、成本等事宜，做到分工明确，管理有序，措施得力，责任到人；</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（2）配置足够的技术人员，抽调经验丰富、操作能力强的作业人员参与项目的实施，确保项目的顺利实施；</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（3）项目组管理人员深入现场，及时了解和解决项目实施过程中可能出现的各种困难和问题；</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（4）加强工序及过程管理，使项目每一工序的工期和质量始终处于受控状态，以控制工序的质量和工期达到对整个项目控制；</w:t>
      </w:r>
    </w:p>
    <w:p w:rsidR="003A2014" w:rsidRPr="00190EE0" w:rsidRDefault="003A2014" w:rsidP="003A2014">
      <w:pPr>
        <w:widowControl/>
        <w:tabs>
          <w:tab w:val="left" w:pos="630"/>
          <w:tab w:val="left" w:pos="1080"/>
          <w:tab w:val="left" w:pos="1260"/>
        </w:tabs>
        <w:spacing w:line="360" w:lineRule="auto"/>
        <w:ind w:firstLineChars="250" w:firstLine="600"/>
        <w:jc w:val="left"/>
        <w:rPr>
          <w:rFonts w:asciiTheme="minorEastAsia" w:eastAsiaTheme="minorEastAsia" w:hAnsiTheme="minorEastAsia"/>
          <w:sz w:val="24"/>
        </w:rPr>
      </w:pPr>
      <w:r w:rsidRPr="00190EE0">
        <w:rPr>
          <w:rFonts w:asciiTheme="minorEastAsia" w:eastAsiaTheme="minorEastAsia" w:hAnsiTheme="minorEastAsia" w:hint="eastAsia"/>
          <w:sz w:val="24"/>
        </w:rPr>
        <w:lastRenderedPageBreak/>
        <w:t>（5）项目质检人员开工时与作业员同步作业，抓每道工序首件产品的作业方法和质量，规范作业员的作业方法，从源头上保障测绘产品质量和项目工期。</w:t>
      </w:r>
    </w:p>
    <w:p w:rsidR="003A2014" w:rsidRPr="00BE261F" w:rsidRDefault="003A2014" w:rsidP="003A2014">
      <w:pPr>
        <w:pStyle w:val="6"/>
        <w:rPr>
          <w:rFonts w:ascii="Cambria" w:hAnsi="Cambria"/>
        </w:rPr>
      </w:pPr>
      <w:r>
        <w:rPr>
          <w:rFonts w:ascii="Cambria" w:hAnsi="Cambria" w:hint="eastAsia"/>
        </w:rPr>
        <w:t>4.1</w:t>
      </w:r>
      <w:r w:rsidRPr="00BE261F">
        <w:rPr>
          <w:rFonts w:ascii="Cambria" w:hAnsi="Cambria" w:hint="eastAsia"/>
        </w:rPr>
        <w:t>.2.3.3</w:t>
      </w:r>
      <w:r w:rsidRPr="00BE261F">
        <w:rPr>
          <w:rFonts w:ascii="Cambria" w:hAnsi="Cambria" w:hint="eastAsia"/>
        </w:rPr>
        <w:t>技术保证</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（1）制定项目的实施方案和实施细则，编制详细的作业流程、作业方法和作业要求，明确职责及分工，使作业人员在作业过程中有章可循、有法可依；</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（2）抽调具有丰富同类项目经验的技术人员与项目组主要管理人员组成技术组，专门负责研究解决项目实施过程中的技术问题和难题，为项目顺利实施提供技术保障；</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3）对参与项目的技术人员进行专项培训，提高作业人员的技术业务能力和实际操作技能。通过培训，使作业人员充分认识了解实施项目的重要性及工作难度，熟悉项目实施的技术要求、需要解决的关键问题和技术难点以及工作内容和工作目标，从而使作业人员在作业过程中自觉执行相应的技术要求，确保项目的顺利实施；</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（4）对项目实施过程中难以解决的技术问题和难题，应及时向委托方汇报，请示解决办法；</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（5）</w:t>
      </w:r>
      <w:r w:rsidRPr="00190EE0">
        <w:rPr>
          <w:rFonts w:asciiTheme="minorEastAsia" w:eastAsiaTheme="minorEastAsia" w:hAnsiTheme="minorEastAsia"/>
          <w:sz w:val="24"/>
        </w:rPr>
        <w:t>坚持</w:t>
      </w:r>
      <w:r w:rsidRPr="00190EE0">
        <w:rPr>
          <w:rFonts w:asciiTheme="minorEastAsia" w:eastAsiaTheme="minorEastAsia" w:hAnsiTheme="minorEastAsia" w:hint="eastAsia"/>
          <w:sz w:val="24"/>
        </w:rPr>
        <w:t>采用</w:t>
      </w:r>
      <w:r w:rsidRPr="00190EE0">
        <w:rPr>
          <w:rFonts w:asciiTheme="minorEastAsia" w:eastAsiaTheme="minorEastAsia" w:hAnsiTheme="minorEastAsia"/>
          <w:sz w:val="24"/>
        </w:rPr>
        <w:t>统一的</w:t>
      </w:r>
      <w:r w:rsidRPr="00190EE0">
        <w:rPr>
          <w:rFonts w:asciiTheme="minorEastAsia" w:eastAsiaTheme="minorEastAsia" w:hAnsiTheme="minorEastAsia" w:hint="eastAsia"/>
          <w:sz w:val="24"/>
        </w:rPr>
        <w:t>作业</w:t>
      </w:r>
      <w:r w:rsidRPr="00190EE0">
        <w:rPr>
          <w:rFonts w:asciiTheme="minorEastAsia" w:eastAsiaTheme="minorEastAsia" w:hAnsiTheme="minorEastAsia"/>
          <w:sz w:val="24"/>
        </w:rPr>
        <w:t>规范和标准</w:t>
      </w:r>
      <w:r w:rsidRPr="00190EE0">
        <w:rPr>
          <w:rFonts w:asciiTheme="minorEastAsia" w:eastAsiaTheme="minorEastAsia" w:hAnsiTheme="minorEastAsia" w:hint="eastAsia"/>
          <w:sz w:val="24"/>
        </w:rPr>
        <w:t>，</w:t>
      </w:r>
      <w:r w:rsidRPr="00190EE0">
        <w:rPr>
          <w:rFonts w:asciiTheme="minorEastAsia" w:eastAsiaTheme="minorEastAsia" w:hAnsiTheme="minorEastAsia"/>
          <w:sz w:val="24"/>
        </w:rPr>
        <w:t>充分应用成熟、实用的现代高新技术手段，全面提升</w:t>
      </w:r>
      <w:r w:rsidRPr="00190EE0">
        <w:rPr>
          <w:rFonts w:asciiTheme="minorEastAsia" w:eastAsiaTheme="minorEastAsia" w:hAnsiTheme="minorEastAsia" w:hint="eastAsia"/>
          <w:sz w:val="24"/>
        </w:rPr>
        <w:t>项目成果的</w:t>
      </w:r>
      <w:r w:rsidRPr="00190EE0">
        <w:rPr>
          <w:rFonts w:asciiTheme="minorEastAsia" w:eastAsiaTheme="minorEastAsia" w:hAnsiTheme="minorEastAsia"/>
          <w:sz w:val="24"/>
        </w:rPr>
        <w:t>科技含量。</w:t>
      </w:r>
    </w:p>
    <w:p w:rsidR="003A2014" w:rsidRPr="00BE261F" w:rsidRDefault="003A2014" w:rsidP="003A2014">
      <w:pPr>
        <w:pStyle w:val="6"/>
        <w:rPr>
          <w:rFonts w:ascii="Cambria" w:hAnsi="Cambria"/>
        </w:rPr>
      </w:pPr>
      <w:r>
        <w:rPr>
          <w:rFonts w:ascii="Cambria" w:hAnsi="Cambria" w:hint="eastAsia"/>
        </w:rPr>
        <w:t>4.1.</w:t>
      </w:r>
      <w:r w:rsidRPr="00BE261F">
        <w:rPr>
          <w:rFonts w:ascii="Cambria" w:hAnsi="Cambria" w:hint="eastAsia"/>
        </w:rPr>
        <w:t>2.3.4</w:t>
      </w:r>
      <w:r w:rsidRPr="00BE261F">
        <w:rPr>
          <w:rFonts w:ascii="Cambria" w:hAnsi="Cambria" w:hint="eastAsia"/>
        </w:rPr>
        <w:t>协调管理</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（1）加强与甲方的协调与沟通，及时了解其对项目实施及服务的需求。对工作情况、质量状况以及工作中存在的问题及时汇报，以获取理解和支持。虚心听取雇主和设计单位对项目实施的指导意见和具体要求，</w:t>
      </w:r>
      <w:r w:rsidRPr="00190EE0">
        <w:rPr>
          <w:rFonts w:asciiTheme="minorEastAsia" w:eastAsiaTheme="minorEastAsia" w:hAnsiTheme="minorEastAsia"/>
          <w:sz w:val="24"/>
        </w:rPr>
        <w:t>保持与</w:t>
      </w:r>
      <w:r w:rsidRPr="00190EE0">
        <w:rPr>
          <w:rFonts w:asciiTheme="minorEastAsia" w:eastAsiaTheme="minorEastAsia" w:hAnsiTheme="minorEastAsia" w:hint="eastAsia"/>
          <w:sz w:val="24"/>
        </w:rPr>
        <w:t>甲方的</w:t>
      </w:r>
      <w:r w:rsidRPr="00190EE0">
        <w:rPr>
          <w:rFonts w:asciiTheme="minorEastAsia" w:eastAsiaTheme="minorEastAsia" w:hAnsiTheme="minorEastAsia"/>
          <w:sz w:val="24"/>
        </w:rPr>
        <w:t>及时沟通、协调，最大程度地满足</w:t>
      </w:r>
      <w:r w:rsidRPr="00190EE0">
        <w:rPr>
          <w:rFonts w:asciiTheme="minorEastAsia" w:eastAsiaTheme="minorEastAsia" w:hAnsiTheme="minorEastAsia" w:hint="eastAsia"/>
          <w:sz w:val="24"/>
        </w:rPr>
        <w:t>甲方</w:t>
      </w:r>
      <w:r w:rsidRPr="00190EE0">
        <w:rPr>
          <w:rFonts w:asciiTheme="minorEastAsia" w:eastAsiaTheme="minorEastAsia" w:hAnsiTheme="minorEastAsia"/>
          <w:sz w:val="24"/>
        </w:rPr>
        <w:t>的要求</w:t>
      </w:r>
      <w:r w:rsidRPr="00190EE0">
        <w:rPr>
          <w:rFonts w:asciiTheme="minorEastAsia" w:eastAsiaTheme="minorEastAsia" w:hAnsiTheme="minorEastAsia" w:hint="eastAsia"/>
          <w:sz w:val="24"/>
        </w:rPr>
        <w:t>；</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（2）积极参加甲方技术协调会；</w:t>
      </w:r>
    </w:p>
    <w:p w:rsidR="003A2014" w:rsidRPr="00190EE0" w:rsidRDefault="003A2014" w:rsidP="003A2014">
      <w:pPr>
        <w:widowControl/>
        <w:tabs>
          <w:tab w:val="left" w:pos="630"/>
          <w:tab w:val="left" w:pos="1080"/>
          <w:tab w:val="left" w:pos="1260"/>
        </w:tabs>
        <w:spacing w:line="360" w:lineRule="auto"/>
        <w:ind w:firstLineChars="200" w:firstLine="480"/>
        <w:jc w:val="left"/>
        <w:rPr>
          <w:rFonts w:asciiTheme="minorEastAsia" w:eastAsiaTheme="minorEastAsia" w:hAnsiTheme="minorEastAsia"/>
          <w:sz w:val="24"/>
        </w:rPr>
      </w:pPr>
      <w:r w:rsidRPr="00190EE0">
        <w:rPr>
          <w:rFonts w:asciiTheme="minorEastAsia" w:eastAsiaTheme="minorEastAsia" w:hAnsiTheme="minorEastAsia" w:hint="eastAsia"/>
          <w:sz w:val="24"/>
        </w:rPr>
        <w:t>（3）由项目负责、技术负责主要负责项目的沟通与协调，其他管理人员积极参与具体的沟通与协调。</w:t>
      </w:r>
    </w:p>
    <w:p w:rsidR="003A2014" w:rsidRPr="00E51FCD" w:rsidRDefault="003A2014" w:rsidP="003A2014">
      <w:pPr>
        <w:pStyle w:val="03"/>
        <w:rPr>
          <w:sz w:val="30"/>
          <w:szCs w:val="30"/>
        </w:rPr>
      </w:pPr>
      <w:bookmarkStart w:id="9" w:name="_Toc524501508"/>
      <w:bookmarkStart w:id="10" w:name="_Toc527298313"/>
      <w:r w:rsidRPr="00E51FCD">
        <w:rPr>
          <w:rFonts w:hint="eastAsia"/>
          <w:sz w:val="30"/>
          <w:szCs w:val="30"/>
        </w:rPr>
        <w:t>4.2服务承诺</w:t>
      </w:r>
      <w:bookmarkEnd w:id="9"/>
      <w:bookmarkEnd w:id="10"/>
    </w:p>
    <w:p w:rsidR="003A2014" w:rsidRPr="00190EE0" w:rsidRDefault="003A2014" w:rsidP="003A2014">
      <w:pPr>
        <w:spacing w:line="360" w:lineRule="auto"/>
        <w:ind w:firstLineChars="200" w:firstLine="480"/>
        <w:rPr>
          <w:rFonts w:asciiTheme="minorEastAsia" w:eastAsiaTheme="minorEastAsia" w:hAnsiTheme="minorEastAsia"/>
          <w:bCs/>
          <w:sz w:val="24"/>
          <w:szCs w:val="24"/>
        </w:rPr>
      </w:pPr>
      <w:r w:rsidRPr="00190EE0">
        <w:rPr>
          <w:rFonts w:asciiTheme="minorEastAsia" w:eastAsiaTheme="minorEastAsia" w:hAnsiTheme="minorEastAsia"/>
          <w:bCs/>
          <w:sz w:val="24"/>
          <w:szCs w:val="24"/>
        </w:rPr>
        <w:t>一旦我</w:t>
      </w:r>
      <w:r w:rsidRPr="00190EE0">
        <w:rPr>
          <w:rFonts w:asciiTheme="minorEastAsia" w:eastAsiaTheme="minorEastAsia" w:hAnsiTheme="minorEastAsia" w:hint="eastAsia"/>
          <w:bCs/>
          <w:sz w:val="24"/>
          <w:szCs w:val="24"/>
        </w:rPr>
        <w:t>单位</w:t>
      </w:r>
      <w:r w:rsidRPr="00190EE0">
        <w:rPr>
          <w:rFonts w:asciiTheme="minorEastAsia" w:eastAsiaTheme="minorEastAsia" w:hAnsiTheme="minorEastAsia"/>
          <w:bCs/>
          <w:sz w:val="24"/>
          <w:szCs w:val="24"/>
        </w:rPr>
        <w:t>中标，将按照投标文件精神，严格履行程序，为招标人排忧解难，服从甲方的管理，时刻为招标人着想，随时配合招标人开展工作。结合自身优势</w:t>
      </w:r>
      <w:r w:rsidRPr="00190EE0">
        <w:rPr>
          <w:rFonts w:asciiTheme="minorEastAsia" w:eastAsiaTheme="minorEastAsia" w:hAnsiTheme="minorEastAsia"/>
          <w:bCs/>
          <w:sz w:val="24"/>
          <w:szCs w:val="24"/>
        </w:rPr>
        <w:lastRenderedPageBreak/>
        <w:t>和潜力，协调地方关系，一切有利于搞好工程质量、加快工程进度，使招标人受益。时刻要求全体员工必须视业主为“上帝”</w:t>
      </w:r>
      <w:r>
        <w:rPr>
          <w:rFonts w:asciiTheme="minorEastAsia" w:eastAsiaTheme="minorEastAsia" w:hAnsiTheme="minorEastAsia"/>
          <w:bCs/>
          <w:sz w:val="24"/>
          <w:szCs w:val="24"/>
        </w:rPr>
        <w:t>，想业主之所想，急业主之所急，</w:t>
      </w:r>
      <w:r>
        <w:rPr>
          <w:rFonts w:asciiTheme="minorEastAsia" w:eastAsiaTheme="minorEastAsia" w:hAnsiTheme="minorEastAsia" w:hint="eastAsia"/>
          <w:bCs/>
          <w:sz w:val="24"/>
          <w:szCs w:val="24"/>
        </w:rPr>
        <w:t>办</w:t>
      </w:r>
      <w:r w:rsidRPr="00190EE0">
        <w:rPr>
          <w:rFonts w:asciiTheme="minorEastAsia" w:eastAsiaTheme="minorEastAsia" w:hAnsiTheme="minorEastAsia"/>
          <w:bCs/>
          <w:sz w:val="24"/>
          <w:szCs w:val="24"/>
        </w:rPr>
        <w:t>业主急需办之事，保证服从业主方的统筹调度，配合各责任主体职责范围内的工作。</w:t>
      </w:r>
    </w:p>
    <w:p w:rsidR="003A2014" w:rsidRPr="00BE261F" w:rsidRDefault="003A2014" w:rsidP="003A2014">
      <w:pPr>
        <w:pStyle w:val="4"/>
        <w:spacing w:before="40" w:line="240" w:lineRule="auto"/>
      </w:pPr>
      <w:bookmarkStart w:id="11" w:name="_Toc524501509"/>
      <w:bookmarkStart w:id="12" w:name="_Toc527298314"/>
      <w:r>
        <w:rPr>
          <w:rFonts w:hint="eastAsia"/>
        </w:rPr>
        <w:t>4.2</w:t>
      </w:r>
      <w:r w:rsidRPr="00BE261F">
        <w:rPr>
          <w:rFonts w:hint="eastAsia"/>
        </w:rPr>
        <w:t>.1</w:t>
      </w:r>
      <w:r w:rsidRPr="00BE261F">
        <w:rPr>
          <w:rFonts w:hint="eastAsia"/>
        </w:rPr>
        <w:t>拟派项目主要人员承诺</w:t>
      </w:r>
      <w:bookmarkEnd w:id="11"/>
      <w:bookmarkEnd w:id="12"/>
    </w:p>
    <w:p w:rsidR="003A2014" w:rsidRPr="00190EE0" w:rsidRDefault="003A2014" w:rsidP="003A2014">
      <w:pPr>
        <w:spacing w:line="360" w:lineRule="auto"/>
        <w:ind w:firstLineChars="245" w:firstLine="590"/>
        <w:rPr>
          <w:rFonts w:asciiTheme="minorEastAsia" w:eastAsiaTheme="minorEastAsia" w:hAnsiTheme="minorEastAsia"/>
          <w:b/>
          <w:sz w:val="24"/>
        </w:rPr>
      </w:pPr>
      <w:r w:rsidRPr="00190EE0">
        <w:rPr>
          <w:rFonts w:asciiTheme="minorEastAsia" w:eastAsiaTheme="minorEastAsia" w:hAnsiTheme="minorEastAsia" w:hint="eastAsia"/>
          <w:b/>
          <w:sz w:val="24"/>
        </w:rPr>
        <w:t>如果我院中标，我院承诺拟派项目主要人在项目过程中保持一致；我院同时承诺至少</w:t>
      </w:r>
      <w:r>
        <w:rPr>
          <w:rFonts w:asciiTheme="minorEastAsia" w:eastAsiaTheme="minorEastAsia" w:hAnsiTheme="minorEastAsia" w:hint="eastAsia"/>
          <w:b/>
          <w:sz w:val="24"/>
        </w:rPr>
        <w:t>3</w:t>
      </w:r>
      <w:r w:rsidRPr="00190EE0">
        <w:rPr>
          <w:rFonts w:asciiTheme="minorEastAsia" w:eastAsiaTheme="minorEastAsia" w:hAnsiTheme="minorEastAsia" w:hint="eastAsia"/>
          <w:b/>
          <w:sz w:val="24"/>
        </w:rPr>
        <w:t>名技术人员常驻项目所在地配合招标人工作，且保证常驻人员不变动。</w:t>
      </w:r>
    </w:p>
    <w:p w:rsidR="003A2014" w:rsidRPr="00190EE0" w:rsidRDefault="003A2014" w:rsidP="003A2014">
      <w:pPr>
        <w:spacing w:line="360" w:lineRule="auto"/>
        <w:ind w:firstLineChars="200" w:firstLine="476"/>
        <w:jc w:val="left"/>
        <w:rPr>
          <w:rFonts w:asciiTheme="minorEastAsia" w:eastAsiaTheme="minorEastAsia" w:hAnsiTheme="minorEastAsia"/>
          <w:spacing w:val="-1"/>
          <w:sz w:val="24"/>
        </w:rPr>
      </w:pPr>
      <w:r w:rsidRPr="00190EE0">
        <w:rPr>
          <w:rFonts w:asciiTheme="minorEastAsia" w:eastAsiaTheme="minorEastAsia" w:hAnsiTheme="minorEastAsia" w:hint="eastAsia"/>
          <w:spacing w:val="-1"/>
          <w:sz w:val="24"/>
        </w:rPr>
        <w:t>我院承诺在项目开始后及时建立项目部，全部人员进驻测区，常驻现场。确因实际原因需要变动的，承诺在事前征得采购人书面同意后方可执行。</w:t>
      </w:r>
    </w:p>
    <w:p w:rsidR="003A2014" w:rsidRPr="00BE261F" w:rsidRDefault="003A2014" w:rsidP="003A2014">
      <w:pPr>
        <w:pStyle w:val="4"/>
        <w:spacing w:before="40" w:line="240" w:lineRule="auto"/>
      </w:pPr>
      <w:bookmarkStart w:id="13" w:name="_Toc524501510"/>
      <w:bookmarkStart w:id="14" w:name="_Toc527298315"/>
      <w:r>
        <w:rPr>
          <w:rFonts w:hint="eastAsia"/>
        </w:rPr>
        <w:t>4.2</w:t>
      </w:r>
      <w:r w:rsidRPr="00BE261F">
        <w:rPr>
          <w:rFonts w:hint="eastAsia"/>
        </w:rPr>
        <w:t>.2</w:t>
      </w:r>
      <w:r w:rsidRPr="00BE261F">
        <w:rPr>
          <w:rFonts w:hint="eastAsia"/>
        </w:rPr>
        <w:t>调查期内实质性服务内容承诺</w:t>
      </w:r>
      <w:bookmarkEnd w:id="13"/>
      <w:bookmarkEnd w:id="14"/>
    </w:p>
    <w:p w:rsidR="003A2014" w:rsidRPr="00190EE0" w:rsidRDefault="003A2014" w:rsidP="003A2014">
      <w:pPr>
        <w:spacing w:line="360" w:lineRule="auto"/>
        <w:ind w:firstLineChars="200" w:firstLine="480"/>
        <w:rPr>
          <w:rFonts w:asciiTheme="minorEastAsia" w:eastAsiaTheme="minorEastAsia" w:hAnsiTheme="minorEastAsia"/>
          <w:sz w:val="24"/>
          <w:szCs w:val="24"/>
        </w:rPr>
      </w:pPr>
      <w:bookmarkStart w:id="15" w:name="_Toc368293924"/>
      <w:bookmarkStart w:id="16" w:name="_Toc259283118"/>
      <w:bookmarkStart w:id="17" w:name="_Toc208391038"/>
      <w:bookmarkStart w:id="18" w:name="_Toc208390962"/>
      <w:bookmarkStart w:id="19" w:name="_Toc208390787"/>
      <w:bookmarkStart w:id="20" w:name="_Toc163203090"/>
      <w:bookmarkStart w:id="21" w:name="_Toc163014272"/>
      <w:bookmarkStart w:id="22" w:name="_Toc403639470"/>
      <w:bookmarkStart w:id="23" w:name="_Toc419190673"/>
      <w:bookmarkStart w:id="24" w:name="_Toc390328128"/>
      <w:r w:rsidRPr="00190EE0">
        <w:rPr>
          <w:rFonts w:asciiTheme="minorEastAsia" w:eastAsiaTheme="minorEastAsia" w:hAnsiTheme="minorEastAsia" w:hint="eastAsia"/>
          <w:sz w:val="24"/>
          <w:szCs w:val="24"/>
        </w:rPr>
        <w:t>1、投标质量承诺：我院承诺通过省、市、县检查验收，工程质量达到优秀。</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2、投标人承诺的责任、服务内容</w:t>
      </w:r>
      <w:bookmarkEnd w:id="15"/>
      <w:bookmarkEnd w:id="16"/>
      <w:bookmarkEnd w:id="17"/>
      <w:bookmarkEnd w:id="18"/>
      <w:bookmarkEnd w:id="19"/>
      <w:bookmarkEnd w:id="20"/>
      <w:bookmarkEnd w:id="21"/>
      <w:bookmarkEnd w:id="22"/>
      <w:bookmarkEnd w:id="23"/>
      <w:bookmarkEnd w:id="24"/>
      <w:r w:rsidRPr="00190EE0">
        <w:rPr>
          <w:rFonts w:asciiTheme="minorEastAsia" w:eastAsiaTheme="minorEastAsia" w:hAnsiTheme="minorEastAsia" w:hint="eastAsia"/>
          <w:sz w:val="24"/>
          <w:szCs w:val="24"/>
        </w:rPr>
        <w:t>：将跟业主保持密切联系，做好各项服务工作，确保本项目的工作顺利进行。我们提供的服务具体如下：</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(1)全面认可、接受和执行招标文件及项目合同规定的内容。</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(2)制定科学的工程进度计划，合理组织工程施工，保证按期完成本工程所有项目，并根据合同规定，提供全套成果。</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(3)“用户至上”是我院始终坚持的宗旨，我们将投入高水准的技术人员、优良的仪器设备，按项目的进展情况，及时向贵方汇报沟通，充分利用我院的技术优势，为贵方排忧解难，解决作业中可能出现的问题，确保该项目按期保质保量的完成。</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(4)在设备方面，我院将配备足够的设备保证测绘工作的顺利运行，同时为了项目运行，方便业主配合工作，可以提供额外设备供业主使用，按期完成测绘工作。</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(5)为了方便业主工作，并对此项工作有所了解，熟悉我们所提供的数据成果，并加以应用，我们将对该项目所涉及的测量方面知识，为业主提供免费且完善的技术咨询服务，指导业主有关人员更好地工作。</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lastRenderedPageBreak/>
        <w:t>(6)为了工程期间的各种测量服务工作，我院</w:t>
      </w:r>
      <w:r>
        <w:rPr>
          <w:rFonts w:asciiTheme="minorEastAsia" w:eastAsiaTheme="minorEastAsia" w:hAnsiTheme="minorEastAsia" w:hint="eastAsia"/>
          <w:sz w:val="24"/>
          <w:szCs w:val="24"/>
        </w:rPr>
        <w:t>在项目参与人员的基础上</w:t>
      </w:r>
      <w:r w:rsidRPr="00190EE0">
        <w:rPr>
          <w:rFonts w:asciiTheme="minorEastAsia" w:eastAsiaTheme="minorEastAsia" w:hAnsiTheme="minorEastAsia" w:hint="eastAsia"/>
          <w:sz w:val="24"/>
          <w:szCs w:val="24"/>
        </w:rPr>
        <w:t>将</w:t>
      </w:r>
      <w:r>
        <w:rPr>
          <w:rFonts w:asciiTheme="minorEastAsia" w:eastAsiaTheme="minorEastAsia" w:hAnsiTheme="minorEastAsia" w:hint="eastAsia"/>
          <w:sz w:val="24"/>
          <w:szCs w:val="24"/>
        </w:rPr>
        <w:t>另外</w:t>
      </w:r>
      <w:r w:rsidRPr="00190EE0">
        <w:rPr>
          <w:rFonts w:asciiTheme="minorEastAsia" w:eastAsiaTheme="minorEastAsia" w:hAnsiTheme="minorEastAsia" w:hint="eastAsia"/>
          <w:sz w:val="24"/>
          <w:szCs w:val="24"/>
        </w:rPr>
        <w:t>委派2名工程师、4名技术员组成的机动服务小组，保障工程的顺利进行。</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(7)在项目运行期间，对于测绘方面的问题，我院将提供专业性的建议，以便业主参考，进行决策。</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总之，我院将尽全力作好本项目施工期间的各项工作，让业主单位满意。</w:t>
      </w:r>
    </w:p>
    <w:p w:rsidR="003A2014" w:rsidRPr="00BE261F" w:rsidRDefault="003A2014" w:rsidP="003A2014">
      <w:pPr>
        <w:pStyle w:val="4"/>
        <w:spacing w:before="40" w:line="240" w:lineRule="auto"/>
      </w:pPr>
      <w:bookmarkStart w:id="25" w:name="_Toc522716363"/>
      <w:bookmarkStart w:id="26" w:name="_Toc524501511"/>
      <w:bookmarkStart w:id="27" w:name="_Toc527298316"/>
      <w:r>
        <w:rPr>
          <w:rFonts w:hint="eastAsia"/>
        </w:rPr>
        <w:t>4.2</w:t>
      </w:r>
      <w:r w:rsidRPr="00BE261F">
        <w:rPr>
          <w:rFonts w:hint="eastAsia"/>
        </w:rPr>
        <w:t>.3</w:t>
      </w:r>
      <w:r w:rsidRPr="00BE261F">
        <w:rPr>
          <w:rFonts w:hint="eastAsia"/>
        </w:rPr>
        <w:t>调查期外实质性服务内容承诺</w:t>
      </w:r>
      <w:bookmarkEnd w:id="25"/>
      <w:bookmarkEnd w:id="26"/>
      <w:bookmarkEnd w:id="27"/>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售后服务承诺:</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Pr="00190EE0">
        <w:rPr>
          <w:rFonts w:asciiTheme="minorEastAsia" w:eastAsiaTheme="minorEastAsia" w:hAnsiTheme="minorEastAsia" w:hint="eastAsia"/>
          <w:sz w:val="24"/>
          <w:szCs w:val="24"/>
        </w:rPr>
        <w:t>若我单位</w:t>
      </w:r>
      <w:r w:rsidRPr="00190EE0">
        <w:rPr>
          <w:rFonts w:asciiTheme="minorEastAsia" w:eastAsiaTheme="minorEastAsia" w:hAnsiTheme="minorEastAsia"/>
          <w:sz w:val="24"/>
          <w:szCs w:val="24"/>
        </w:rPr>
        <w:t>中标</w:t>
      </w:r>
      <w:r w:rsidRPr="00190EE0">
        <w:rPr>
          <w:rFonts w:asciiTheme="minorEastAsia" w:eastAsiaTheme="minorEastAsia" w:hAnsiTheme="minorEastAsia" w:hint="eastAsia"/>
          <w:sz w:val="24"/>
          <w:szCs w:val="24"/>
        </w:rPr>
        <w:t>，承诺</w:t>
      </w:r>
      <w:r w:rsidRPr="00190EE0">
        <w:rPr>
          <w:rFonts w:asciiTheme="minorEastAsia" w:eastAsiaTheme="minorEastAsia" w:hAnsiTheme="minorEastAsia"/>
          <w:sz w:val="24"/>
          <w:szCs w:val="24"/>
        </w:rPr>
        <w:t>在项目完成后，对成果质量免费维护一年。</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190EE0">
        <w:rPr>
          <w:rFonts w:asciiTheme="minorEastAsia" w:eastAsiaTheme="minorEastAsia" w:hAnsiTheme="minorEastAsia"/>
          <w:sz w:val="24"/>
          <w:szCs w:val="24"/>
        </w:rPr>
        <w:t>在成果质量免费维护期间内，积极解决甲方在使用成果过程中发现的问题。解决问题中发生的费用由</w:t>
      </w:r>
      <w:r w:rsidRPr="00190EE0">
        <w:rPr>
          <w:rFonts w:asciiTheme="minorEastAsia" w:eastAsiaTheme="minorEastAsia" w:hAnsiTheme="minorEastAsia" w:hint="eastAsia"/>
          <w:sz w:val="24"/>
          <w:szCs w:val="24"/>
        </w:rPr>
        <w:t>我方</w:t>
      </w:r>
      <w:r w:rsidRPr="00190EE0">
        <w:rPr>
          <w:rFonts w:asciiTheme="minorEastAsia" w:eastAsiaTheme="minorEastAsia" w:hAnsiTheme="minorEastAsia"/>
          <w:sz w:val="24"/>
          <w:szCs w:val="24"/>
        </w:rPr>
        <w:t>承担。</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Pr="00190EE0">
        <w:rPr>
          <w:rFonts w:asciiTheme="minorEastAsia" w:eastAsiaTheme="minorEastAsia" w:hAnsiTheme="minorEastAsia"/>
          <w:sz w:val="24"/>
          <w:szCs w:val="24"/>
        </w:rPr>
        <w:t>项目保修起止时间（项目保修期）：自成果验收合格之日起一年。</w:t>
      </w:r>
    </w:p>
    <w:p w:rsidR="003A2014" w:rsidRPr="00BE261F" w:rsidRDefault="003A2014" w:rsidP="003A2014">
      <w:pPr>
        <w:pStyle w:val="4"/>
        <w:spacing w:before="40" w:line="240" w:lineRule="auto"/>
      </w:pPr>
      <w:bookmarkStart w:id="28" w:name="_Toc522716364"/>
      <w:bookmarkStart w:id="29" w:name="_Toc524501512"/>
      <w:bookmarkStart w:id="30" w:name="_Toc527298317"/>
      <w:r>
        <w:rPr>
          <w:rFonts w:hint="eastAsia"/>
        </w:rPr>
        <w:t>4.2</w:t>
      </w:r>
      <w:r w:rsidRPr="00BE261F">
        <w:rPr>
          <w:rFonts w:hint="eastAsia"/>
        </w:rPr>
        <w:t>.4</w:t>
      </w:r>
      <w:r w:rsidRPr="00BE261F">
        <w:rPr>
          <w:rFonts w:hint="eastAsia"/>
        </w:rPr>
        <w:t>其他实质性优惠服务承诺</w:t>
      </w:r>
      <w:bookmarkEnd w:id="28"/>
      <w:bookmarkEnd w:id="29"/>
      <w:bookmarkEnd w:id="30"/>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其他针对本项目的实质性承诺:</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1、我们承诺将以一流的专业技术队伍为用户提供全面的技术保障服务。对甲方进行全方位的技术交流与技术支持，为</w:t>
      </w:r>
      <w:r>
        <w:rPr>
          <w:rFonts w:asciiTheme="minorEastAsia" w:eastAsiaTheme="minorEastAsia" w:hAnsiTheme="minorEastAsia" w:hint="eastAsia"/>
          <w:sz w:val="24"/>
          <w:szCs w:val="24"/>
        </w:rPr>
        <w:t>鄢陵县</w:t>
      </w:r>
      <w:r w:rsidRPr="00190EE0">
        <w:rPr>
          <w:rFonts w:asciiTheme="minorEastAsia" w:eastAsiaTheme="minorEastAsia" w:hAnsiTheme="minorEastAsia" w:hint="eastAsia"/>
          <w:sz w:val="24"/>
          <w:szCs w:val="24"/>
        </w:rPr>
        <w:t>国土资源局的管理提供服务。</w:t>
      </w:r>
    </w:p>
    <w:p w:rsidR="003A2014" w:rsidRPr="00190EE0" w:rsidRDefault="003A2014" w:rsidP="003A2014">
      <w:pPr>
        <w:spacing w:line="360" w:lineRule="auto"/>
        <w:ind w:firstLineChars="200" w:firstLine="480"/>
        <w:rPr>
          <w:rFonts w:asciiTheme="minorEastAsia" w:eastAsiaTheme="minorEastAsia" w:hAnsiTheme="minorEastAsia"/>
          <w:sz w:val="24"/>
          <w:szCs w:val="24"/>
        </w:rPr>
      </w:pPr>
      <w:r w:rsidRPr="00190EE0">
        <w:rPr>
          <w:rFonts w:asciiTheme="minorEastAsia" w:eastAsiaTheme="minorEastAsia" w:hAnsiTheme="minorEastAsia" w:hint="eastAsia"/>
          <w:sz w:val="24"/>
          <w:szCs w:val="24"/>
        </w:rPr>
        <w:t>2、假若由于贵方原因或其他不可控制原因导致工期不能按时开工，或在项目进行过程中造成停工，在贵方同意工期延顺的前提下，我方仍有责任和义务并尽力确保本工程如期(提前)竣工，我们承话确保本项目“达到现有国家技术标准合格，满足质量目标的要求”。如贵方对我方有其他要求，我们愿作进一步的协商，期待着我们的成功合作。</w:t>
      </w:r>
    </w:p>
    <w:p w:rsidR="003A2014" w:rsidRPr="00BE261F" w:rsidRDefault="003A2014" w:rsidP="003A2014">
      <w:pPr>
        <w:pStyle w:val="4"/>
        <w:spacing w:before="40" w:line="240" w:lineRule="auto"/>
      </w:pPr>
      <w:bookmarkStart w:id="31" w:name="_Toc524501513"/>
      <w:bookmarkStart w:id="32" w:name="_Toc527298318"/>
      <w:r>
        <w:rPr>
          <w:rFonts w:hint="eastAsia"/>
        </w:rPr>
        <w:t>4.2</w:t>
      </w:r>
      <w:r w:rsidRPr="00BE261F">
        <w:rPr>
          <w:rFonts w:hint="eastAsia"/>
        </w:rPr>
        <w:t>.5</w:t>
      </w:r>
      <w:r w:rsidRPr="00BE261F">
        <w:rPr>
          <w:rFonts w:hint="eastAsia"/>
        </w:rPr>
        <w:t>后期服务承诺</w:t>
      </w:r>
      <w:bookmarkEnd w:id="31"/>
      <w:bookmarkEnd w:id="32"/>
    </w:p>
    <w:p w:rsidR="003A2014" w:rsidRPr="00BE261F" w:rsidRDefault="003A2014" w:rsidP="003A2014">
      <w:pPr>
        <w:pStyle w:val="5"/>
        <w:rPr>
          <w:rFonts w:asciiTheme="majorEastAsia" w:eastAsiaTheme="majorEastAsia" w:hAnsiTheme="majorEastAsia" w:cs="黑体"/>
          <w:sz w:val="24"/>
          <w:szCs w:val="24"/>
        </w:rPr>
      </w:pPr>
      <w:bookmarkStart w:id="33" w:name="_Toc524501514"/>
      <w:r>
        <w:rPr>
          <w:rFonts w:asciiTheme="majorEastAsia" w:eastAsiaTheme="majorEastAsia" w:hAnsiTheme="majorEastAsia" w:cs="黑体" w:hint="eastAsia"/>
          <w:sz w:val="24"/>
          <w:szCs w:val="24"/>
        </w:rPr>
        <w:t>4.2</w:t>
      </w:r>
      <w:r w:rsidRPr="00BE261F">
        <w:rPr>
          <w:rFonts w:asciiTheme="majorEastAsia" w:eastAsiaTheme="majorEastAsia" w:hAnsiTheme="majorEastAsia" w:cs="黑体" w:hint="eastAsia"/>
          <w:sz w:val="24"/>
          <w:szCs w:val="24"/>
        </w:rPr>
        <w:t>.5.1成果资料承诺</w:t>
      </w:r>
      <w:bookmarkEnd w:id="33"/>
    </w:p>
    <w:p w:rsidR="003A2014" w:rsidRPr="00190EE0" w:rsidRDefault="003A2014" w:rsidP="003A2014">
      <w:pPr>
        <w:spacing w:line="360" w:lineRule="auto"/>
        <w:ind w:firstLineChars="200" w:firstLine="482"/>
        <w:rPr>
          <w:rFonts w:asciiTheme="minorEastAsia" w:eastAsiaTheme="minorEastAsia" w:hAnsiTheme="minorEastAsia"/>
          <w:bCs/>
          <w:spacing w:val="1"/>
          <w:kern w:val="0"/>
          <w:sz w:val="24"/>
        </w:rPr>
      </w:pPr>
      <w:r w:rsidRPr="00190EE0">
        <w:rPr>
          <w:rFonts w:asciiTheme="minorEastAsia" w:eastAsiaTheme="minorEastAsia" w:hAnsiTheme="minorEastAsia" w:hint="eastAsia"/>
          <w:b/>
          <w:sz w:val="24"/>
        </w:rPr>
        <w:t>我院承诺在省、市、县相关规范文件要求下，无条件</w:t>
      </w:r>
      <w:r>
        <w:rPr>
          <w:rFonts w:asciiTheme="minorEastAsia" w:eastAsiaTheme="minorEastAsia" w:hAnsiTheme="minorEastAsia" w:hint="eastAsia"/>
          <w:b/>
          <w:sz w:val="24"/>
        </w:rPr>
        <w:t>修改</w:t>
      </w:r>
      <w:r w:rsidRPr="00190EE0">
        <w:rPr>
          <w:rFonts w:asciiTheme="minorEastAsia" w:eastAsiaTheme="minorEastAsia" w:hAnsiTheme="minorEastAsia" w:hint="eastAsia"/>
          <w:b/>
          <w:sz w:val="24"/>
        </w:rPr>
        <w:t>和完善工作方案、成果资料</w:t>
      </w:r>
      <w:r w:rsidRPr="00B0696A">
        <w:rPr>
          <w:rFonts w:asciiTheme="minorEastAsia" w:eastAsiaTheme="minorEastAsia" w:hAnsiTheme="minorEastAsia" w:hint="eastAsia"/>
          <w:b/>
          <w:sz w:val="24"/>
        </w:rPr>
        <w:t>及其他实质性服务承诺</w:t>
      </w:r>
      <w:r w:rsidRPr="00190EE0">
        <w:rPr>
          <w:rFonts w:asciiTheme="minorEastAsia" w:eastAsiaTheme="minorEastAsia" w:hAnsiTheme="minorEastAsia" w:hint="eastAsia"/>
          <w:b/>
          <w:sz w:val="24"/>
        </w:rPr>
        <w:t>。</w:t>
      </w:r>
    </w:p>
    <w:p w:rsidR="003A2014" w:rsidRPr="00BE261F" w:rsidRDefault="003A2014" w:rsidP="003A2014">
      <w:pPr>
        <w:pStyle w:val="5"/>
        <w:rPr>
          <w:rFonts w:asciiTheme="majorEastAsia" w:eastAsiaTheme="majorEastAsia" w:hAnsiTheme="majorEastAsia" w:cs="黑体"/>
          <w:sz w:val="24"/>
          <w:szCs w:val="24"/>
        </w:rPr>
      </w:pPr>
      <w:bookmarkStart w:id="34" w:name="_Toc524501515"/>
      <w:r>
        <w:rPr>
          <w:rFonts w:asciiTheme="majorEastAsia" w:eastAsiaTheme="majorEastAsia" w:hAnsiTheme="majorEastAsia" w:cs="黑体" w:hint="eastAsia"/>
          <w:sz w:val="24"/>
          <w:szCs w:val="24"/>
        </w:rPr>
        <w:lastRenderedPageBreak/>
        <w:t>4.2</w:t>
      </w:r>
      <w:r w:rsidRPr="00BE261F">
        <w:rPr>
          <w:rFonts w:asciiTheme="majorEastAsia" w:eastAsiaTheme="majorEastAsia" w:hAnsiTheme="majorEastAsia" w:cs="黑体" w:hint="eastAsia"/>
          <w:sz w:val="24"/>
          <w:szCs w:val="24"/>
        </w:rPr>
        <w:t>.5.2维护保养及售后服务承诺</w:t>
      </w:r>
      <w:bookmarkEnd w:id="34"/>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我院中标后，将跟业主保持密切联系，做好各项服务工作，确保本项目的工作顺利进行。我们提供的服务具体如下：</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(1)全面认可、接受和执行招标文件及项目合同规定的内容。</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(2)制定科学的工程进度计划，合理组织工程施工，保证按期完成本工程所有项目，并根据合同规定，提供全套成果。</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(3)“用户至上”是我院始终坚持的宗旨，我们将投入高水准的技术人员、优良的仪器设备，按项目进展情况，及时向贵方汇报沟通，充分利用我院的技术优势，为贵方排忧解难，解决作业中可能出现的问题，确保该项目按期保质保量的完成。</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(4)在设备方面，我院将配备足够的设备保证</w:t>
      </w:r>
      <w:r>
        <w:rPr>
          <w:rFonts w:asciiTheme="minorEastAsia" w:eastAsiaTheme="minorEastAsia" w:hAnsiTheme="minorEastAsia" w:hint="eastAsia"/>
          <w:sz w:val="24"/>
        </w:rPr>
        <w:t>项目</w:t>
      </w:r>
      <w:r w:rsidRPr="00190EE0">
        <w:rPr>
          <w:rFonts w:asciiTheme="minorEastAsia" w:eastAsiaTheme="minorEastAsia" w:hAnsiTheme="minorEastAsia" w:hint="eastAsia"/>
          <w:sz w:val="24"/>
        </w:rPr>
        <w:t>工作的顺利运行，同时为了项目运行，方便业主配合工作，可以提供额外设备供业主使用，按期完成</w:t>
      </w:r>
      <w:r>
        <w:rPr>
          <w:rFonts w:asciiTheme="minorEastAsia" w:eastAsiaTheme="minorEastAsia" w:hAnsiTheme="minorEastAsia" w:hint="eastAsia"/>
          <w:sz w:val="24"/>
        </w:rPr>
        <w:t>项目</w:t>
      </w:r>
      <w:r w:rsidRPr="00190EE0">
        <w:rPr>
          <w:rFonts w:asciiTheme="minorEastAsia" w:eastAsiaTheme="minorEastAsia" w:hAnsiTheme="minorEastAsia" w:hint="eastAsia"/>
          <w:sz w:val="24"/>
        </w:rPr>
        <w:t>工作。</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(5)为了方便业主工作，并对此项工作有所了解，熟悉我们所提供的数据成果，并加以应用，我们将对该项目所涉及的测量方面知识，为业主提供免费且完善的技术咨询服务，指导业主有关人员更好地工作。</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(6)为了工程期间的各种测量服务工作，我院将</w:t>
      </w:r>
      <w:r>
        <w:rPr>
          <w:rFonts w:asciiTheme="minorEastAsia" w:eastAsiaTheme="minorEastAsia" w:hAnsiTheme="minorEastAsia" w:hint="eastAsia"/>
          <w:sz w:val="24"/>
        </w:rPr>
        <w:t>在</w:t>
      </w:r>
      <w:r>
        <w:rPr>
          <w:rFonts w:asciiTheme="minorEastAsia" w:eastAsiaTheme="minorEastAsia" w:hAnsiTheme="minorEastAsia" w:hint="eastAsia"/>
          <w:sz w:val="24"/>
          <w:szCs w:val="24"/>
        </w:rPr>
        <w:t>项目参与人员的基础上</w:t>
      </w:r>
      <w:r w:rsidRPr="00190EE0">
        <w:rPr>
          <w:rFonts w:asciiTheme="minorEastAsia" w:eastAsiaTheme="minorEastAsia" w:hAnsiTheme="minorEastAsia" w:hint="eastAsia"/>
          <w:sz w:val="24"/>
          <w:szCs w:val="24"/>
        </w:rPr>
        <w:t>将</w:t>
      </w:r>
      <w:r>
        <w:rPr>
          <w:rFonts w:asciiTheme="minorEastAsia" w:eastAsiaTheme="minorEastAsia" w:hAnsiTheme="minorEastAsia" w:hint="eastAsia"/>
          <w:sz w:val="24"/>
          <w:szCs w:val="24"/>
        </w:rPr>
        <w:t>另外</w:t>
      </w:r>
      <w:r w:rsidRPr="00190EE0">
        <w:rPr>
          <w:rFonts w:asciiTheme="minorEastAsia" w:eastAsiaTheme="minorEastAsia" w:hAnsiTheme="minorEastAsia" w:hint="eastAsia"/>
          <w:sz w:val="24"/>
        </w:rPr>
        <w:t>委派2名工程师、4名技术员组成的机动服务小组，保障工程的顺利进行。</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(7)在项目运行期间，对于测绘方面的问题，我院将提供专业性的建议，以便业主参考，进行决策。</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总之，我院将尽全力作好本项目施工期间的各项工作，让业主单位满意。</w:t>
      </w:r>
    </w:p>
    <w:p w:rsidR="003A2014" w:rsidRPr="00BE261F" w:rsidRDefault="003A2014" w:rsidP="003A2014">
      <w:pPr>
        <w:pStyle w:val="5"/>
        <w:rPr>
          <w:rFonts w:asciiTheme="majorEastAsia" w:eastAsiaTheme="majorEastAsia" w:hAnsiTheme="majorEastAsia" w:cs="黑体"/>
          <w:sz w:val="24"/>
          <w:szCs w:val="24"/>
        </w:rPr>
      </w:pPr>
      <w:bookmarkStart w:id="35" w:name="_Toc390328129"/>
      <w:bookmarkStart w:id="36" w:name="_Toc368293925"/>
      <w:bookmarkStart w:id="37" w:name="_Toc259283119"/>
      <w:bookmarkStart w:id="38" w:name="_Toc208391039"/>
      <w:bookmarkStart w:id="39" w:name="_Toc208390963"/>
      <w:bookmarkStart w:id="40" w:name="_Toc208390788"/>
      <w:bookmarkStart w:id="41" w:name="_Toc403639471"/>
      <w:bookmarkStart w:id="42" w:name="_Toc419190674"/>
      <w:bookmarkStart w:id="43" w:name="_Toc524501516"/>
      <w:r>
        <w:rPr>
          <w:rFonts w:asciiTheme="majorEastAsia" w:eastAsiaTheme="majorEastAsia" w:hAnsiTheme="majorEastAsia" w:cs="黑体" w:hint="eastAsia"/>
          <w:sz w:val="24"/>
          <w:szCs w:val="24"/>
        </w:rPr>
        <w:t>4.2</w:t>
      </w:r>
      <w:r w:rsidRPr="00BE261F">
        <w:rPr>
          <w:rFonts w:asciiTheme="majorEastAsia" w:eastAsiaTheme="majorEastAsia" w:hAnsiTheme="majorEastAsia" w:cs="黑体" w:hint="eastAsia"/>
          <w:sz w:val="24"/>
          <w:szCs w:val="24"/>
        </w:rPr>
        <w:t>.5.3售后服务及承诺</w:t>
      </w:r>
      <w:bookmarkEnd w:id="35"/>
      <w:bookmarkEnd w:id="36"/>
      <w:bookmarkEnd w:id="37"/>
      <w:bookmarkEnd w:id="38"/>
      <w:bookmarkEnd w:id="39"/>
      <w:bookmarkEnd w:id="40"/>
      <w:bookmarkEnd w:id="41"/>
      <w:bookmarkEnd w:id="42"/>
      <w:bookmarkEnd w:id="43"/>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为保证贵方能够更好的管理使用项目成果，项目结束后，我院将不定期对贵方进行回访，了解项目成果使用情况，具体措施如下：</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(1)我方将通过走访顾客，主动上门服务，了解产品使用情况，及时收集顾客反馈意见，填写《走访顾客登记卡》；对顾客的来函、来电、来访须填写来访记录；在产品提交顾客后，经营部门负责人将填写《顾客满意度调查表》，掌握顾客对成果的意见和建议。</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lastRenderedPageBreak/>
        <w:t>(2)对顾客的意见或投拆及时处理，作出答复，并对收集到的信息加以分析、利用，用来了解组织的体系运行情况、与顾客和市场需求的差距，提出改进、调整和改善体系的建议，并为纠正和预防措施提供信息。</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(3)服务承诺：科技为先、质量为本、用户至上、优质服务。为了控制项目所要求的数据精确性和严谨性，我院对每一道工序均进行质量验证，对作业质量进行跟踪和监督，确保产品质量。在工程结束以后，我院将以“产品负责终身制”的原则，继续对工程负责，为产品质量实行服务，任何时候出了问题，我们均会第一时间赶赴现场，并在24小时内解决问题。</w:t>
      </w:r>
    </w:p>
    <w:p w:rsidR="003A2014" w:rsidRPr="00BE261F" w:rsidRDefault="003A2014" w:rsidP="003A2014">
      <w:pPr>
        <w:pStyle w:val="5"/>
        <w:rPr>
          <w:rFonts w:asciiTheme="majorEastAsia" w:eastAsiaTheme="majorEastAsia" w:hAnsiTheme="majorEastAsia" w:cs="黑体"/>
          <w:sz w:val="24"/>
          <w:szCs w:val="24"/>
        </w:rPr>
      </w:pPr>
      <w:bookmarkStart w:id="44" w:name="_Toc524501517"/>
      <w:r>
        <w:rPr>
          <w:rFonts w:asciiTheme="majorEastAsia" w:eastAsiaTheme="majorEastAsia" w:hAnsiTheme="majorEastAsia" w:cs="黑体" w:hint="eastAsia"/>
          <w:sz w:val="24"/>
          <w:szCs w:val="24"/>
        </w:rPr>
        <w:t>4.2</w:t>
      </w:r>
      <w:r w:rsidRPr="00BE261F">
        <w:rPr>
          <w:rFonts w:asciiTheme="majorEastAsia" w:eastAsiaTheme="majorEastAsia" w:hAnsiTheme="majorEastAsia" w:cs="黑体" w:hint="eastAsia"/>
          <w:sz w:val="24"/>
          <w:szCs w:val="24"/>
        </w:rPr>
        <w:t>.5.4售后服务体系</w:t>
      </w:r>
      <w:bookmarkEnd w:id="44"/>
      <w:r w:rsidRPr="00BE261F">
        <w:rPr>
          <w:rFonts w:asciiTheme="majorEastAsia" w:eastAsiaTheme="majorEastAsia" w:hAnsiTheme="majorEastAsia" w:cs="黑体" w:hint="eastAsia"/>
          <w:sz w:val="24"/>
          <w:szCs w:val="24"/>
        </w:rPr>
        <w:t xml:space="preserve"> </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我院的质量方针是“体系卓越、过程规范、质量全优、顾客满意”，为使该项目能够高质量的完成，我院制定了严格的质量控制指标和检查措施，建立了高素质的质量保证组织体系，严格按照ISO9001：2000质量管理体系要求对本工程进行全过程质量监控。项目质量是判定最终成果是否合格的唯一标准，因此作业质量的好坏直接影响到项目最终验收，为了本项目最终能够满足业主要求，必须采取一定的措施加以保障，具体承诺如下：</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（1）严格执行业主方制定的一系列技术标准和规定以及经业主单位批准的项目技术方案，根据项目技术方案和作业细则的要求，加强过程控制，重点监控关键环节的技术与成果质量。</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（2）严格履行各级管理和作业人员的岗位职责要求，层层把关，逐级负责。各作业人员对作业组长负责，作业组长对项目负责人负责，项目负责人对主管领导负责，主管领导就本项目成果对业主单位负责。</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（3）建立质量跟踪卡，对全过程进行质量跟踪和控制。确定并跟踪检查、落实每个过程的内容、完成情况、精度、存在问题和处理方法等，记录作业员、工序负责人、技术负责人信息等。</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(4)作业员要时刻保持质量意识，实行优奖劣罚。在各工序作业开始前，对作业人员进行必要的交底和培训，对仪器设备进行检定。作业过程中，除本工序质量检查外，下一工序作为上一工序的用户，对其质量进行检查验收。最终成果提交前，项目部进行严格的质量检查和评定。</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lastRenderedPageBreak/>
        <w:t>(5)防止质量通病，确保各工序不返工。确保所有参与人员均完全理解了项目的技术要求，防止犯经验主义的错误而增加资源投入。</w:t>
      </w:r>
    </w:p>
    <w:p w:rsidR="003A2014" w:rsidRPr="00190EE0"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（6）严格按照本院ISO9001质量管理体系相关文件的要求，及时评价质量管理措施的有效性和适宜性并持续加以改进，同时结合我院质量年活动，全面开展本项目的创优工作。</w:t>
      </w:r>
    </w:p>
    <w:p w:rsidR="003A2014" w:rsidRPr="00BE261F" w:rsidRDefault="003A2014" w:rsidP="003A2014">
      <w:pPr>
        <w:pStyle w:val="5"/>
        <w:rPr>
          <w:rFonts w:asciiTheme="majorEastAsia" w:eastAsiaTheme="majorEastAsia" w:hAnsiTheme="majorEastAsia" w:cs="黑体"/>
          <w:sz w:val="24"/>
          <w:szCs w:val="24"/>
        </w:rPr>
      </w:pPr>
      <w:bookmarkStart w:id="45" w:name="_Toc524501518"/>
      <w:r>
        <w:rPr>
          <w:rFonts w:asciiTheme="majorEastAsia" w:eastAsiaTheme="majorEastAsia" w:hAnsiTheme="majorEastAsia" w:cs="黑体" w:hint="eastAsia"/>
          <w:sz w:val="24"/>
          <w:szCs w:val="24"/>
        </w:rPr>
        <w:t>4.2</w:t>
      </w:r>
      <w:r w:rsidRPr="00BE261F">
        <w:rPr>
          <w:rFonts w:asciiTheme="majorEastAsia" w:eastAsiaTheme="majorEastAsia" w:hAnsiTheme="majorEastAsia" w:cs="黑体" w:hint="eastAsia"/>
          <w:sz w:val="24"/>
          <w:szCs w:val="24"/>
        </w:rPr>
        <w:t>.5.5关键技术开放情况</w:t>
      </w:r>
      <w:bookmarkEnd w:id="45"/>
    </w:p>
    <w:p w:rsidR="003A2014" w:rsidRDefault="003A2014" w:rsidP="003A2014">
      <w:pPr>
        <w:spacing w:line="360" w:lineRule="auto"/>
        <w:ind w:firstLineChars="200" w:firstLine="480"/>
        <w:rPr>
          <w:rFonts w:asciiTheme="minorEastAsia" w:eastAsiaTheme="minorEastAsia" w:hAnsiTheme="minorEastAsia"/>
          <w:sz w:val="24"/>
        </w:rPr>
      </w:pPr>
      <w:r w:rsidRPr="00190EE0">
        <w:rPr>
          <w:rFonts w:asciiTheme="minorEastAsia" w:eastAsiaTheme="minorEastAsia" w:hAnsiTheme="minorEastAsia" w:hint="eastAsia"/>
          <w:sz w:val="24"/>
        </w:rPr>
        <w:t>我院对本次招标供货有效期内所提供的所有产品的质保期响应招标文件，提供上门服务，提供终身技术服务支持，并向业主单位无条件开放。</w:t>
      </w:r>
    </w:p>
    <w:p w:rsidR="0097287F" w:rsidRPr="003A2014" w:rsidRDefault="0097287F"/>
    <w:sectPr w:rsidR="0097287F" w:rsidRPr="003A2014" w:rsidSect="0097287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D57" w:rsidRDefault="00B41D57" w:rsidP="003A2014">
      <w:r>
        <w:separator/>
      </w:r>
    </w:p>
  </w:endnote>
  <w:endnote w:type="continuationSeparator" w:id="0">
    <w:p w:rsidR="00B41D57" w:rsidRDefault="00B41D57" w:rsidP="003A20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黑体"/>
    <w:charset w:val="86"/>
    <w:family w:val="modern"/>
    <w:pitch w:val="fixed"/>
    <w:sig w:usb0="00000000"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
    <w:altName w:val="Times New Roman"/>
    <w:charset w:val="00"/>
    <w:family w:val="roman"/>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幼圆">
    <w:charset w:val="86"/>
    <w:family w:val="modern"/>
    <w:pitch w:val="fixed"/>
    <w:sig w:usb0="00000001" w:usb1="080E0000" w:usb2="00000010" w:usb3="00000000" w:csb0="00040000" w:csb1="00000000"/>
  </w:font>
  <w:font w:name="仿宋体">
    <w:altName w:val="宋体"/>
    <w:charset w:val="86"/>
    <w:family w:val="roman"/>
    <w:pitch w:val="default"/>
    <w:sig w:usb0="00000001" w:usb1="080E0000" w:usb2="00000010" w:usb3="00000000" w:csb0="00040000" w:csb1="00000000"/>
  </w:font>
  <w:font w:name="HiddenHorzOCl">
    <w:altName w:val="宋体"/>
    <w:charset w:val="86"/>
    <w:family w:val="swiss"/>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ingLiU">
    <w:altName w:val="細明體"/>
    <w:panose1 w:val="02020509000000000000"/>
    <w:charset w:val="88"/>
    <w:family w:val="modern"/>
    <w:pitch w:val="fixed"/>
    <w:sig w:usb0="A00002FF" w:usb1="28CFFCFA" w:usb2="00000016" w:usb3="00000000" w:csb0="00100001" w:csb1="00000000"/>
  </w:font>
  <w:font w:name="Arial Narrow">
    <w:charset w:val="00"/>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CG Times">
    <w:charset w:val="00"/>
    <w:family w:val="roman"/>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宋体 ! important">
    <w:altName w:val="宋体"/>
    <w:charset w:val="00"/>
    <w:family w:val="auto"/>
    <w:pitch w:val="default"/>
    <w:sig w:usb0="00000000" w:usb1="00000000" w:usb2="00000000" w:usb3="00000000" w:csb0="00040001" w:csb1="00000000"/>
  </w:font>
  <w:font w:name="ˎ̥">
    <w:altName w:val="Times New Roman"/>
    <w:charset w:val="00"/>
    <w:family w:val="roman"/>
    <w:pitch w:val="default"/>
    <w:sig w:usb0="00000000" w:usb1="00000000" w:usb2="00000000" w:usb3="00000000" w:csb0="00040001" w:csb1="00000000"/>
  </w:font>
  <w:font w:name="Book Antiqua">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隶书">
    <w:charset w:val="86"/>
    <w:family w:val="modern"/>
    <w:pitch w:val="fixed"/>
    <w:sig w:usb0="00000001" w:usb1="080E0000" w:usb2="00000010" w:usb3="00000000" w:csb0="00040000" w:csb1="00000000"/>
  </w:font>
  <w:font w:name="方正大黑简体">
    <w:charset w:val="86"/>
    <w:family w:val="script"/>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LineDraw">
    <w:altName w:val="Courier New"/>
    <w:panose1 w:val="00000000000000000000"/>
    <w:charset w:val="00"/>
    <w:family w:val="moder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014" w:rsidRDefault="00075A81">
    <w:pPr>
      <w:pStyle w:val="a6"/>
      <w:framePr w:wrap="around" w:vAnchor="text" w:hAnchor="margin" w:xAlign="center" w:y="1"/>
      <w:rPr>
        <w:rStyle w:val="1b"/>
      </w:rPr>
    </w:pPr>
    <w:r>
      <w:fldChar w:fldCharType="begin"/>
    </w:r>
    <w:r w:rsidR="003A2014">
      <w:rPr>
        <w:rStyle w:val="1b"/>
      </w:rPr>
      <w:instrText xml:space="preserve">PAGE  </w:instrText>
    </w:r>
    <w:r>
      <w:fldChar w:fldCharType="separate"/>
    </w:r>
    <w:r w:rsidR="002A142F">
      <w:rPr>
        <w:rStyle w:val="1b"/>
        <w:noProof/>
      </w:rPr>
      <w:t>1</w:t>
    </w:r>
    <w:r>
      <w:fldChar w:fldCharType="end"/>
    </w:r>
  </w:p>
  <w:p w:rsidR="003A2014" w:rsidRDefault="003A2014" w:rsidP="00BE261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D57" w:rsidRDefault="00B41D57" w:rsidP="003A2014">
      <w:r>
        <w:separator/>
      </w:r>
    </w:p>
  </w:footnote>
  <w:footnote w:type="continuationSeparator" w:id="0">
    <w:p w:rsidR="00B41D57" w:rsidRDefault="00B41D57" w:rsidP="003A20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lvl w:ilvl="0" w:tentative="1">
      <w:start w:val="1"/>
      <w:numFmt w:val="decimal"/>
      <w:pStyle w:val="21"/>
      <w:lvlText w:val="%1."/>
      <w:lvlJc w:val="left"/>
      <w:pPr>
        <w:ind w:left="420" w:hanging="420"/>
      </w:pPr>
      <w:rPr>
        <w:rFonts w:hint="eastAsia"/>
      </w:rPr>
    </w:lvl>
    <w:lvl w:ilvl="1" w:tentative="1">
      <w:start w:val="3"/>
      <w:numFmt w:val="decimal"/>
      <w:isLgl/>
      <w:lvlText w:val="%1.%2."/>
      <w:lvlJc w:val="left"/>
      <w:pPr>
        <w:ind w:left="720" w:hanging="720"/>
      </w:pPr>
      <w:rPr>
        <w:rFonts w:hint="default"/>
      </w:rPr>
    </w:lvl>
    <w:lvl w:ilvl="2" w:tentative="1">
      <w:start w:val="3"/>
      <w:numFmt w:val="decimal"/>
      <w:isLgl/>
      <w:lvlText w:val="%1.%2.%3."/>
      <w:lvlJc w:val="left"/>
      <w:pPr>
        <w:ind w:left="720" w:hanging="720"/>
      </w:pPr>
      <w:rPr>
        <w:rFonts w:hint="default"/>
      </w:rPr>
    </w:lvl>
    <w:lvl w:ilvl="3" w:tentative="1">
      <w:start w:val="2"/>
      <w:numFmt w:val="decimal"/>
      <w:isLgl/>
      <w:lvlText w:val="%1.%2.%3.%4."/>
      <w:lvlJc w:val="left"/>
      <w:pPr>
        <w:ind w:left="1080" w:hanging="1080"/>
      </w:pPr>
      <w:rPr>
        <w:rFonts w:hint="default"/>
      </w:rPr>
    </w:lvl>
    <w:lvl w:ilvl="4" w:tentative="1">
      <w:start w:val="1"/>
      <w:numFmt w:val="decimal"/>
      <w:isLgl/>
      <w:lvlText w:val="%1.%2.%3.%4.%5."/>
      <w:lvlJc w:val="left"/>
      <w:pPr>
        <w:ind w:left="1080" w:hanging="1080"/>
      </w:pPr>
      <w:rPr>
        <w:rFonts w:hint="default"/>
      </w:rPr>
    </w:lvl>
    <w:lvl w:ilvl="5" w:tentative="1">
      <w:start w:val="1"/>
      <w:numFmt w:val="decimal"/>
      <w:isLgl/>
      <w:lvlText w:val="%1.%2.%3.%4.%5.%6."/>
      <w:lvlJc w:val="left"/>
      <w:pPr>
        <w:ind w:left="1440" w:hanging="1440"/>
      </w:pPr>
      <w:rPr>
        <w:rFonts w:hint="default"/>
      </w:rPr>
    </w:lvl>
    <w:lvl w:ilvl="6" w:tentative="1">
      <w:start w:val="1"/>
      <w:numFmt w:val="decimal"/>
      <w:isLgl/>
      <w:lvlText w:val="%1.%2.%3.%4.%5.%6.%7."/>
      <w:lvlJc w:val="left"/>
      <w:pPr>
        <w:ind w:left="1440" w:hanging="1440"/>
      </w:pPr>
      <w:rPr>
        <w:rFonts w:hint="default"/>
      </w:rPr>
    </w:lvl>
    <w:lvl w:ilvl="7" w:tentative="1">
      <w:start w:val="1"/>
      <w:numFmt w:val="decimal"/>
      <w:isLgl/>
      <w:lvlText w:val="%1.%2.%3.%4.%5.%6.%7.%8."/>
      <w:lvlJc w:val="left"/>
      <w:pPr>
        <w:ind w:left="1800" w:hanging="1800"/>
      </w:pPr>
      <w:rPr>
        <w:rFonts w:hint="default"/>
      </w:rPr>
    </w:lvl>
    <w:lvl w:ilvl="8" w:tentative="1">
      <w:start w:val="1"/>
      <w:numFmt w:val="decimal"/>
      <w:isLgl/>
      <w:lvlText w:val="%1.%2.%3.%4.%5.%6.%7.%8.%9."/>
      <w:lvlJc w:val="left"/>
      <w:pPr>
        <w:ind w:left="1800" w:hanging="1800"/>
      </w:pPr>
      <w:rPr>
        <w:rFonts w:hint="default"/>
      </w:rPr>
    </w:lvl>
  </w:abstractNum>
  <w:abstractNum w:abstractNumId="1">
    <w:nsid w:val="0000000C"/>
    <w:multiLevelType w:val="multilevel"/>
    <w:tmpl w:val="0000000C"/>
    <w:lvl w:ilvl="0">
      <w:start w:val="1"/>
      <w:numFmt w:val="bullet"/>
      <w:lvlText w:val=""/>
      <w:lvlJc w:val="left"/>
      <w:pPr>
        <w:ind w:left="900" w:hanging="420"/>
      </w:pPr>
      <w:rPr>
        <w:rFonts w:ascii="Wingdings" w:hAnsi="Wingdings" w:hint="default"/>
      </w:rPr>
    </w:lvl>
    <w:lvl w:ilvl="1" w:tentative="1">
      <w:start w:val="1"/>
      <w:numFmt w:val="bullet"/>
      <w:lvlText w:val=""/>
      <w:lvlJc w:val="left"/>
      <w:pPr>
        <w:ind w:left="1320" w:hanging="420"/>
      </w:pPr>
      <w:rPr>
        <w:rFonts w:ascii="Wingdings" w:hAnsi="Wingdings" w:hint="default"/>
      </w:rPr>
    </w:lvl>
    <w:lvl w:ilvl="2" w:tentative="1">
      <w:start w:val="1"/>
      <w:numFmt w:val="bullet"/>
      <w:lvlText w:val=""/>
      <w:lvlJc w:val="left"/>
      <w:pPr>
        <w:ind w:left="1740" w:hanging="420"/>
      </w:pPr>
      <w:rPr>
        <w:rFonts w:ascii="Wingdings" w:hAnsi="Wingdings" w:hint="default"/>
      </w:rPr>
    </w:lvl>
    <w:lvl w:ilvl="3" w:tentative="1">
      <w:start w:val="1"/>
      <w:numFmt w:val="bullet"/>
      <w:lvlText w:val=""/>
      <w:lvlJc w:val="left"/>
      <w:pPr>
        <w:ind w:left="2160" w:hanging="420"/>
      </w:pPr>
      <w:rPr>
        <w:rFonts w:ascii="Wingdings" w:hAnsi="Wingdings" w:hint="default"/>
      </w:rPr>
    </w:lvl>
    <w:lvl w:ilvl="4" w:tentative="1">
      <w:start w:val="1"/>
      <w:numFmt w:val="bullet"/>
      <w:lvlText w:val=""/>
      <w:lvlJc w:val="left"/>
      <w:pPr>
        <w:ind w:left="2580" w:hanging="420"/>
      </w:pPr>
      <w:rPr>
        <w:rFonts w:ascii="Wingdings" w:hAnsi="Wingdings" w:hint="default"/>
      </w:rPr>
    </w:lvl>
    <w:lvl w:ilvl="5" w:tentative="1">
      <w:start w:val="1"/>
      <w:numFmt w:val="bullet"/>
      <w:lvlText w:val=""/>
      <w:lvlJc w:val="left"/>
      <w:pPr>
        <w:ind w:left="3000" w:hanging="420"/>
      </w:pPr>
      <w:rPr>
        <w:rFonts w:ascii="Wingdings" w:hAnsi="Wingdings" w:hint="default"/>
      </w:rPr>
    </w:lvl>
    <w:lvl w:ilvl="6" w:tentative="1">
      <w:start w:val="1"/>
      <w:numFmt w:val="bullet"/>
      <w:lvlText w:val=""/>
      <w:lvlJc w:val="left"/>
      <w:pPr>
        <w:ind w:left="3420" w:hanging="420"/>
      </w:pPr>
      <w:rPr>
        <w:rFonts w:ascii="Wingdings" w:hAnsi="Wingdings" w:hint="default"/>
      </w:rPr>
    </w:lvl>
    <w:lvl w:ilvl="7" w:tentative="1">
      <w:start w:val="1"/>
      <w:numFmt w:val="bullet"/>
      <w:lvlText w:val=""/>
      <w:lvlJc w:val="left"/>
      <w:pPr>
        <w:ind w:left="3840" w:hanging="420"/>
      </w:pPr>
      <w:rPr>
        <w:rFonts w:ascii="Wingdings" w:hAnsi="Wingdings" w:hint="default"/>
      </w:rPr>
    </w:lvl>
    <w:lvl w:ilvl="8" w:tentative="1">
      <w:start w:val="1"/>
      <w:numFmt w:val="bullet"/>
      <w:lvlText w:val=""/>
      <w:lvlJc w:val="left"/>
      <w:pPr>
        <w:ind w:left="4260" w:hanging="420"/>
      </w:pPr>
      <w:rPr>
        <w:rFonts w:ascii="Wingdings" w:hAnsi="Wingdings" w:hint="default"/>
      </w:rPr>
    </w:lvl>
  </w:abstractNum>
  <w:abstractNum w:abstractNumId="2">
    <w:nsid w:val="0000000D"/>
    <w:multiLevelType w:val="multilevel"/>
    <w:tmpl w:val="0000000D"/>
    <w:lvl w:ilvl="0">
      <w:start w:val="1"/>
      <w:numFmt w:val="bullet"/>
      <w:lvlText w:val=""/>
      <w:lvlJc w:val="left"/>
      <w:pPr>
        <w:ind w:left="900" w:hanging="420"/>
      </w:pPr>
      <w:rPr>
        <w:rFonts w:ascii="Wingdings" w:hAnsi="Wingdings" w:hint="default"/>
      </w:rPr>
    </w:lvl>
    <w:lvl w:ilvl="1" w:tentative="1">
      <w:start w:val="1"/>
      <w:numFmt w:val="bullet"/>
      <w:lvlText w:val=""/>
      <w:lvlJc w:val="left"/>
      <w:pPr>
        <w:ind w:left="1320" w:hanging="420"/>
      </w:pPr>
      <w:rPr>
        <w:rFonts w:ascii="Wingdings" w:hAnsi="Wingdings" w:hint="default"/>
      </w:rPr>
    </w:lvl>
    <w:lvl w:ilvl="2" w:tentative="1">
      <w:start w:val="1"/>
      <w:numFmt w:val="bullet"/>
      <w:lvlText w:val=""/>
      <w:lvlJc w:val="left"/>
      <w:pPr>
        <w:ind w:left="1740" w:hanging="420"/>
      </w:pPr>
      <w:rPr>
        <w:rFonts w:ascii="Wingdings" w:hAnsi="Wingdings" w:hint="default"/>
      </w:rPr>
    </w:lvl>
    <w:lvl w:ilvl="3" w:tentative="1">
      <w:start w:val="1"/>
      <w:numFmt w:val="bullet"/>
      <w:lvlText w:val=""/>
      <w:lvlJc w:val="left"/>
      <w:pPr>
        <w:ind w:left="2160" w:hanging="420"/>
      </w:pPr>
      <w:rPr>
        <w:rFonts w:ascii="Wingdings" w:hAnsi="Wingdings" w:hint="default"/>
      </w:rPr>
    </w:lvl>
    <w:lvl w:ilvl="4" w:tentative="1">
      <w:start w:val="1"/>
      <w:numFmt w:val="bullet"/>
      <w:lvlText w:val=""/>
      <w:lvlJc w:val="left"/>
      <w:pPr>
        <w:ind w:left="2580" w:hanging="420"/>
      </w:pPr>
      <w:rPr>
        <w:rFonts w:ascii="Wingdings" w:hAnsi="Wingdings" w:hint="default"/>
      </w:rPr>
    </w:lvl>
    <w:lvl w:ilvl="5" w:tentative="1">
      <w:start w:val="1"/>
      <w:numFmt w:val="bullet"/>
      <w:lvlText w:val=""/>
      <w:lvlJc w:val="left"/>
      <w:pPr>
        <w:ind w:left="3000" w:hanging="420"/>
      </w:pPr>
      <w:rPr>
        <w:rFonts w:ascii="Wingdings" w:hAnsi="Wingdings" w:hint="default"/>
      </w:rPr>
    </w:lvl>
    <w:lvl w:ilvl="6" w:tentative="1">
      <w:start w:val="1"/>
      <w:numFmt w:val="bullet"/>
      <w:lvlText w:val=""/>
      <w:lvlJc w:val="left"/>
      <w:pPr>
        <w:ind w:left="3420" w:hanging="420"/>
      </w:pPr>
      <w:rPr>
        <w:rFonts w:ascii="Wingdings" w:hAnsi="Wingdings" w:hint="default"/>
      </w:rPr>
    </w:lvl>
    <w:lvl w:ilvl="7" w:tentative="1">
      <w:start w:val="1"/>
      <w:numFmt w:val="bullet"/>
      <w:lvlText w:val=""/>
      <w:lvlJc w:val="left"/>
      <w:pPr>
        <w:ind w:left="3840" w:hanging="420"/>
      </w:pPr>
      <w:rPr>
        <w:rFonts w:ascii="Wingdings" w:hAnsi="Wingdings" w:hint="default"/>
      </w:rPr>
    </w:lvl>
    <w:lvl w:ilvl="8" w:tentative="1">
      <w:start w:val="1"/>
      <w:numFmt w:val="bullet"/>
      <w:lvlText w:val=""/>
      <w:lvlJc w:val="left"/>
      <w:pPr>
        <w:ind w:left="4260" w:hanging="420"/>
      </w:pPr>
      <w:rPr>
        <w:rFonts w:ascii="Wingdings" w:hAnsi="Wingdings" w:hint="default"/>
      </w:rPr>
    </w:lvl>
  </w:abstractNum>
  <w:abstractNum w:abstractNumId="3">
    <w:nsid w:val="0000000E"/>
    <w:multiLevelType w:val="singleLevel"/>
    <w:tmpl w:val="0000000E"/>
    <w:lvl w:ilvl="0" w:tentative="1">
      <w:start w:val="1"/>
      <w:numFmt w:val="bullet"/>
      <w:pStyle w:val="a"/>
      <w:lvlText w:val=""/>
      <w:lvlJc w:val="left"/>
      <w:pPr>
        <w:tabs>
          <w:tab w:val="left" w:pos="360"/>
        </w:tabs>
        <w:ind w:left="360" w:hanging="360"/>
      </w:pPr>
      <w:rPr>
        <w:rFonts w:ascii="Wingdings" w:hAnsi="Wingdings" w:hint="default"/>
      </w:rPr>
    </w:lvl>
  </w:abstractNum>
  <w:abstractNum w:abstractNumId="4">
    <w:nsid w:val="00000010"/>
    <w:multiLevelType w:val="multilevel"/>
    <w:tmpl w:val="47B45C96"/>
    <w:lvl w:ilvl="0">
      <w:start w:val="1"/>
      <w:numFmt w:val="bullet"/>
      <w:lvlText w:val=""/>
      <w:lvlJc w:val="left"/>
      <w:pPr>
        <w:ind w:left="900" w:hanging="420"/>
      </w:pPr>
      <w:rPr>
        <w:rFonts w:ascii="Wingdings" w:hAnsi="Wingdings" w:hint="default"/>
      </w:rPr>
    </w:lvl>
    <w:lvl w:ilvl="1">
      <w:start w:val="1"/>
      <w:numFmt w:val="decimal"/>
      <w:lvlText w:val="%2、"/>
      <w:lvlJc w:val="left"/>
      <w:pPr>
        <w:ind w:left="1725" w:hanging="825"/>
      </w:pPr>
      <w:rPr>
        <w:rFonts w:hint="default"/>
      </w:rPr>
    </w:lvl>
    <w:lvl w:ilvl="2" w:tentative="1">
      <w:start w:val="1"/>
      <w:numFmt w:val="bullet"/>
      <w:lvlText w:val=""/>
      <w:lvlJc w:val="left"/>
      <w:pPr>
        <w:ind w:left="1740" w:hanging="420"/>
      </w:pPr>
      <w:rPr>
        <w:rFonts w:ascii="Wingdings" w:hAnsi="Wingdings" w:hint="default"/>
      </w:rPr>
    </w:lvl>
    <w:lvl w:ilvl="3" w:tentative="1">
      <w:start w:val="1"/>
      <w:numFmt w:val="bullet"/>
      <w:lvlText w:val=""/>
      <w:lvlJc w:val="left"/>
      <w:pPr>
        <w:ind w:left="2160" w:hanging="420"/>
      </w:pPr>
      <w:rPr>
        <w:rFonts w:ascii="Wingdings" w:hAnsi="Wingdings" w:hint="default"/>
      </w:rPr>
    </w:lvl>
    <w:lvl w:ilvl="4" w:tentative="1">
      <w:start w:val="1"/>
      <w:numFmt w:val="bullet"/>
      <w:lvlText w:val=""/>
      <w:lvlJc w:val="left"/>
      <w:pPr>
        <w:ind w:left="2580" w:hanging="420"/>
      </w:pPr>
      <w:rPr>
        <w:rFonts w:ascii="Wingdings" w:hAnsi="Wingdings" w:hint="default"/>
      </w:rPr>
    </w:lvl>
    <w:lvl w:ilvl="5" w:tentative="1">
      <w:start w:val="1"/>
      <w:numFmt w:val="bullet"/>
      <w:lvlText w:val=""/>
      <w:lvlJc w:val="left"/>
      <w:pPr>
        <w:ind w:left="3000" w:hanging="420"/>
      </w:pPr>
      <w:rPr>
        <w:rFonts w:ascii="Wingdings" w:hAnsi="Wingdings" w:hint="default"/>
      </w:rPr>
    </w:lvl>
    <w:lvl w:ilvl="6" w:tentative="1">
      <w:start w:val="1"/>
      <w:numFmt w:val="bullet"/>
      <w:lvlText w:val=""/>
      <w:lvlJc w:val="left"/>
      <w:pPr>
        <w:ind w:left="3420" w:hanging="420"/>
      </w:pPr>
      <w:rPr>
        <w:rFonts w:ascii="Wingdings" w:hAnsi="Wingdings" w:hint="default"/>
      </w:rPr>
    </w:lvl>
    <w:lvl w:ilvl="7" w:tentative="1">
      <w:start w:val="1"/>
      <w:numFmt w:val="bullet"/>
      <w:lvlText w:val=""/>
      <w:lvlJc w:val="left"/>
      <w:pPr>
        <w:ind w:left="3840" w:hanging="420"/>
      </w:pPr>
      <w:rPr>
        <w:rFonts w:ascii="Wingdings" w:hAnsi="Wingdings" w:hint="default"/>
      </w:rPr>
    </w:lvl>
    <w:lvl w:ilvl="8" w:tentative="1">
      <w:start w:val="1"/>
      <w:numFmt w:val="bullet"/>
      <w:lvlText w:val=""/>
      <w:lvlJc w:val="left"/>
      <w:pPr>
        <w:ind w:left="4260" w:hanging="420"/>
      </w:pPr>
      <w:rPr>
        <w:rFonts w:ascii="Wingdings" w:hAnsi="Wingdings" w:hint="default"/>
      </w:rPr>
    </w:lvl>
  </w:abstractNum>
  <w:abstractNum w:abstractNumId="5">
    <w:nsid w:val="06FA4BA1"/>
    <w:multiLevelType w:val="hybridMultilevel"/>
    <w:tmpl w:val="4DC4E45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095F2410"/>
    <w:multiLevelType w:val="hybridMultilevel"/>
    <w:tmpl w:val="719AB3D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76B8471A"/>
    <w:multiLevelType w:val="multilevel"/>
    <w:tmpl w:val="3DE4BFB6"/>
    <w:lvl w:ilvl="0">
      <w:start w:val="1"/>
      <w:numFmt w:val="decimal"/>
      <w:suff w:val="nothing"/>
      <w:lvlText w:val="%1．"/>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8">
    <w:nsid w:val="7AD76510"/>
    <w:multiLevelType w:val="hybridMultilevel"/>
    <w:tmpl w:val="BFE89762"/>
    <w:lvl w:ilvl="0" w:tplc="FFFFFFFF">
      <w:start w:val="1"/>
      <w:numFmt w:val="decimal"/>
      <w:lvlText w:val="（%1）"/>
      <w:lvlJc w:val="left"/>
      <w:pPr>
        <w:tabs>
          <w:tab w:val="num" w:pos="420"/>
        </w:tabs>
        <w:ind w:left="0" w:firstLine="567"/>
      </w:pPr>
      <w:rPr>
        <w:rFonts w:eastAsia="宋体" w:hint="eastAsia"/>
        <w:b w:val="0"/>
        <w:i w:val="0"/>
        <w:sz w:val="24"/>
        <w:lang w:val="en-US"/>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9">
    <w:nsid w:val="7F7C06C5"/>
    <w:multiLevelType w:val="hybridMultilevel"/>
    <w:tmpl w:val="E550AE80"/>
    <w:lvl w:ilvl="0" w:tplc="65DAF502">
      <w:start w:val="1"/>
      <w:numFmt w:val="decimalEnclosedCircle"/>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1"/>
  </w:num>
  <w:num w:numId="7">
    <w:abstractNumId w:val="5"/>
  </w:num>
  <w:num w:numId="8">
    <w:abstractNumId w:val="6"/>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cumentProtection w:edit="forms" w:enforcement="0"/>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2014"/>
    <w:rsid w:val="00075A81"/>
    <w:rsid w:val="00090296"/>
    <w:rsid w:val="002A142F"/>
    <w:rsid w:val="003A2014"/>
    <w:rsid w:val="0077790A"/>
    <w:rsid w:val="00790F4F"/>
    <w:rsid w:val="0097287F"/>
    <w:rsid w:val="00A84F89"/>
    <w:rsid w:val="00B41D57"/>
    <w:rsid w:val="00CF6A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envelope address" w:uiPriority="99"/>
    <w:lsdException w:name="envelope return" w:uiPriority="99"/>
    <w:lsdException w:name="Title" w:semiHidden="0" w:unhideWhenUsed="0" w:qFormat="1"/>
    <w:lsdException w:name="Closing" w:uiPriority="99"/>
    <w:lsdException w:name="Signature" w:uiPriority="99"/>
    <w:lsdException w:name="Default Paragraph Font" w:uiPriority="1"/>
    <w:lsdException w:name="Body Text Indent" w:qFormat="1"/>
    <w:lsdException w:name="Subtitle" w:semiHidden="0" w:unhideWhenUsed="0" w:qFormat="1"/>
    <w:lsdException w:name="Date" w:qFormat="1"/>
    <w:lsdException w:name="Note Heading" w:uiPriority="99"/>
    <w:lsdException w:name="Hyperlink" w:uiPriority="99"/>
    <w:lsdException w:name="Strong" w:semiHidden="0" w:unhideWhenUsed="0" w:qFormat="1"/>
    <w:lsdException w:name="Emphasis"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Keyboard" w:uiPriority="99"/>
    <w:lsdException w:name="HTML Samp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0">
    <w:name w:val="Normal"/>
    <w:next w:val="a1"/>
    <w:qFormat/>
    <w:rsid w:val="003A2014"/>
    <w:pPr>
      <w:widowControl w:val="0"/>
    </w:pPr>
    <w:rPr>
      <w:rFonts w:ascii="Calibri" w:eastAsia="宋体" w:hAnsi="Calibri" w:cs="宋体"/>
      <w:szCs w:val="21"/>
    </w:rPr>
  </w:style>
  <w:style w:type="paragraph" w:styleId="1">
    <w:name w:val="heading 1"/>
    <w:aliases w:val="H1,h1,PIM 1,1.,1st level,Section Head,l1,章节,Normal + Font: Helvetica,Bold,Space Before 12 pt,Not Bold,卷标题,合同标题,TITRE1,Title1,Sec1,h11,1st level1,h12,1st level2,h13,1st level3,h14,1st level4,h15,1st level5,h16,1st level6,h17,1st level7,h18,II+"/>
    <w:basedOn w:val="a0"/>
    <w:next w:val="a0"/>
    <w:link w:val="1Char"/>
    <w:uiPriority w:val="9"/>
    <w:qFormat/>
    <w:rsid w:val="003A2014"/>
    <w:pPr>
      <w:keepNext/>
      <w:keepLines/>
      <w:spacing w:before="340" w:after="330" w:line="578" w:lineRule="auto"/>
      <w:outlineLvl w:val="0"/>
    </w:pPr>
    <w:rPr>
      <w:b/>
      <w:bCs/>
      <w:kern w:val="44"/>
      <w:sz w:val="44"/>
      <w:szCs w:val="44"/>
    </w:rPr>
  </w:style>
  <w:style w:type="paragraph" w:styleId="2">
    <w:name w:val="heading 2"/>
    <w:aliases w:val="h2,sect 1.2,H2,2nd level,2,Header 2,UNDERRUBRIK 1-2,L1 Heading 2,H21,sect 1.21,H22,sect 1.22,H211,sect 1.211,H23,sect 1.23,H212,sect 1.212,H24,sect 1.24,H213,sect 1.213,H221,sect 1.221,H2111,sect 1.2111,H231,sect 1.231,H2121,sect 1.2121,第一章 标题 2,l2"/>
    <w:basedOn w:val="a0"/>
    <w:next w:val="a0"/>
    <w:link w:val="2Char"/>
    <w:uiPriority w:val="9"/>
    <w:unhideWhenUsed/>
    <w:qFormat/>
    <w:rsid w:val="003A201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 Char,h3,3rd level,H3,Bold Head,bh,第二层条,l3,CT,Level 3 Head,Heading 3 - old,sect1.2.3,Head3,3,level_3,PIM 3,sect1.2.31,sect1.2.32,sect1.2.311,sect1.2.33,sect1.2.312,BOD 0,Heading 3 hidden,2h,h31,h32,Section,Heading 2.3,(Alt+3),1.2.3.,alltoc,标题 4.1.1"/>
    <w:basedOn w:val="a0"/>
    <w:next w:val="a0"/>
    <w:link w:val="3Char"/>
    <w:unhideWhenUsed/>
    <w:qFormat/>
    <w:rsid w:val="003A2014"/>
    <w:pPr>
      <w:keepNext/>
      <w:keepLines/>
      <w:spacing w:before="260" w:after="260" w:line="416" w:lineRule="auto"/>
      <w:outlineLvl w:val="2"/>
    </w:pPr>
    <w:rPr>
      <w:rFonts w:cs="Times New Roman"/>
      <w:b/>
      <w:bCs/>
      <w:sz w:val="32"/>
      <w:szCs w:val="32"/>
    </w:rPr>
  </w:style>
  <w:style w:type="paragraph" w:styleId="4">
    <w:name w:val="heading 4"/>
    <w:aliases w:val="Heading 14,Heading 141,Heading 142,H4,第三层条,PIM 4,h4,bl,bb,Titre4,4th level,sect 1.2.3.4,Ref Heading 1,rh1,Heading sql,h41,h42,h43,h411,h44,h412,h45,h413,h46,h414,h47,h48,h415,h49,h410,h416,h417,h418,h419,h420,h4110,h421,heading 4,bullet,4,l4,四级标题,a"/>
    <w:basedOn w:val="a0"/>
    <w:next w:val="a0"/>
    <w:link w:val="4Char"/>
    <w:uiPriority w:val="9"/>
    <w:unhideWhenUsed/>
    <w:qFormat/>
    <w:rsid w:val="003A2014"/>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aliases w:val="Block Label,口,H5,PIM 5,h5,Second Subheading,ds,dd,第四层条,第五层,Table label,l5,hm,mh2,Module heading 2,Head 5,list 5,5,口1,口2,heading 5,Level 3 - i,一,dash,TITRE 5,h51,heading 51,h52,heading 52,h53,heading 53,Roman list,Heading5,H5-Heading 5,附标题 5"/>
    <w:basedOn w:val="a0"/>
    <w:next w:val="a0"/>
    <w:link w:val="5Char"/>
    <w:uiPriority w:val="9"/>
    <w:unhideWhenUsed/>
    <w:qFormat/>
    <w:rsid w:val="003A2014"/>
    <w:pPr>
      <w:keepNext/>
      <w:keepLines/>
      <w:spacing w:before="280" w:after="290" w:line="376" w:lineRule="auto"/>
      <w:outlineLvl w:val="4"/>
    </w:pPr>
    <w:rPr>
      <w:b/>
      <w:bCs/>
      <w:sz w:val="28"/>
      <w:szCs w:val="28"/>
    </w:rPr>
  </w:style>
  <w:style w:type="paragraph" w:styleId="6">
    <w:name w:val="heading 6"/>
    <w:basedOn w:val="a0"/>
    <w:next w:val="a0"/>
    <w:link w:val="6Char"/>
    <w:unhideWhenUsed/>
    <w:qFormat/>
    <w:rsid w:val="003A2014"/>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nhideWhenUsed/>
    <w:qFormat/>
    <w:rsid w:val="003A2014"/>
    <w:pPr>
      <w:keepNext/>
      <w:keepLines/>
      <w:spacing w:before="240" w:after="64" w:line="320" w:lineRule="auto"/>
      <w:outlineLvl w:val="6"/>
    </w:pPr>
    <w:rPr>
      <w:b/>
      <w:bCs/>
      <w:sz w:val="24"/>
      <w:szCs w:val="24"/>
    </w:rPr>
  </w:style>
  <w:style w:type="paragraph" w:styleId="8">
    <w:name w:val="heading 8"/>
    <w:aliases w:val="注意框体,action,action1,action2,action11,action3,action4,action5,action6,action7,action12,action21,action111,action31,action8,action13,action22,action112,action32,action9,action14,action23,action113,action33,action10,action15,h8,tt,tt1,Figure"/>
    <w:basedOn w:val="a0"/>
    <w:next w:val="a0"/>
    <w:link w:val="8Char"/>
    <w:qFormat/>
    <w:rsid w:val="003A2014"/>
    <w:pPr>
      <w:keepNext/>
      <w:keepLines/>
      <w:spacing w:before="240" w:after="64" w:line="320" w:lineRule="auto"/>
      <w:outlineLvl w:val="7"/>
    </w:pPr>
    <w:rPr>
      <w:rFonts w:ascii="Cambria" w:hAnsi="Cambria" w:cs="黑体"/>
      <w:kern w:val="0"/>
      <w:sz w:val="24"/>
      <w:szCs w:val="24"/>
    </w:rPr>
  </w:style>
  <w:style w:type="paragraph" w:styleId="9">
    <w:name w:val="heading 9"/>
    <w:aliases w:val="PIM 9,App Heading,progress,progress1,progress2,progress11,progress3,progress4,progress5,progress6,progress7,progress12,progress21,progress111,progress31,progress8,progress13,progress22,progress112,progress32,progress9,progress14,h9,huh,ft,ft1"/>
    <w:basedOn w:val="a0"/>
    <w:next w:val="a0"/>
    <w:link w:val="9Char"/>
    <w:qFormat/>
    <w:rsid w:val="003A2014"/>
    <w:pPr>
      <w:keepNext/>
      <w:keepLines/>
      <w:adjustRightInd w:val="0"/>
      <w:spacing w:before="240" w:after="64" w:line="320" w:lineRule="auto"/>
      <w:outlineLvl w:val="8"/>
    </w:pPr>
    <w:rPr>
      <w:rFonts w:ascii="Arial" w:eastAsia="黑体" w:hAnsi="Arial" w:cs="Times New Roman"/>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页眉1,h"/>
    <w:basedOn w:val="a0"/>
    <w:link w:val="Char"/>
    <w:uiPriority w:val="99"/>
    <w:unhideWhenUsed/>
    <w:rsid w:val="003A2014"/>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页眉1 Char,h Char"/>
    <w:basedOn w:val="a2"/>
    <w:link w:val="a5"/>
    <w:uiPriority w:val="99"/>
    <w:rsid w:val="003A2014"/>
    <w:rPr>
      <w:sz w:val="18"/>
      <w:szCs w:val="18"/>
    </w:rPr>
  </w:style>
  <w:style w:type="paragraph" w:styleId="a6">
    <w:name w:val="footer"/>
    <w:aliases w:val="fo,footer odd,odd,footer Final,Footer-Even"/>
    <w:basedOn w:val="a0"/>
    <w:link w:val="Char0"/>
    <w:uiPriority w:val="99"/>
    <w:unhideWhenUsed/>
    <w:rsid w:val="003A2014"/>
    <w:pPr>
      <w:tabs>
        <w:tab w:val="center" w:pos="4153"/>
        <w:tab w:val="right" w:pos="8306"/>
      </w:tabs>
      <w:snapToGrid w:val="0"/>
      <w:jc w:val="left"/>
    </w:pPr>
    <w:rPr>
      <w:sz w:val="18"/>
      <w:szCs w:val="18"/>
    </w:rPr>
  </w:style>
  <w:style w:type="character" w:customStyle="1" w:styleId="Char0">
    <w:name w:val="页脚 Char"/>
    <w:aliases w:val="fo Char,footer odd Char,odd Char,footer Final Char,Footer-Even Char"/>
    <w:basedOn w:val="a2"/>
    <w:link w:val="a6"/>
    <w:uiPriority w:val="99"/>
    <w:rsid w:val="003A2014"/>
    <w:rPr>
      <w:sz w:val="18"/>
      <w:szCs w:val="18"/>
    </w:rPr>
  </w:style>
  <w:style w:type="character" w:customStyle="1" w:styleId="1Char">
    <w:name w:val="标题 1 Char"/>
    <w:aliases w:val="H1 Char,h1 Char,PIM 1 Char1,1. Char1,1st level Char2,Section Head Char2,l1 Char2,章节 Char1,Normal + Font: Helvetica Char1,Bold Char1,Space Before 12 pt Char1,Not Bold Char1,卷标题 Char1,合同标题 Char1,TITRE1 Char1,Title1 Char1,Sec1 Char1,h11 Char1"/>
    <w:basedOn w:val="a2"/>
    <w:link w:val="1"/>
    <w:uiPriority w:val="9"/>
    <w:rsid w:val="003A2014"/>
    <w:rPr>
      <w:rFonts w:ascii="Calibri" w:eastAsia="宋体" w:hAnsi="Calibri" w:cs="宋体"/>
      <w:b/>
      <w:bCs/>
      <w:kern w:val="44"/>
      <w:sz w:val="44"/>
      <w:szCs w:val="44"/>
    </w:rPr>
  </w:style>
  <w:style w:type="character" w:customStyle="1" w:styleId="2Char">
    <w:name w:val="标题 2 Char"/>
    <w:aliases w:val="h2 Char,sect 1.2 Char,H2 Char,2nd level Char,2 Char,Header 2 Char,UNDERRUBRIK 1-2 Char,L1 Heading 2 Char,H21 Char,sect 1.21 Char,H22 Char,sect 1.22 Char,H211 Char,sect 1.211 Char,H23 Char,sect 1.23 Char,H212 Char,sect 1.212 Char,H24 Char"/>
    <w:basedOn w:val="a2"/>
    <w:link w:val="2"/>
    <w:uiPriority w:val="9"/>
    <w:rsid w:val="003A2014"/>
    <w:rPr>
      <w:rFonts w:asciiTheme="majorHAnsi" w:eastAsiaTheme="majorEastAsia" w:hAnsiTheme="majorHAnsi" w:cstheme="majorBidi"/>
      <w:b/>
      <w:bCs/>
      <w:sz w:val="32"/>
      <w:szCs w:val="32"/>
    </w:rPr>
  </w:style>
  <w:style w:type="character" w:customStyle="1" w:styleId="3Char">
    <w:name w:val="标题 3 Char"/>
    <w:aliases w:val=" Char Char,h3 Char,3rd level Char,H3 Char,Bold Head Char,bh Char,第二层条 Char,l3 Char,CT Char,Level 3 Head Char,Heading 3 - old Char,sect1.2.3 Char,Head3 Char,3 Char,level_3 Char,PIM 3 Char,sect1.2.31 Char,sect1.2.32 Char,sect1.2.311 Char,2h Char"/>
    <w:basedOn w:val="a2"/>
    <w:link w:val="3"/>
    <w:rsid w:val="003A2014"/>
    <w:rPr>
      <w:rFonts w:ascii="Calibri" w:eastAsia="宋体" w:hAnsi="Calibri" w:cs="Times New Roman"/>
      <w:b/>
      <w:bCs/>
      <w:sz w:val="32"/>
      <w:szCs w:val="32"/>
    </w:rPr>
  </w:style>
  <w:style w:type="character" w:customStyle="1" w:styleId="4Char">
    <w:name w:val="标题 4 Char"/>
    <w:aliases w:val="Heading 14 Char,Heading 141 Char,Heading 142 Char,H4 Char,第三层条 Char,PIM 4 Char,h4 Char,bl Char,bb Char,Titre4 Char,4th level Char,sect 1.2.3.4 Char,Ref Heading 1 Char,rh1 Char,Heading sql Char,h41 Char,h42 Char,h43 Char,h411 Char,h44 Char"/>
    <w:basedOn w:val="a2"/>
    <w:link w:val="4"/>
    <w:uiPriority w:val="9"/>
    <w:rsid w:val="003A2014"/>
    <w:rPr>
      <w:rFonts w:asciiTheme="majorHAnsi" w:eastAsiaTheme="majorEastAsia" w:hAnsiTheme="majorHAnsi" w:cstheme="majorBidi"/>
      <w:b/>
      <w:bCs/>
      <w:sz w:val="28"/>
      <w:szCs w:val="28"/>
    </w:rPr>
  </w:style>
  <w:style w:type="character" w:customStyle="1" w:styleId="5Char">
    <w:name w:val="标题 5 Char"/>
    <w:aliases w:val="Block Label Char,口 Char,H5 Char,PIM 5 Char,h5 Char,Second Subheading Char,ds Char,dd Char,第四层条 Char,第五层 Char,Table label Char,l5 Char,hm Char,mh2 Char,Module heading 2 Char,Head 5 Char,list 5 Char,5 Char,口1 Char,口2 Char,heading 5 Char,一 Char"/>
    <w:basedOn w:val="a2"/>
    <w:link w:val="5"/>
    <w:uiPriority w:val="9"/>
    <w:rsid w:val="003A2014"/>
    <w:rPr>
      <w:rFonts w:ascii="Calibri" w:eastAsia="宋体" w:hAnsi="Calibri" w:cs="宋体"/>
      <w:b/>
      <w:bCs/>
      <w:sz w:val="28"/>
      <w:szCs w:val="28"/>
    </w:rPr>
  </w:style>
  <w:style w:type="character" w:customStyle="1" w:styleId="6Char">
    <w:name w:val="标题 6 Char"/>
    <w:basedOn w:val="a2"/>
    <w:link w:val="6"/>
    <w:rsid w:val="003A2014"/>
    <w:rPr>
      <w:rFonts w:asciiTheme="majorHAnsi" w:eastAsiaTheme="majorEastAsia" w:hAnsiTheme="majorHAnsi" w:cstheme="majorBidi"/>
      <w:b/>
      <w:bCs/>
      <w:sz w:val="24"/>
      <w:szCs w:val="24"/>
    </w:rPr>
  </w:style>
  <w:style w:type="character" w:customStyle="1" w:styleId="7Char">
    <w:name w:val="标题 7 Char"/>
    <w:basedOn w:val="a2"/>
    <w:link w:val="7"/>
    <w:rsid w:val="003A2014"/>
    <w:rPr>
      <w:rFonts w:ascii="Calibri" w:eastAsia="宋体" w:hAnsi="Calibri" w:cs="宋体"/>
      <w:b/>
      <w:bCs/>
      <w:sz w:val="24"/>
      <w:szCs w:val="24"/>
    </w:rPr>
  </w:style>
  <w:style w:type="character" w:customStyle="1" w:styleId="8Char">
    <w:name w:val="标题 8 Char"/>
    <w:aliases w:val="注意框体 Char1,action Char1,action1 Char1,action2 Char1,action11 Char1,action3 Char1,action4 Char1,action5 Char1,action6 Char1,action7 Char1,action12 Char1,action21 Char1,action111 Char1,action31 Char1,action8 Char1,action13 Char1,action22 Char1"/>
    <w:basedOn w:val="a2"/>
    <w:link w:val="8"/>
    <w:rsid w:val="003A2014"/>
    <w:rPr>
      <w:rFonts w:ascii="Cambria" w:eastAsia="宋体" w:hAnsi="Cambria" w:cs="黑体"/>
      <w:kern w:val="0"/>
      <w:sz w:val="24"/>
      <w:szCs w:val="24"/>
    </w:rPr>
  </w:style>
  <w:style w:type="character" w:customStyle="1" w:styleId="9Char">
    <w:name w:val="标题 9 Char"/>
    <w:aliases w:val="PIM 9 Char1,App Heading Char1,progress Char1,progress1 Char1,progress2 Char1,progress11 Char1,progress3 Char1,progress4 Char1,progress5 Char1,progress6 Char1,progress7 Char1,progress12 Char1,progress21 Char1,progress111 Char1,progress31 Char1"/>
    <w:basedOn w:val="a2"/>
    <w:link w:val="9"/>
    <w:rsid w:val="003A2014"/>
    <w:rPr>
      <w:rFonts w:ascii="Arial" w:eastAsia="黑体" w:hAnsi="Arial" w:cs="Times New Roman"/>
      <w:kern w:val="0"/>
      <w:sz w:val="24"/>
      <w:szCs w:val="21"/>
    </w:rPr>
  </w:style>
  <w:style w:type="paragraph" w:styleId="a1">
    <w:name w:val="Body Text"/>
    <w:basedOn w:val="a0"/>
    <w:link w:val="Char1"/>
    <w:unhideWhenUsed/>
    <w:rsid w:val="003A2014"/>
    <w:rPr>
      <w:rFonts w:eastAsia="楷体_GB2312"/>
      <w:sz w:val="28"/>
      <w:szCs w:val="28"/>
    </w:rPr>
  </w:style>
  <w:style w:type="character" w:customStyle="1" w:styleId="Char1">
    <w:name w:val="正文文本 Char"/>
    <w:basedOn w:val="a2"/>
    <w:link w:val="a1"/>
    <w:rsid w:val="003A2014"/>
    <w:rPr>
      <w:rFonts w:ascii="Calibri" w:eastAsia="楷体_GB2312" w:hAnsi="Calibri" w:cs="宋体"/>
      <w:sz w:val="28"/>
      <w:szCs w:val="28"/>
    </w:rPr>
  </w:style>
  <w:style w:type="paragraph" w:styleId="a7">
    <w:name w:val="Normal (Web)"/>
    <w:basedOn w:val="a0"/>
    <w:uiPriority w:val="99"/>
    <w:unhideWhenUsed/>
    <w:rsid w:val="003A2014"/>
    <w:pPr>
      <w:jc w:val="left"/>
    </w:pPr>
    <w:rPr>
      <w:kern w:val="0"/>
      <w:sz w:val="24"/>
      <w:szCs w:val="24"/>
    </w:rPr>
  </w:style>
  <w:style w:type="paragraph" w:styleId="a8">
    <w:name w:val="Body Text First Indent"/>
    <w:basedOn w:val="a1"/>
    <w:link w:val="Char2"/>
    <w:unhideWhenUsed/>
    <w:rsid w:val="003A2014"/>
    <w:pPr>
      <w:ind w:firstLineChars="100" w:firstLine="420"/>
    </w:pPr>
    <w:rPr>
      <w:rFonts w:eastAsia="宋体"/>
      <w:sz w:val="21"/>
      <w:szCs w:val="21"/>
    </w:rPr>
  </w:style>
  <w:style w:type="character" w:customStyle="1" w:styleId="Char2">
    <w:name w:val="正文首行缩进 Char"/>
    <w:basedOn w:val="Char1"/>
    <w:link w:val="a8"/>
    <w:rsid w:val="003A2014"/>
    <w:rPr>
      <w:rFonts w:eastAsia="宋体"/>
      <w:szCs w:val="21"/>
    </w:rPr>
  </w:style>
  <w:style w:type="paragraph" w:styleId="a9">
    <w:name w:val="Document Map"/>
    <w:basedOn w:val="a0"/>
    <w:link w:val="Char3"/>
    <w:uiPriority w:val="99"/>
    <w:unhideWhenUsed/>
    <w:rsid w:val="003A2014"/>
    <w:rPr>
      <w:rFonts w:ascii="宋体"/>
      <w:sz w:val="18"/>
      <w:szCs w:val="18"/>
    </w:rPr>
  </w:style>
  <w:style w:type="character" w:customStyle="1" w:styleId="Char3">
    <w:name w:val="文档结构图 Char"/>
    <w:basedOn w:val="a2"/>
    <w:link w:val="a9"/>
    <w:uiPriority w:val="99"/>
    <w:rsid w:val="003A2014"/>
    <w:rPr>
      <w:rFonts w:ascii="宋体" w:eastAsia="宋体" w:hAnsi="Calibri" w:cs="宋体"/>
      <w:sz w:val="18"/>
      <w:szCs w:val="18"/>
    </w:rPr>
  </w:style>
  <w:style w:type="paragraph" w:styleId="aa">
    <w:name w:val="Balloon Text"/>
    <w:basedOn w:val="a0"/>
    <w:link w:val="Char4"/>
    <w:uiPriority w:val="99"/>
    <w:unhideWhenUsed/>
    <w:rsid w:val="003A2014"/>
    <w:rPr>
      <w:sz w:val="18"/>
      <w:szCs w:val="18"/>
    </w:rPr>
  </w:style>
  <w:style w:type="character" w:customStyle="1" w:styleId="Char4">
    <w:name w:val="批注框文本 Char"/>
    <w:basedOn w:val="a2"/>
    <w:link w:val="aa"/>
    <w:uiPriority w:val="99"/>
    <w:rsid w:val="003A2014"/>
    <w:rPr>
      <w:rFonts w:ascii="Calibri" w:eastAsia="宋体" w:hAnsi="Calibri" w:cs="宋体"/>
      <w:sz w:val="18"/>
      <w:szCs w:val="18"/>
    </w:rPr>
  </w:style>
  <w:style w:type="paragraph" w:styleId="ab">
    <w:name w:val="Title"/>
    <w:basedOn w:val="a0"/>
    <w:next w:val="a0"/>
    <w:link w:val="Char5"/>
    <w:qFormat/>
    <w:rsid w:val="003A2014"/>
    <w:pPr>
      <w:spacing w:before="240" w:after="60"/>
      <w:jc w:val="center"/>
      <w:outlineLvl w:val="0"/>
    </w:pPr>
    <w:rPr>
      <w:rFonts w:asciiTheme="majorHAnsi" w:hAnsiTheme="majorHAnsi" w:cstheme="majorBidi"/>
      <w:b/>
      <w:bCs/>
      <w:sz w:val="32"/>
      <w:szCs w:val="32"/>
    </w:rPr>
  </w:style>
  <w:style w:type="character" w:customStyle="1" w:styleId="Char5">
    <w:name w:val="标题 Char"/>
    <w:basedOn w:val="a2"/>
    <w:link w:val="ab"/>
    <w:rsid w:val="003A2014"/>
    <w:rPr>
      <w:rFonts w:asciiTheme="majorHAnsi" w:eastAsia="宋体" w:hAnsiTheme="majorHAnsi" w:cstheme="majorBidi"/>
      <w:b/>
      <w:bCs/>
      <w:sz w:val="32"/>
      <w:szCs w:val="32"/>
    </w:rPr>
  </w:style>
  <w:style w:type="paragraph" w:styleId="20">
    <w:name w:val="Body Text Indent 2"/>
    <w:basedOn w:val="a0"/>
    <w:link w:val="2Char0"/>
    <w:unhideWhenUsed/>
    <w:rsid w:val="003A2014"/>
    <w:pPr>
      <w:spacing w:after="120" w:line="480" w:lineRule="auto"/>
      <w:ind w:leftChars="200" w:left="420"/>
    </w:pPr>
    <w:rPr>
      <w:rFonts w:ascii="仿宋_GB2312" w:eastAsia="仿宋_GB2312" w:hAnsi="Times New Roman" w:cs="Times New Roman"/>
      <w:sz w:val="32"/>
      <w:szCs w:val="32"/>
    </w:rPr>
  </w:style>
  <w:style w:type="character" w:customStyle="1" w:styleId="2Char0">
    <w:name w:val="正文文本缩进 2 Char"/>
    <w:basedOn w:val="a2"/>
    <w:link w:val="20"/>
    <w:rsid w:val="003A2014"/>
    <w:rPr>
      <w:rFonts w:ascii="仿宋_GB2312" w:eastAsia="仿宋_GB2312" w:hAnsi="Times New Roman" w:cs="Times New Roman"/>
      <w:sz w:val="32"/>
      <w:szCs w:val="32"/>
    </w:rPr>
  </w:style>
  <w:style w:type="paragraph" w:styleId="ac">
    <w:name w:val="Date"/>
    <w:basedOn w:val="a0"/>
    <w:next w:val="a0"/>
    <w:link w:val="Char6"/>
    <w:unhideWhenUsed/>
    <w:qFormat/>
    <w:rsid w:val="003A2014"/>
    <w:pPr>
      <w:ind w:leftChars="2500" w:left="100"/>
    </w:pPr>
  </w:style>
  <w:style w:type="character" w:customStyle="1" w:styleId="Char6">
    <w:name w:val="日期 Char"/>
    <w:basedOn w:val="a2"/>
    <w:link w:val="ac"/>
    <w:rsid w:val="003A2014"/>
    <w:rPr>
      <w:rFonts w:ascii="Calibri" w:eastAsia="宋体" w:hAnsi="Calibri" w:cs="宋体"/>
      <w:szCs w:val="21"/>
    </w:rPr>
  </w:style>
  <w:style w:type="paragraph" w:styleId="ad">
    <w:name w:val="Normal Indent"/>
    <w:aliases w:val="航摄样式,表正文,正文非缩进,特点,body text,鋘drad,???änd,Body Text(ch),段1,四号,ALT+Z,正文（首行缩进两字） Char,正文（首行缩进两字） Char Char Char Char Char Char Char Char Char Char Char Char Char Char,水上软件,缩进,Paragraph2,Paragraph3,Paragraph4,Paragraph5,Paragraph6,正文不缩进,表正文 Char1,正文顶格悬"/>
    <w:basedOn w:val="a0"/>
    <w:link w:val="Char7"/>
    <w:unhideWhenUsed/>
    <w:rsid w:val="003A2014"/>
    <w:pPr>
      <w:ind w:firstLineChars="200" w:firstLine="420"/>
    </w:pPr>
    <w:rPr>
      <w:rFonts w:cs="黑体"/>
      <w:szCs w:val="22"/>
    </w:rPr>
  </w:style>
  <w:style w:type="character" w:styleId="ae">
    <w:name w:val="Strong"/>
    <w:basedOn w:val="a2"/>
    <w:qFormat/>
    <w:rsid w:val="003A2014"/>
    <w:rPr>
      <w:b/>
    </w:rPr>
  </w:style>
  <w:style w:type="character" w:styleId="af">
    <w:name w:val="Hyperlink"/>
    <w:basedOn w:val="a2"/>
    <w:uiPriority w:val="99"/>
    <w:unhideWhenUsed/>
    <w:rsid w:val="003A2014"/>
    <w:rPr>
      <w:color w:val="0000FF"/>
      <w:u w:val="single"/>
    </w:rPr>
  </w:style>
  <w:style w:type="paragraph" w:customStyle="1" w:styleId="10">
    <w:name w:val="列出段落1"/>
    <w:basedOn w:val="a0"/>
    <w:qFormat/>
    <w:rsid w:val="003A2014"/>
    <w:pPr>
      <w:ind w:firstLineChars="200" w:firstLine="420"/>
    </w:pPr>
    <w:rPr>
      <w:rFonts w:cs="黑体"/>
      <w:szCs w:val="22"/>
    </w:rPr>
  </w:style>
  <w:style w:type="paragraph" w:customStyle="1" w:styleId="ListParagraph1">
    <w:name w:val="List Paragraph1"/>
    <w:basedOn w:val="a0"/>
    <w:rsid w:val="003A2014"/>
    <w:pPr>
      <w:ind w:firstLineChars="200" w:firstLine="420"/>
    </w:pPr>
    <w:rPr>
      <w:rFonts w:cs="Times New Roman"/>
      <w:szCs w:val="22"/>
    </w:rPr>
  </w:style>
  <w:style w:type="paragraph" w:customStyle="1" w:styleId="11">
    <w:name w:val="无间隔1"/>
    <w:qFormat/>
    <w:rsid w:val="003A2014"/>
    <w:pPr>
      <w:widowControl w:val="0"/>
    </w:pPr>
    <w:rPr>
      <w:rFonts w:ascii="Calibri" w:eastAsia="宋体" w:hAnsi="Calibri" w:cs="黑体"/>
    </w:rPr>
  </w:style>
  <w:style w:type="paragraph" w:customStyle="1" w:styleId="CharCharCharCharCharCharCharCharCharCharCharCharChar">
    <w:name w:val="Char Char Char Char Char Char Char Char Char Char Char Char Char"/>
    <w:basedOn w:val="a0"/>
    <w:rsid w:val="003A2014"/>
    <w:rPr>
      <w:rFonts w:ascii="Times New Roman" w:hAnsi="Times New Roman" w:cs="Times New Roman"/>
      <w:szCs w:val="20"/>
    </w:rPr>
  </w:style>
  <w:style w:type="paragraph" w:customStyle="1" w:styleId="22">
    <w:name w:val="列出段落2"/>
    <w:basedOn w:val="a0"/>
    <w:qFormat/>
    <w:rsid w:val="003A2014"/>
    <w:pPr>
      <w:ind w:firstLineChars="200" w:firstLine="420"/>
    </w:pPr>
    <w:rPr>
      <w:rFonts w:cs="黑体"/>
      <w:szCs w:val="22"/>
    </w:rPr>
  </w:style>
  <w:style w:type="character" w:customStyle="1" w:styleId="Char7">
    <w:name w:val="正文缩进 Char"/>
    <w:aliases w:val="航摄样式 Char,表正文 Char,正文非缩进 Char,特点 Char,body text Char,鋘drad Char,???änd Char,Body Text(ch) Char,段1 Char,四号 Char,ALT+Z Char,正文（首行缩进两字） Char Char,正文（首行缩进两字） Char Char Char Char Char Char Char Char Char Char Char Char Char Char Char,水上软件 Char"/>
    <w:basedOn w:val="a2"/>
    <w:link w:val="ad"/>
    <w:rsid w:val="003A2014"/>
    <w:rPr>
      <w:rFonts w:ascii="Calibri" w:eastAsia="宋体" w:hAnsi="Calibri" w:cs="黑体"/>
    </w:rPr>
  </w:style>
  <w:style w:type="paragraph" w:styleId="af0">
    <w:name w:val="List Paragraph"/>
    <w:basedOn w:val="a0"/>
    <w:link w:val="Char8"/>
    <w:uiPriority w:val="34"/>
    <w:qFormat/>
    <w:rsid w:val="003A2014"/>
    <w:pPr>
      <w:ind w:firstLineChars="200" w:firstLine="420"/>
    </w:pPr>
    <w:rPr>
      <w:rFonts w:cs="Times New Roman"/>
      <w:szCs w:val="22"/>
    </w:rPr>
  </w:style>
  <w:style w:type="paragraph" w:styleId="30">
    <w:name w:val="toc 3"/>
    <w:basedOn w:val="a0"/>
    <w:next w:val="a0"/>
    <w:autoRedefine/>
    <w:uiPriority w:val="39"/>
    <w:qFormat/>
    <w:rsid w:val="003A2014"/>
    <w:pPr>
      <w:ind w:left="420"/>
      <w:jc w:val="left"/>
    </w:pPr>
    <w:rPr>
      <w:rFonts w:cs="Times New Roman"/>
      <w:i/>
      <w:iCs/>
      <w:sz w:val="20"/>
      <w:szCs w:val="20"/>
    </w:rPr>
  </w:style>
  <w:style w:type="paragraph" w:styleId="23">
    <w:name w:val="toc 2"/>
    <w:basedOn w:val="12"/>
    <w:autoRedefine/>
    <w:uiPriority w:val="39"/>
    <w:qFormat/>
    <w:rsid w:val="003A2014"/>
    <w:pPr>
      <w:ind w:left="210"/>
      <w:jc w:val="left"/>
    </w:pPr>
    <w:rPr>
      <w:rFonts w:cs="Times New Roman"/>
      <w:smallCaps/>
      <w:sz w:val="20"/>
      <w:szCs w:val="20"/>
    </w:rPr>
  </w:style>
  <w:style w:type="paragraph" w:styleId="12">
    <w:name w:val="toc 1"/>
    <w:basedOn w:val="a0"/>
    <w:next w:val="a0"/>
    <w:autoRedefine/>
    <w:uiPriority w:val="39"/>
    <w:unhideWhenUsed/>
    <w:rsid w:val="003A2014"/>
    <w:rPr>
      <w:rFonts w:cs="黑体"/>
      <w:szCs w:val="22"/>
    </w:rPr>
  </w:style>
  <w:style w:type="character" w:customStyle="1" w:styleId="Char9">
    <w:name w:val="正文 Char"/>
    <w:basedOn w:val="a2"/>
    <w:semiHidden/>
    <w:rsid w:val="003A2014"/>
    <w:rPr>
      <w:rFonts w:ascii="宋体" w:hAnsi="宋体"/>
      <w:sz w:val="24"/>
    </w:rPr>
  </w:style>
  <w:style w:type="character" w:customStyle="1" w:styleId="Chara">
    <w:name w:val="批注主题 Char"/>
    <w:basedOn w:val="Charb"/>
    <w:link w:val="13"/>
    <w:rsid w:val="003A2014"/>
    <w:rPr>
      <w:b/>
      <w:bCs/>
    </w:rPr>
  </w:style>
  <w:style w:type="character" w:customStyle="1" w:styleId="Charb">
    <w:name w:val="批注文字 Char"/>
    <w:basedOn w:val="a2"/>
    <w:link w:val="af1"/>
    <w:rsid w:val="003A2014"/>
    <w:rPr>
      <w:rFonts w:ascii="宋体" w:hAnsi="宋体"/>
      <w:sz w:val="24"/>
    </w:rPr>
  </w:style>
  <w:style w:type="paragraph" w:styleId="af1">
    <w:name w:val="annotation text"/>
    <w:basedOn w:val="a0"/>
    <w:link w:val="Charb"/>
    <w:rsid w:val="003A2014"/>
    <w:pPr>
      <w:jc w:val="left"/>
    </w:pPr>
    <w:rPr>
      <w:rFonts w:ascii="宋体" w:eastAsiaTheme="minorEastAsia" w:hAnsi="宋体" w:cstheme="minorBidi"/>
      <w:sz w:val="24"/>
      <w:szCs w:val="22"/>
    </w:rPr>
  </w:style>
  <w:style w:type="character" w:customStyle="1" w:styleId="Char10">
    <w:name w:val="批注文字 Char1"/>
    <w:basedOn w:val="a2"/>
    <w:link w:val="af1"/>
    <w:rsid w:val="003A2014"/>
    <w:rPr>
      <w:rFonts w:ascii="Calibri" w:eastAsia="宋体" w:hAnsi="Calibri" w:cs="宋体"/>
      <w:szCs w:val="21"/>
    </w:rPr>
  </w:style>
  <w:style w:type="paragraph" w:customStyle="1" w:styleId="13">
    <w:name w:val="批注主题1"/>
    <w:basedOn w:val="af1"/>
    <w:next w:val="af1"/>
    <w:link w:val="Chara"/>
    <w:rsid w:val="003A2014"/>
    <w:rPr>
      <w:b/>
      <w:bCs/>
    </w:rPr>
  </w:style>
  <w:style w:type="paragraph" w:customStyle="1" w:styleId="14">
    <w:name w:val="正文首行缩进1"/>
    <w:basedOn w:val="a1"/>
    <w:rsid w:val="003A2014"/>
    <w:pPr>
      <w:widowControl/>
      <w:spacing w:after="240"/>
      <w:ind w:firstLineChars="100" w:firstLine="420"/>
      <w:jc w:val="left"/>
    </w:pPr>
    <w:rPr>
      <w:rFonts w:ascii="Times New Roman" w:eastAsia="宋体" w:hAnsi="Times New Roman" w:cs="Times New Roman"/>
      <w:spacing w:val="-5"/>
      <w:sz w:val="24"/>
      <w:szCs w:val="24"/>
    </w:rPr>
  </w:style>
  <w:style w:type="paragraph" w:customStyle="1" w:styleId="15">
    <w:name w:val="文档结构图1"/>
    <w:basedOn w:val="a0"/>
    <w:rsid w:val="003A2014"/>
    <w:rPr>
      <w:rFonts w:ascii="宋体" w:hAnsi="宋体" w:cs="Times New Roman"/>
      <w:kern w:val="0"/>
      <w:sz w:val="18"/>
      <w:szCs w:val="18"/>
    </w:rPr>
  </w:style>
  <w:style w:type="character" w:customStyle="1" w:styleId="Charc">
    <w:name w:val="纯文本 Char"/>
    <w:basedOn w:val="a2"/>
    <w:rsid w:val="003A2014"/>
    <w:rPr>
      <w:rFonts w:ascii="宋体" w:eastAsia="宋体" w:hAnsi="Courier New" w:cs="Courier New"/>
      <w:szCs w:val="21"/>
    </w:rPr>
  </w:style>
  <w:style w:type="paragraph" w:customStyle="1" w:styleId="16">
    <w:name w:val="纯文本1"/>
    <w:basedOn w:val="a0"/>
    <w:link w:val="Char11"/>
    <w:rsid w:val="003A2014"/>
    <w:pPr>
      <w:widowControl/>
      <w:jc w:val="left"/>
    </w:pPr>
    <w:rPr>
      <w:rFonts w:ascii="宋体" w:hAnsi="Courier New" w:cs="Times New Roman"/>
      <w:kern w:val="0"/>
      <w:sz w:val="16"/>
    </w:rPr>
  </w:style>
  <w:style w:type="paragraph" w:customStyle="1" w:styleId="17">
    <w:name w:val="日期1"/>
    <w:basedOn w:val="a0"/>
    <w:next w:val="a0"/>
    <w:rsid w:val="003A2014"/>
    <w:pPr>
      <w:ind w:leftChars="2500" w:left="100"/>
    </w:pPr>
    <w:rPr>
      <w:rFonts w:ascii="Times New Roman" w:hAnsi="Times New Roman" w:cs="Times New Roman"/>
      <w:kern w:val="0"/>
      <w:sz w:val="24"/>
      <w:szCs w:val="24"/>
    </w:rPr>
  </w:style>
  <w:style w:type="character" w:customStyle="1" w:styleId="2Char1">
    <w:name w:val="正文文本 2 Char"/>
    <w:basedOn w:val="a2"/>
    <w:link w:val="210"/>
    <w:rsid w:val="003A2014"/>
    <w:rPr>
      <w:rFonts w:ascii="宋体" w:hAnsi="宋体"/>
      <w:sz w:val="24"/>
    </w:rPr>
  </w:style>
  <w:style w:type="paragraph" w:customStyle="1" w:styleId="210">
    <w:name w:val="正文文本 21"/>
    <w:basedOn w:val="a0"/>
    <w:link w:val="2Char1"/>
    <w:rsid w:val="003A2014"/>
    <w:pPr>
      <w:widowControl/>
      <w:jc w:val="center"/>
    </w:pPr>
    <w:rPr>
      <w:rFonts w:ascii="宋体" w:eastAsiaTheme="minorEastAsia" w:hAnsi="宋体" w:cstheme="minorBidi"/>
      <w:sz w:val="24"/>
      <w:szCs w:val="22"/>
    </w:rPr>
  </w:style>
  <w:style w:type="paragraph" w:customStyle="1" w:styleId="CharChar">
    <w:name w:val="批注框文本 Char Char"/>
    <w:basedOn w:val="a0"/>
    <w:link w:val="CharCharChar"/>
    <w:rsid w:val="003A2014"/>
    <w:rPr>
      <w:rFonts w:ascii="宋体" w:hAnsi="宋体" w:cs="Times New Roman"/>
      <w:kern w:val="0"/>
      <w:sz w:val="18"/>
      <w:szCs w:val="18"/>
    </w:rPr>
  </w:style>
  <w:style w:type="paragraph" w:customStyle="1" w:styleId="110">
    <w:name w:val="标题 11"/>
    <w:basedOn w:val="a0"/>
    <w:next w:val="a0"/>
    <w:rsid w:val="003A2014"/>
    <w:pPr>
      <w:keepNext/>
      <w:keepLines/>
      <w:spacing w:before="340" w:after="330" w:line="578" w:lineRule="auto"/>
      <w:outlineLvl w:val="0"/>
    </w:pPr>
    <w:rPr>
      <w:rFonts w:cs="黑体"/>
      <w:b/>
      <w:bCs/>
      <w:kern w:val="44"/>
      <w:sz w:val="44"/>
      <w:szCs w:val="44"/>
    </w:rPr>
  </w:style>
  <w:style w:type="paragraph" w:customStyle="1" w:styleId="21">
    <w:name w:val="标题 21"/>
    <w:basedOn w:val="a0"/>
    <w:next w:val="a0"/>
    <w:rsid w:val="003A2014"/>
    <w:pPr>
      <w:keepNext/>
      <w:keepLines/>
      <w:numPr>
        <w:numId w:val="2"/>
      </w:numPr>
      <w:spacing w:before="260" w:after="260" w:line="415" w:lineRule="auto"/>
      <w:outlineLvl w:val="1"/>
    </w:pPr>
    <w:rPr>
      <w:rFonts w:ascii="Cambria" w:hAnsi="Cambria" w:cs="Times New Roman"/>
      <w:b/>
      <w:bCs/>
      <w:kern w:val="0"/>
      <w:sz w:val="36"/>
      <w:szCs w:val="32"/>
    </w:rPr>
  </w:style>
  <w:style w:type="paragraph" w:customStyle="1" w:styleId="31">
    <w:name w:val="标题 31"/>
    <w:basedOn w:val="a0"/>
    <w:next w:val="a0"/>
    <w:rsid w:val="003A2014"/>
    <w:pPr>
      <w:keepNext/>
      <w:keepLines/>
      <w:spacing w:before="260" w:after="260" w:line="416" w:lineRule="auto"/>
      <w:outlineLvl w:val="2"/>
    </w:pPr>
    <w:rPr>
      <w:rFonts w:ascii="Times New Roman" w:hAnsi="Times New Roman" w:cs="Times New Roman"/>
      <w:b/>
      <w:bCs/>
      <w:kern w:val="0"/>
      <w:sz w:val="32"/>
      <w:szCs w:val="32"/>
    </w:rPr>
  </w:style>
  <w:style w:type="paragraph" w:customStyle="1" w:styleId="41">
    <w:name w:val="标题 41"/>
    <w:basedOn w:val="a0"/>
    <w:next w:val="a0"/>
    <w:uiPriority w:val="1"/>
    <w:qFormat/>
    <w:rsid w:val="003A2014"/>
    <w:pPr>
      <w:keepNext/>
      <w:keepLines/>
      <w:adjustRightInd w:val="0"/>
      <w:spacing w:line="360" w:lineRule="auto"/>
      <w:outlineLvl w:val="3"/>
    </w:pPr>
    <w:rPr>
      <w:rFonts w:ascii="Arial" w:eastAsia="黑体" w:hAnsi="Arial" w:cs="Times New Roman"/>
      <w:b/>
      <w:bCs/>
      <w:kern w:val="0"/>
      <w:sz w:val="28"/>
      <w:szCs w:val="28"/>
    </w:rPr>
  </w:style>
  <w:style w:type="paragraph" w:customStyle="1" w:styleId="a">
    <w:name w:val="偶页页眉样式"/>
    <w:basedOn w:val="a5"/>
    <w:rsid w:val="003A2014"/>
    <w:pPr>
      <w:keepLines/>
      <w:widowControl/>
      <w:numPr>
        <w:numId w:val="3"/>
      </w:numPr>
      <w:pBdr>
        <w:bottom w:val="single" w:sz="4" w:space="1" w:color="auto"/>
      </w:pBdr>
      <w:tabs>
        <w:tab w:val="clear" w:pos="360"/>
        <w:tab w:val="clear" w:pos="4153"/>
        <w:tab w:val="clear" w:pos="8306"/>
        <w:tab w:val="center" w:pos="4320"/>
        <w:tab w:val="right" w:pos="8640"/>
      </w:tabs>
      <w:snapToGrid/>
      <w:ind w:left="0" w:firstLine="0"/>
      <w:jc w:val="left"/>
    </w:pPr>
    <w:rPr>
      <w:rFonts w:ascii="Arial Black" w:hAnsi="Arial Black" w:cs="Times New Roman"/>
      <w:caps/>
      <w:spacing w:val="60"/>
      <w:kern w:val="0"/>
      <w:sz w:val="14"/>
      <w:szCs w:val="20"/>
    </w:rPr>
  </w:style>
  <w:style w:type="paragraph" w:customStyle="1" w:styleId="18">
    <w:name w:val="正文缩进1"/>
    <w:basedOn w:val="a0"/>
    <w:rsid w:val="003A2014"/>
    <w:pPr>
      <w:widowControl/>
      <w:ind w:firstLineChars="200" w:firstLine="420"/>
      <w:jc w:val="left"/>
    </w:pPr>
    <w:rPr>
      <w:rFonts w:ascii="Garamond" w:hAnsi="Garamond" w:cs="Times New Roman"/>
      <w:kern w:val="0"/>
      <w:sz w:val="16"/>
      <w:szCs w:val="20"/>
    </w:rPr>
  </w:style>
  <w:style w:type="paragraph" w:customStyle="1" w:styleId="af2">
    <w:name w:val="正文文字"/>
    <w:basedOn w:val="a0"/>
    <w:link w:val="CharChar0"/>
    <w:rsid w:val="003A2014"/>
    <w:pPr>
      <w:spacing w:line="360" w:lineRule="auto"/>
      <w:ind w:firstLineChars="200" w:firstLine="200"/>
    </w:pPr>
    <w:rPr>
      <w:rFonts w:ascii="仿宋_GB2312" w:eastAsia="仿宋_GB2312" w:hAnsi="宋体" w:cs="Times New Roman"/>
      <w:kern w:val="0"/>
      <w:sz w:val="28"/>
      <w:szCs w:val="28"/>
    </w:rPr>
  </w:style>
  <w:style w:type="paragraph" w:customStyle="1" w:styleId="Char12">
    <w:name w:val="Char1"/>
    <w:basedOn w:val="a0"/>
    <w:rsid w:val="003A2014"/>
    <w:rPr>
      <w:rFonts w:ascii="Tahoma" w:hAnsi="Tahoma" w:cs="Times New Roman"/>
      <w:kern w:val="0"/>
      <w:sz w:val="24"/>
      <w:szCs w:val="20"/>
    </w:rPr>
  </w:style>
  <w:style w:type="paragraph" w:customStyle="1" w:styleId="Heading21">
    <w:name w:val="Heading 21"/>
    <w:basedOn w:val="a0"/>
    <w:next w:val="a0"/>
    <w:rsid w:val="003A2014"/>
    <w:pPr>
      <w:keepNext/>
      <w:keepLines/>
      <w:spacing w:before="260" w:after="260" w:line="416" w:lineRule="auto"/>
      <w:outlineLvl w:val="1"/>
    </w:pPr>
    <w:rPr>
      <w:rFonts w:ascii="Arial" w:eastAsia="黑体" w:hAnsi="Arial" w:cs="Times New Roman"/>
      <w:b/>
      <w:bCs/>
      <w:kern w:val="0"/>
      <w:sz w:val="32"/>
      <w:szCs w:val="32"/>
    </w:rPr>
  </w:style>
  <w:style w:type="paragraph" w:customStyle="1" w:styleId="19">
    <w:name w:val="普通(网站)1"/>
    <w:basedOn w:val="a0"/>
    <w:qFormat/>
    <w:rsid w:val="003A2014"/>
    <w:pPr>
      <w:widowControl/>
      <w:spacing w:before="100" w:beforeAutospacing="1" w:after="100" w:afterAutospacing="1"/>
      <w:jc w:val="left"/>
    </w:pPr>
    <w:rPr>
      <w:rFonts w:ascii="宋体" w:hAnsi="宋体"/>
      <w:kern w:val="0"/>
      <w:sz w:val="18"/>
      <w:szCs w:val="18"/>
    </w:rPr>
  </w:style>
  <w:style w:type="paragraph" w:customStyle="1" w:styleId="1a">
    <w:name w:val="正文1"/>
    <w:basedOn w:val="a0"/>
    <w:link w:val="1Char0"/>
    <w:rsid w:val="003A2014"/>
    <w:pPr>
      <w:spacing w:line="360" w:lineRule="auto"/>
      <w:ind w:firstLineChars="200" w:firstLine="480"/>
    </w:pPr>
    <w:rPr>
      <w:rFonts w:ascii="宋体" w:hAnsi="宋体" w:cs="Times New Roman"/>
      <w:kern w:val="0"/>
      <w:sz w:val="24"/>
      <w:szCs w:val="20"/>
    </w:rPr>
  </w:style>
  <w:style w:type="character" w:customStyle="1" w:styleId="CharCharChar">
    <w:name w:val="批注框文本 Char Char Char"/>
    <w:basedOn w:val="a2"/>
    <w:link w:val="CharChar"/>
    <w:rsid w:val="003A2014"/>
    <w:rPr>
      <w:rFonts w:ascii="宋体" w:eastAsia="宋体" w:hAnsi="宋体" w:cs="Times New Roman"/>
      <w:kern w:val="0"/>
      <w:sz w:val="18"/>
      <w:szCs w:val="18"/>
    </w:rPr>
  </w:style>
  <w:style w:type="character" w:customStyle="1" w:styleId="1b">
    <w:name w:val="页码1"/>
    <w:basedOn w:val="a2"/>
    <w:rsid w:val="003A2014"/>
  </w:style>
  <w:style w:type="character" w:customStyle="1" w:styleId="Char11">
    <w:name w:val="纯文本 Char1"/>
    <w:aliases w:val="普通文字 Char,普通文字 Char Char Char Char Char Char Char Char Char Char Char,普通文字 Char Char Char Char Char Char Char Char Char Char Char Char Char,普通文字 Char Char Char Char Char Char Char Char Char Char Char Char Char Char Char Char Char,普通文字1 Char"/>
    <w:link w:val="16"/>
    <w:rsid w:val="003A2014"/>
    <w:rPr>
      <w:rFonts w:ascii="宋体" w:eastAsia="宋体" w:hAnsi="Courier New" w:cs="Times New Roman"/>
      <w:kern w:val="0"/>
      <w:sz w:val="16"/>
      <w:szCs w:val="21"/>
    </w:rPr>
  </w:style>
  <w:style w:type="character" w:customStyle="1" w:styleId="1c">
    <w:name w:val="批注引用1"/>
    <w:basedOn w:val="a2"/>
    <w:rsid w:val="003A2014"/>
    <w:rPr>
      <w:sz w:val="21"/>
      <w:szCs w:val="21"/>
    </w:rPr>
  </w:style>
  <w:style w:type="character" w:customStyle="1" w:styleId="CharChar0">
    <w:name w:val="正文文字 Char Char"/>
    <w:basedOn w:val="a2"/>
    <w:link w:val="af2"/>
    <w:rsid w:val="003A2014"/>
    <w:rPr>
      <w:rFonts w:ascii="仿宋_GB2312" w:eastAsia="仿宋_GB2312" w:hAnsi="宋体" w:cs="Times New Roman"/>
      <w:kern w:val="0"/>
      <w:sz w:val="28"/>
      <w:szCs w:val="28"/>
    </w:rPr>
  </w:style>
  <w:style w:type="character" w:styleId="af3">
    <w:name w:val="annotation reference"/>
    <w:basedOn w:val="a2"/>
    <w:unhideWhenUsed/>
    <w:rsid w:val="003A2014"/>
    <w:rPr>
      <w:sz w:val="21"/>
      <w:szCs w:val="21"/>
    </w:rPr>
  </w:style>
  <w:style w:type="character" w:customStyle="1" w:styleId="Char13">
    <w:name w:val="文档结构图 Char1"/>
    <w:basedOn w:val="a2"/>
    <w:uiPriority w:val="99"/>
    <w:semiHidden/>
    <w:rsid w:val="003A2014"/>
    <w:rPr>
      <w:rFonts w:ascii="宋体" w:hAnsi="宋体"/>
      <w:sz w:val="18"/>
      <w:szCs w:val="18"/>
    </w:rPr>
  </w:style>
  <w:style w:type="character" w:customStyle="1" w:styleId="apple-style-span">
    <w:name w:val="apple-style-span"/>
    <w:rsid w:val="003A2014"/>
  </w:style>
  <w:style w:type="paragraph" w:styleId="af4">
    <w:name w:val="Body Text Indent"/>
    <w:basedOn w:val="a0"/>
    <w:link w:val="Chard"/>
    <w:unhideWhenUsed/>
    <w:qFormat/>
    <w:rsid w:val="003A2014"/>
    <w:pPr>
      <w:spacing w:after="120"/>
      <w:ind w:leftChars="200" w:left="420"/>
    </w:pPr>
    <w:rPr>
      <w:rFonts w:ascii="宋体" w:hAnsi="宋体" w:cs="Times New Roman"/>
      <w:kern w:val="0"/>
      <w:sz w:val="24"/>
      <w:szCs w:val="20"/>
    </w:rPr>
  </w:style>
  <w:style w:type="character" w:customStyle="1" w:styleId="Chard">
    <w:name w:val="正文文本缩进 Char"/>
    <w:basedOn w:val="a2"/>
    <w:link w:val="af4"/>
    <w:rsid w:val="003A2014"/>
    <w:rPr>
      <w:rFonts w:ascii="宋体" w:eastAsia="宋体" w:hAnsi="宋体" w:cs="Times New Roman"/>
      <w:kern w:val="0"/>
      <w:sz w:val="24"/>
      <w:szCs w:val="20"/>
    </w:rPr>
  </w:style>
  <w:style w:type="paragraph" w:customStyle="1" w:styleId="32">
    <w:name w:val="样式3"/>
    <w:basedOn w:val="6"/>
    <w:link w:val="3Char0"/>
    <w:qFormat/>
    <w:rsid w:val="003A2014"/>
    <w:pPr>
      <w:adjustRightInd w:val="0"/>
    </w:pPr>
    <w:rPr>
      <w:rFonts w:ascii="Arial" w:eastAsia="黑体" w:hAnsi="Arial" w:cs="Times New Roman"/>
      <w:kern w:val="0"/>
    </w:rPr>
  </w:style>
  <w:style w:type="paragraph" w:customStyle="1" w:styleId="24">
    <w:name w:val="样式2"/>
    <w:basedOn w:val="5"/>
    <w:link w:val="2Char2"/>
    <w:qFormat/>
    <w:rsid w:val="003A2014"/>
    <w:pPr>
      <w:adjustRightInd w:val="0"/>
      <w:spacing w:before="0" w:after="0" w:line="360" w:lineRule="auto"/>
    </w:pPr>
    <w:rPr>
      <w:rFonts w:ascii="Times New Roman" w:hAnsi="Times New Roman" w:cs="Times New Roman"/>
      <w:kern w:val="0"/>
      <w:sz w:val="21"/>
    </w:rPr>
  </w:style>
  <w:style w:type="character" w:customStyle="1" w:styleId="3Char0">
    <w:name w:val="样式3 Char"/>
    <w:basedOn w:val="6Char"/>
    <w:link w:val="32"/>
    <w:rsid w:val="003A2014"/>
    <w:rPr>
      <w:rFonts w:ascii="Arial" w:eastAsia="黑体" w:hAnsi="Arial" w:cs="Times New Roman"/>
      <w:kern w:val="0"/>
    </w:rPr>
  </w:style>
  <w:style w:type="paragraph" w:customStyle="1" w:styleId="40">
    <w:name w:val="样式4"/>
    <w:basedOn w:val="7"/>
    <w:link w:val="4Char0"/>
    <w:qFormat/>
    <w:rsid w:val="003A2014"/>
    <w:pPr>
      <w:adjustRightInd w:val="0"/>
    </w:pPr>
    <w:rPr>
      <w:rFonts w:ascii="Times New Roman" w:hAnsi="Times New Roman" w:cs="Times New Roman"/>
      <w:kern w:val="0"/>
    </w:rPr>
  </w:style>
  <w:style w:type="character" w:customStyle="1" w:styleId="2Char2">
    <w:name w:val="样式2 Char"/>
    <w:basedOn w:val="5Char"/>
    <w:link w:val="24"/>
    <w:rsid w:val="003A2014"/>
    <w:rPr>
      <w:rFonts w:ascii="Times New Roman" w:hAnsi="Times New Roman" w:cs="Times New Roman"/>
      <w:kern w:val="0"/>
    </w:rPr>
  </w:style>
  <w:style w:type="paragraph" w:customStyle="1" w:styleId="1d">
    <w:name w:val="样式1"/>
    <w:basedOn w:val="31"/>
    <w:link w:val="1Char1"/>
    <w:qFormat/>
    <w:rsid w:val="003A2014"/>
  </w:style>
  <w:style w:type="character" w:customStyle="1" w:styleId="4Char0">
    <w:name w:val="样式4 Char"/>
    <w:basedOn w:val="7Char"/>
    <w:link w:val="40"/>
    <w:rsid w:val="003A2014"/>
    <w:rPr>
      <w:rFonts w:ascii="Times New Roman" w:hAnsi="Times New Roman" w:cs="Times New Roman"/>
      <w:kern w:val="0"/>
    </w:rPr>
  </w:style>
  <w:style w:type="paragraph" w:customStyle="1" w:styleId="1e">
    <w:name w:val="标题1"/>
    <w:basedOn w:val="21"/>
    <w:link w:val="1Char2"/>
    <w:qFormat/>
    <w:rsid w:val="003A2014"/>
    <w:pPr>
      <w:numPr>
        <w:numId w:val="0"/>
      </w:numPr>
      <w:spacing w:after="0" w:line="240" w:lineRule="auto"/>
      <w:ind w:left="420" w:hanging="420"/>
      <w:jc w:val="center"/>
    </w:pPr>
  </w:style>
  <w:style w:type="character" w:customStyle="1" w:styleId="1Char1">
    <w:name w:val="样式1 Char"/>
    <w:basedOn w:val="a2"/>
    <w:link w:val="1d"/>
    <w:rsid w:val="003A2014"/>
    <w:rPr>
      <w:rFonts w:ascii="Times New Roman" w:eastAsia="宋体" w:hAnsi="Times New Roman" w:cs="Times New Roman"/>
      <w:b/>
      <w:bCs/>
      <w:kern w:val="0"/>
      <w:sz w:val="32"/>
      <w:szCs w:val="32"/>
    </w:rPr>
  </w:style>
  <w:style w:type="paragraph" w:customStyle="1" w:styleId="25">
    <w:name w:val="正文2"/>
    <w:basedOn w:val="a0"/>
    <w:link w:val="Char14"/>
    <w:qFormat/>
    <w:rsid w:val="003A2014"/>
    <w:pPr>
      <w:spacing w:line="360" w:lineRule="auto"/>
      <w:ind w:firstLineChars="196" w:firstLine="470"/>
    </w:pPr>
    <w:rPr>
      <w:rFonts w:ascii="宋体" w:hAnsi="宋体" w:cs="Times New Roman"/>
      <w:kern w:val="0"/>
      <w:sz w:val="24"/>
      <w:szCs w:val="20"/>
    </w:rPr>
  </w:style>
  <w:style w:type="character" w:customStyle="1" w:styleId="1Char2">
    <w:name w:val="标题1 Char"/>
    <w:aliases w:val="标题 2 Char Char Char,L1 Char,boc Char,Level 1 Topic Heading Char,标书1 Char,第*部分 Char,第A章 Char,Section Head Char,1st level Char,l1 Char,H17 Char,Heading 0 Char,H111 Char,H112 Char,H112 Ch"/>
    <w:basedOn w:val="a2"/>
    <w:link w:val="1e"/>
    <w:rsid w:val="003A2014"/>
    <w:rPr>
      <w:rFonts w:ascii="Cambria" w:eastAsia="宋体" w:hAnsi="Cambria" w:cs="Times New Roman"/>
      <w:b/>
      <w:bCs/>
      <w:kern w:val="0"/>
      <w:sz w:val="36"/>
      <w:szCs w:val="32"/>
    </w:rPr>
  </w:style>
  <w:style w:type="paragraph" w:customStyle="1" w:styleId="33">
    <w:name w:val="正文3"/>
    <w:basedOn w:val="a0"/>
    <w:link w:val="Char20"/>
    <w:qFormat/>
    <w:rsid w:val="003A2014"/>
    <w:pPr>
      <w:spacing w:line="360" w:lineRule="auto"/>
      <w:ind w:firstLineChars="196" w:firstLine="470"/>
    </w:pPr>
    <w:rPr>
      <w:rFonts w:ascii="宋体" w:hAnsi="宋体" w:cs="Times New Roman"/>
      <w:kern w:val="0"/>
      <w:sz w:val="24"/>
      <w:szCs w:val="20"/>
    </w:rPr>
  </w:style>
  <w:style w:type="character" w:customStyle="1" w:styleId="Char14">
    <w:name w:val="正文 Char1"/>
    <w:basedOn w:val="a2"/>
    <w:link w:val="25"/>
    <w:rsid w:val="003A2014"/>
    <w:rPr>
      <w:rFonts w:ascii="宋体" w:eastAsia="宋体" w:hAnsi="宋体" w:cs="Times New Roman"/>
      <w:kern w:val="0"/>
      <w:sz w:val="24"/>
      <w:szCs w:val="20"/>
    </w:rPr>
  </w:style>
  <w:style w:type="paragraph" w:styleId="af5">
    <w:name w:val="annotation subject"/>
    <w:basedOn w:val="af1"/>
    <w:next w:val="af1"/>
    <w:link w:val="Char15"/>
    <w:unhideWhenUsed/>
    <w:rsid w:val="003A2014"/>
    <w:rPr>
      <w:b/>
      <w:bCs/>
    </w:rPr>
  </w:style>
  <w:style w:type="character" w:customStyle="1" w:styleId="Char15">
    <w:name w:val="批注主题 Char1"/>
    <w:basedOn w:val="Char10"/>
    <w:link w:val="af5"/>
    <w:rsid w:val="003A2014"/>
    <w:rPr>
      <w:rFonts w:ascii="宋体" w:hAnsi="宋体"/>
      <w:b/>
      <w:bCs/>
      <w:sz w:val="24"/>
    </w:rPr>
  </w:style>
  <w:style w:type="character" w:customStyle="1" w:styleId="Char20">
    <w:name w:val="正文 Char2"/>
    <w:basedOn w:val="a2"/>
    <w:link w:val="33"/>
    <w:rsid w:val="003A2014"/>
    <w:rPr>
      <w:rFonts w:ascii="宋体" w:eastAsia="宋体" w:hAnsi="宋体" w:cs="Times New Roman"/>
      <w:kern w:val="0"/>
      <w:sz w:val="24"/>
      <w:szCs w:val="20"/>
    </w:rPr>
  </w:style>
  <w:style w:type="character" w:customStyle="1" w:styleId="1Char10">
    <w:name w:val="标题 1 Char1"/>
    <w:aliases w:val="H1 Char1,h1 Char1,PIM 1 Char,1. Char,1st level Char1,Section Head Char1,l1 Char1,章节 Char,Normal + Font: Helvetica Char,Bold Char,Space Before 12 pt Char,Not Bold Char,卷标题 Char,合同标题 Char,TITRE1 Char,Title1 Char,Sec1 Char,h11 Char,h12 Char"/>
    <w:basedOn w:val="a2"/>
    <w:rsid w:val="003A2014"/>
    <w:rPr>
      <w:rFonts w:ascii="Times New Roman" w:eastAsia="宋体" w:hAnsi="Times New Roman" w:cs="Times New Roman"/>
      <w:b/>
      <w:bCs/>
      <w:kern w:val="44"/>
      <w:sz w:val="44"/>
      <w:szCs w:val="44"/>
    </w:rPr>
  </w:style>
  <w:style w:type="paragraph" w:customStyle="1" w:styleId="p0">
    <w:name w:val="p0"/>
    <w:basedOn w:val="a0"/>
    <w:qFormat/>
    <w:rsid w:val="003A2014"/>
    <w:pPr>
      <w:widowControl/>
    </w:pPr>
    <w:rPr>
      <w:kern w:val="0"/>
    </w:rPr>
  </w:style>
  <w:style w:type="paragraph" w:styleId="af6">
    <w:name w:val="Plain Text"/>
    <w:aliases w:val="普通文字,普通文字 Char Char Char Char Char Char Char Char Char Char,普通文字 Char Char Char Char Char Char Char Char Char Char Char Char,普通文字 Char Char Char Char Char Char Char Char Char Char Char Char Char Char Char Char,普通文字 Char Char,小,纯文本 Char Char"/>
    <w:basedOn w:val="a0"/>
    <w:link w:val="Char21"/>
    <w:uiPriority w:val="99"/>
    <w:rsid w:val="003A2014"/>
    <w:pPr>
      <w:widowControl/>
      <w:jc w:val="left"/>
    </w:pPr>
    <w:rPr>
      <w:rFonts w:ascii="宋体" w:hAnsi="Courier New" w:cs="Courier New"/>
      <w:kern w:val="0"/>
      <w:sz w:val="16"/>
      <w:lang w:bidi="he-IL"/>
    </w:rPr>
  </w:style>
  <w:style w:type="character" w:customStyle="1" w:styleId="Char21">
    <w:name w:val="纯文本 Char2"/>
    <w:aliases w:val="普通文字 Char1,普通文字 Char Char Char Char Char Char Char Char Char Char Char1,普通文字 Char Char Char Char Char Char Char Char Char Char Char Char Char1,普通文字 Char Char Char Char Char Char Char Char Char Char Char Char Char Char Char Char Char1,小 Char"/>
    <w:basedOn w:val="a2"/>
    <w:link w:val="af6"/>
    <w:uiPriority w:val="99"/>
    <w:rsid w:val="003A2014"/>
    <w:rPr>
      <w:rFonts w:ascii="宋体" w:eastAsia="宋体" w:hAnsi="Courier New" w:cs="Courier New"/>
      <w:kern w:val="0"/>
      <w:sz w:val="16"/>
      <w:szCs w:val="21"/>
      <w:lang w:bidi="he-IL"/>
    </w:rPr>
  </w:style>
  <w:style w:type="paragraph" w:styleId="42">
    <w:name w:val="toc 4"/>
    <w:basedOn w:val="a0"/>
    <w:next w:val="a0"/>
    <w:autoRedefine/>
    <w:uiPriority w:val="39"/>
    <w:unhideWhenUsed/>
    <w:rsid w:val="003A2014"/>
    <w:pPr>
      <w:tabs>
        <w:tab w:val="right" w:leader="dot" w:pos="8789"/>
      </w:tabs>
      <w:ind w:leftChars="337" w:left="708" w:firstLine="1"/>
    </w:pPr>
    <w:rPr>
      <w:rFonts w:cs="黑体"/>
      <w:szCs w:val="22"/>
    </w:rPr>
  </w:style>
  <w:style w:type="character" w:customStyle="1" w:styleId="af7">
    <w:name w:val="上标"/>
    <w:rsid w:val="003A2014"/>
    <w:rPr>
      <w:position w:val="0"/>
      <w:vertAlign w:val="superscript"/>
    </w:rPr>
  </w:style>
  <w:style w:type="character" w:customStyle="1" w:styleId="af8">
    <w:name w:val="引入重点"/>
    <w:rsid w:val="003A2014"/>
    <w:rPr>
      <w:caps/>
      <w:sz w:val="22"/>
    </w:rPr>
  </w:style>
  <w:style w:type="character" w:customStyle="1" w:styleId="2CharChar">
    <w:name w:val="页脚2 Char Char"/>
    <w:link w:val="26"/>
    <w:rsid w:val="003A2014"/>
    <w:rPr>
      <w:rFonts w:ascii="宋体" w:eastAsia="宋体" w:hAnsi="宋体"/>
      <w:sz w:val="18"/>
      <w:szCs w:val="18"/>
    </w:rPr>
  </w:style>
  <w:style w:type="character" w:customStyle="1" w:styleId="style811">
    <w:name w:val="style811"/>
    <w:rsid w:val="003A2014"/>
    <w:rPr>
      <w:sz w:val="22"/>
      <w:szCs w:val="22"/>
    </w:rPr>
  </w:style>
  <w:style w:type="character" w:customStyle="1" w:styleId="DIST1CharChar">
    <w:name w:val="DIST标题1 Char Char"/>
    <w:link w:val="DIST1"/>
    <w:rsid w:val="003A2014"/>
    <w:rPr>
      <w:rFonts w:ascii="宋体" w:eastAsia="宋体" w:hAnsi="Times New Roman" w:cs="Times New Roman"/>
      <w:b/>
      <w:bCs/>
      <w:kern w:val="44"/>
      <w:sz w:val="32"/>
      <w:szCs w:val="32"/>
    </w:rPr>
  </w:style>
  <w:style w:type="character" w:customStyle="1" w:styleId="CharChar1">
    <w:name w:val="正文缩进 Char Char"/>
    <w:rsid w:val="003A2014"/>
    <w:rPr>
      <w:rFonts w:eastAsia="宋体"/>
      <w:kern w:val="2"/>
      <w:sz w:val="21"/>
      <w:lang w:val="en-US" w:eastAsia="zh-CN" w:bidi="ar-SA"/>
    </w:rPr>
  </w:style>
  <w:style w:type="character" w:customStyle="1" w:styleId="CharCharCharCharCharCharCharCharCharCharCharChar">
    <w:name w:val="Char Char Char Char Char Char Char Char Char Char Char Char"/>
    <w:link w:val="CharCharCharCharCharCharCharCharCharChar"/>
    <w:rsid w:val="003A2014"/>
    <w:rPr>
      <w:rFonts w:ascii="Tahoma" w:eastAsia="宋体" w:hAnsi="Tahoma"/>
      <w:sz w:val="24"/>
    </w:rPr>
  </w:style>
  <w:style w:type="character" w:customStyle="1" w:styleId="hang2">
    <w:name w:val="hang2"/>
    <w:rsid w:val="003A2014"/>
    <w:rPr>
      <w:rFonts w:ascii="??" w:hAnsi="??" w:hint="default"/>
      <w:strike w:val="0"/>
      <w:dstrike w:val="0"/>
      <w:color w:val="000000"/>
      <w:sz w:val="22"/>
      <w:szCs w:val="22"/>
      <w:u w:val="none"/>
    </w:rPr>
  </w:style>
  <w:style w:type="character" w:styleId="af9">
    <w:name w:val="line number"/>
    <w:rsid w:val="003A2014"/>
    <w:rPr>
      <w:rFonts w:ascii="Arial" w:hAnsi="Arial"/>
      <w:sz w:val="18"/>
    </w:rPr>
  </w:style>
  <w:style w:type="character" w:styleId="afa">
    <w:name w:val="FollowedHyperlink"/>
    <w:rsid w:val="003A2014"/>
    <w:rPr>
      <w:color w:val="800080"/>
      <w:u w:val="single"/>
    </w:rPr>
  </w:style>
  <w:style w:type="character" w:styleId="afb">
    <w:name w:val="page number"/>
    <w:rsid w:val="003A2014"/>
    <w:rPr>
      <w:rFonts w:eastAsia="宋体"/>
      <w:kern w:val="2"/>
      <w:sz w:val="24"/>
      <w:szCs w:val="24"/>
      <w:lang w:val="en-US" w:eastAsia="zh-CN" w:bidi="ar-SA"/>
    </w:rPr>
  </w:style>
  <w:style w:type="character" w:styleId="HTML">
    <w:name w:val="HTML Typewriter"/>
    <w:rsid w:val="003A2014"/>
    <w:rPr>
      <w:rFonts w:ascii="黑体" w:eastAsia="黑体" w:hAnsi="Courier New" w:cs="Courier New"/>
      <w:sz w:val="14"/>
      <w:szCs w:val="14"/>
    </w:rPr>
  </w:style>
  <w:style w:type="character" w:styleId="afc">
    <w:name w:val="Emphasis"/>
    <w:qFormat/>
    <w:rsid w:val="003A2014"/>
    <w:rPr>
      <w:rFonts w:ascii="Arial Black" w:hAnsi="Arial Black"/>
      <w:sz w:val="18"/>
    </w:rPr>
  </w:style>
  <w:style w:type="character" w:customStyle="1" w:styleId="Char1CharCharCharCharCharCharCharChar">
    <w:name w:val="Char1 Char Char Char Char Char Char Char Char"/>
    <w:link w:val="Char1CharCharCharCharCharChar"/>
    <w:rsid w:val="003A2014"/>
    <w:rPr>
      <w:rFonts w:ascii="Tahoma" w:eastAsia="宋体" w:hAnsi="Tahoma"/>
      <w:sz w:val="24"/>
    </w:rPr>
  </w:style>
  <w:style w:type="character" w:customStyle="1" w:styleId="title9">
    <w:name w:val="title9"/>
    <w:basedOn w:val="a2"/>
    <w:rsid w:val="003A2014"/>
  </w:style>
  <w:style w:type="character" w:customStyle="1" w:styleId="4TimesNewRoman1Char">
    <w:name w:val="样式 标题 4 + (西文) Times New Roman (中文) 宋体1 Char"/>
    <w:rsid w:val="003A2014"/>
    <w:rPr>
      <w:rFonts w:ascii="宋体" w:eastAsia="宋体" w:hAnsi="宋体"/>
      <w:b/>
      <w:bCs/>
      <w:kern w:val="2"/>
      <w:sz w:val="24"/>
      <w:szCs w:val="28"/>
      <w:lang w:val="en-US" w:eastAsia="zh-CN" w:bidi="ar-SA"/>
    </w:rPr>
  </w:style>
  <w:style w:type="character" w:customStyle="1" w:styleId="CharChar2">
    <w:name w:val="文一 Char Char"/>
    <w:link w:val="afd"/>
    <w:rsid w:val="003A2014"/>
    <w:rPr>
      <w:rFonts w:eastAsia="宋体"/>
      <w:snapToGrid w:val="0"/>
      <w:spacing w:val="4"/>
      <w:sz w:val="24"/>
      <w:szCs w:val="24"/>
    </w:rPr>
  </w:style>
  <w:style w:type="character" w:customStyle="1" w:styleId="4Char1">
    <w:name w:val="标题 4 Char1"/>
    <w:rsid w:val="003A2014"/>
    <w:rPr>
      <w:rFonts w:ascii="宋体" w:eastAsia="黑体" w:hAnsi="宋体"/>
      <w:bCs/>
      <w:kern w:val="2"/>
      <w:sz w:val="24"/>
      <w:szCs w:val="28"/>
      <w:lang w:val="en-US" w:eastAsia="zh-CN" w:bidi="ar-SA"/>
    </w:rPr>
  </w:style>
  <w:style w:type="character" w:customStyle="1" w:styleId="3CharChar">
    <w:name w:val="样式 标题 3 Char Char"/>
    <w:link w:val="34"/>
    <w:rsid w:val="003A2014"/>
    <w:rPr>
      <w:rFonts w:ascii="宋体" w:eastAsia="宋体" w:hAnsi="宋体" w:cs="Times New Roman"/>
      <w:b/>
      <w:bCs/>
      <w:sz w:val="30"/>
      <w:szCs w:val="30"/>
    </w:rPr>
  </w:style>
  <w:style w:type="character" w:customStyle="1" w:styleId="3Charh33rdlevelH3BoldHeadbhl3CTLevel3HeCharChar">
    <w:name w:val="样式 标题 3 Charh33rd levelH3Bold Headbh第二层条l3CTLevel 3 He... Char Char"/>
    <w:link w:val="3Charh33rdlevelH3BoldHeadbhl3CTLevel3He"/>
    <w:rsid w:val="003A2014"/>
    <w:rPr>
      <w:rFonts w:ascii="宋体" w:eastAsia="宋体" w:hAnsi="宋体"/>
      <w:b/>
      <w:bCs/>
      <w:color w:val="000000"/>
      <w:sz w:val="28"/>
      <w:szCs w:val="32"/>
    </w:rPr>
  </w:style>
  <w:style w:type="character" w:customStyle="1" w:styleId="hei141">
    <w:name w:val="hei141"/>
    <w:rsid w:val="003A2014"/>
    <w:rPr>
      <w:color w:val="000000"/>
      <w:sz w:val="23"/>
      <w:szCs w:val="23"/>
    </w:rPr>
  </w:style>
  <w:style w:type="character" w:customStyle="1" w:styleId="CharChar3">
    <w:name w:val="_正文段落 Char Char"/>
    <w:link w:val="afe"/>
    <w:rsid w:val="003A2014"/>
    <w:rPr>
      <w:rFonts w:eastAsia="宋体"/>
      <w:sz w:val="24"/>
      <w:szCs w:val="24"/>
    </w:rPr>
  </w:style>
  <w:style w:type="character" w:customStyle="1" w:styleId="aff">
    <w:name w:val="词汇项"/>
    <w:rsid w:val="003A2014"/>
    <w:rPr>
      <w:b/>
    </w:rPr>
  </w:style>
  <w:style w:type="character" w:customStyle="1" w:styleId="highlight1">
    <w:name w:val="highlight1"/>
    <w:rsid w:val="003A2014"/>
    <w:rPr>
      <w:sz w:val="21"/>
      <w:szCs w:val="21"/>
    </w:rPr>
  </w:style>
  <w:style w:type="character" w:customStyle="1" w:styleId="style9">
    <w:name w:val="style9"/>
    <w:basedOn w:val="a2"/>
    <w:rsid w:val="003A2014"/>
  </w:style>
  <w:style w:type="character" w:customStyle="1" w:styleId="text1">
    <w:name w:val="text1"/>
    <w:rsid w:val="003A2014"/>
    <w:rPr>
      <w:rFonts w:ascii="Tahoma" w:hAnsi="Tahoma" w:cs="Tahoma" w:hint="default"/>
      <w:sz w:val="18"/>
      <w:szCs w:val="18"/>
    </w:rPr>
  </w:style>
  <w:style w:type="character" w:customStyle="1" w:styleId="22ndlevelh22Header2l2H2Underrubrik1prop2HeCharChar">
    <w:name w:val="样式 标题 22nd levelh22Header 2l2H2第一层条Underrubrik1prop2He... Char Char"/>
    <w:link w:val="22ndlevelh22Header2l2H2Underrubrik1prop2He"/>
    <w:rsid w:val="003A2014"/>
    <w:rPr>
      <w:rFonts w:ascii="Arial" w:eastAsia="黑体" w:hAnsi="Arial" w:cs="Times New Roman"/>
      <w:b/>
      <w:bCs/>
      <w:sz w:val="32"/>
      <w:szCs w:val="32"/>
    </w:rPr>
  </w:style>
  <w:style w:type="character" w:customStyle="1" w:styleId="articlesize">
    <w:name w:val="articlesize"/>
    <w:rsid w:val="003A2014"/>
    <w:rPr>
      <w:rFonts w:ascii="Verdana" w:hAnsi="Verdana" w:hint="default"/>
      <w:sz w:val="18"/>
      <w:szCs w:val="18"/>
    </w:rPr>
  </w:style>
  <w:style w:type="character" w:customStyle="1" w:styleId="CharChar7">
    <w:name w:val="Char Char7"/>
    <w:rsid w:val="003A2014"/>
    <w:rPr>
      <w:rFonts w:ascii="Calibri" w:eastAsia="宋体" w:hAnsi="Calibri"/>
      <w:b/>
      <w:bCs/>
      <w:kern w:val="2"/>
      <w:sz w:val="32"/>
      <w:szCs w:val="32"/>
      <w:lang w:val="en-US" w:eastAsia="zh-CN" w:bidi="ar-SA"/>
    </w:rPr>
  </w:style>
  <w:style w:type="character" w:customStyle="1" w:styleId="f141">
    <w:name w:val="f141"/>
    <w:rsid w:val="003A2014"/>
    <w:rPr>
      <w:sz w:val="21"/>
      <w:szCs w:val="21"/>
    </w:rPr>
  </w:style>
  <w:style w:type="character" w:customStyle="1" w:styleId="3CharChar0">
    <w:name w:val="样式 标题 3 + 宋体 四号 Char Char"/>
    <w:link w:val="35"/>
    <w:rsid w:val="003A2014"/>
    <w:rPr>
      <w:rFonts w:ascii="宋体" w:eastAsia="宋体" w:hAnsi="宋体" w:cs="Times New Roman"/>
      <w:b/>
      <w:bCs/>
      <w:sz w:val="28"/>
      <w:szCs w:val="32"/>
    </w:rPr>
  </w:style>
  <w:style w:type="character" w:customStyle="1" w:styleId="4Char2">
    <w:name w:val="标题 4 Char2"/>
    <w:aliases w:val="Heading 14 Char1,Heading 141 Char1,Heading 142 Char1,H4 Char1,第三层条 Char1,PIM 4 Char1,h4 Char1,bl Char1,bb Char1,Titre4 Char1,4th level Char1,sect 1.2.3.4 Char1,Ref Heading 1 Char1,rh1 Char1,Heading sql Char1,h41 Char1,h42 Char1,h43 Char1"/>
    <w:rsid w:val="003A2014"/>
    <w:rPr>
      <w:rFonts w:ascii="宋体" w:eastAsia="宋体" w:hAnsi="宋体" w:cs="Times New Roman"/>
      <w:b/>
      <w:bCs/>
      <w:sz w:val="28"/>
      <w:szCs w:val="28"/>
    </w:rPr>
  </w:style>
  <w:style w:type="character" w:customStyle="1" w:styleId="f16b1">
    <w:name w:val="f16b1"/>
    <w:rsid w:val="003A2014"/>
    <w:rPr>
      <w:b/>
      <w:bCs/>
      <w:color w:val="333333"/>
      <w:sz w:val="24"/>
      <w:szCs w:val="24"/>
    </w:rPr>
  </w:style>
  <w:style w:type="character" w:customStyle="1" w:styleId="1CharChar">
    <w:name w:val="1 Char Char"/>
    <w:link w:val="1f"/>
    <w:rsid w:val="003A2014"/>
    <w:rPr>
      <w:rFonts w:ascii="Garamond" w:eastAsia="宋体" w:hAnsi="Garamond"/>
      <w:sz w:val="16"/>
      <w:lang w:bidi="he-IL"/>
    </w:rPr>
  </w:style>
  <w:style w:type="character" w:customStyle="1" w:styleId="2Char10">
    <w:name w:val="标题 2 Char1"/>
    <w:aliases w:val="2nd level Char1,h2 Char1,2 Char1,Header 2 Char1,l2 Char,H2 Char1,第一层条 Char,Underrubrik1 Char,prop2 Char,Heading 2 Hidden Char,Heading 2 CCBS Char,Courseware # Char,h21 Char,l21 Char,Courseware #1 Char,H21 Char1,标题 1.1 Char,heading 2 Char"/>
    <w:rsid w:val="003A2014"/>
    <w:rPr>
      <w:rFonts w:ascii="宋体" w:eastAsia="宋体" w:hAnsi="Arial" w:cs="宋体"/>
      <w:b/>
      <w:bCs/>
      <w:color w:val="000000"/>
      <w:spacing w:val="6"/>
      <w:sz w:val="30"/>
      <w:szCs w:val="30"/>
    </w:rPr>
  </w:style>
  <w:style w:type="character" w:customStyle="1" w:styleId="1CharCharCharCharChar">
    <w:name w:val="正文1 Char Char Char Char Char"/>
    <w:link w:val="1CharCharChar"/>
    <w:rsid w:val="003A2014"/>
    <w:rPr>
      <w:rFonts w:ascii="宋体" w:eastAsia="宋体" w:hAnsi="宋体"/>
      <w:sz w:val="24"/>
      <w:szCs w:val="24"/>
      <w:lang w:val="zh-CN"/>
    </w:rPr>
  </w:style>
  <w:style w:type="character" w:customStyle="1" w:styleId="p141">
    <w:name w:val="p141"/>
    <w:rsid w:val="003A2014"/>
    <w:rPr>
      <w:sz w:val="21"/>
      <w:szCs w:val="21"/>
    </w:rPr>
  </w:style>
  <w:style w:type="paragraph" w:styleId="36">
    <w:name w:val="List Number 3"/>
    <w:basedOn w:val="aff0"/>
    <w:rsid w:val="003A2014"/>
    <w:pPr>
      <w:ind w:left="1440"/>
    </w:pPr>
  </w:style>
  <w:style w:type="paragraph" w:styleId="aff1">
    <w:name w:val="Subtitle"/>
    <w:basedOn w:val="ab"/>
    <w:next w:val="a1"/>
    <w:link w:val="Chare"/>
    <w:qFormat/>
    <w:rsid w:val="003A2014"/>
    <w:pPr>
      <w:keepNext/>
      <w:widowControl/>
      <w:pBdr>
        <w:bottom w:val="single" w:sz="6" w:space="14" w:color="808080"/>
      </w:pBdr>
      <w:spacing w:before="1940" w:after="0" w:line="200" w:lineRule="atLeast"/>
      <w:outlineLvl w:val="9"/>
    </w:pPr>
    <w:rPr>
      <w:rFonts w:ascii="Garamond" w:eastAsia="黑体" w:hAnsi="Garamond" w:cs="Times New Roman"/>
      <w:bCs w:val="0"/>
      <w:caps/>
      <w:color w:val="808080"/>
      <w:spacing w:val="30"/>
      <w:kern w:val="28"/>
      <w:sz w:val="18"/>
      <w:szCs w:val="20"/>
      <w:lang w:bidi="he-IL"/>
    </w:rPr>
  </w:style>
  <w:style w:type="character" w:customStyle="1" w:styleId="Chare">
    <w:name w:val="副标题 Char"/>
    <w:basedOn w:val="a2"/>
    <w:link w:val="aff1"/>
    <w:rsid w:val="003A2014"/>
    <w:rPr>
      <w:rFonts w:ascii="Garamond" w:eastAsia="黑体" w:hAnsi="Garamond" w:cs="Times New Roman"/>
      <w:b/>
      <w:caps/>
      <w:color w:val="808080"/>
      <w:spacing w:val="30"/>
      <w:kern w:val="28"/>
      <w:sz w:val="18"/>
      <w:szCs w:val="20"/>
      <w:lang w:bidi="he-IL"/>
    </w:rPr>
  </w:style>
  <w:style w:type="paragraph" w:styleId="27">
    <w:name w:val="List Bullet 2"/>
    <w:basedOn w:val="aff2"/>
    <w:rsid w:val="003A2014"/>
    <w:pPr>
      <w:ind w:left="1080" w:hanging="360"/>
    </w:pPr>
  </w:style>
  <w:style w:type="paragraph" w:styleId="1f0">
    <w:name w:val="index 1"/>
    <w:basedOn w:val="a0"/>
    <w:next w:val="a0"/>
    <w:autoRedefine/>
    <w:unhideWhenUsed/>
    <w:rsid w:val="003A2014"/>
    <w:rPr>
      <w:rFonts w:ascii="Times New Roman" w:hAnsi="Times New Roman" w:cs="Times New Roman"/>
      <w:szCs w:val="20"/>
    </w:rPr>
  </w:style>
  <w:style w:type="paragraph" w:styleId="aff3">
    <w:name w:val="index heading"/>
    <w:basedOn w:val="a0"/>
    <w:next w:val="1f0"/>
    <w:rsid w:val="003A2014"/>
    <w:pPr>
      <w:widowControl/>
      <w:jc w:val="left"/>
    </w:pPr>
    <w:rPr>
      <w:rFonts w:ascii="Times New Roman" w:hAnsi="Times New Roman" w:cs="Times New Roman"/>
      <w:kern w:val="0"/>
      <w:szCs w:val="20"/>
    </w:rPr>
  </w:style>
  <w:style w:type="character" w:customStyle="1" w:styleId="Char16">
    <w:name w:val="正文首行缩进 Char1"/>
    <w:basedOn w:val="Char1"/>
    <w:rsid w:val="003A2014"/>
    <w:rPr>
      <w:rFonts w:ascii="Times New Roman" w:hAnsi="Times New Roman" w:cs="Times New Roman"/>
      <w:sz w:val="28"/>
      <w:szCs w:val="24"/>
    </w:rPr>
  </w:style>
  <w:style w:type="paragraph" w:customStyle="1" w:styleId="aff4">
    <w:name w:val="尾列表编号"/>
    <w:basedOn w:val="aff0"/>
    <w:next w:val="a1"/>
    <w:rsid w:val="003A2014"/>
    <w:pPr>
      <w:ind w:right="0"/>
    </w:pPr>
    <w:rPr>
      <w:rFonts w:ascii="Times New Roman" w:hAnsi="Times New Roman"/>
      <w:spacing w:val="0"/>
      <w:sz w:val="20"/>
    </w:rPr>
  </w:style>
  <w:style w:type="paragraph" w:styleId="70">
    <w:name w:val="toc 7"/>
    <w:basedOn w:val="a0"/>
    <w:next w:val="a0"/>
    <w:uiPriority w:val="39"/>
    <w:rsid w:val="003A2014"/>
    <w:pPr>
      <w:ind w:left="1260"/>
      <w:jc w:val="left"/>
    </w:pPr>
    <w:rPr>
      <w:rFonts w:ascii="Times New Roman" w:hAnsi="Times New Roman" w:cs="Times New Roman"/>
      <w:sz w:val="18"/>
      <w:szCs w:val="18"/>
    </w:rPr>
  </w:style>
  <w:style w:type="paragraph" w:styleId="28">
    <w:name w:val="index 2"/>
    <w:basedOn w:val="a0"/>
    <w:rsid w:val="003A2014"/>
    <w:pPr>
      <w:widowControl/>
      <w:tabs>
        <w:tab w:val="right" w:leader="dot" w:pos="3960"/>
      </w:tabs>
      <w:spacing w:line="240" w:lineRule="atLeast"/>
      <w:ind w:left="180"/>
      <w:jc w:val="left"/>
    </w:pPr>
    <w:rPr>
      <w:rFonts w:ascii="Arial Black" w:hAnsi="Arial Black" w:cs="Times New Roman"/>
      <w:kern w:val="0"/>
      <w:sz w:val="15"/>
      <w:szCs w:val="20"/>
      <w:lang w:bidi="he-IL"/>
    </w:rPr>
  </w:style>
  <w:style w:type="character" w:customStyle="1" w:styleId="Char17">
    <w:name w:val="正文文本缩进 Char1"/>
    <w:rsid w:val="003A2014"/>
    <w:rPr>
      <w:rFonts w:ascii="Times New Roman" w:eastAsia="宋体" w:hAnsi="Times New Roman" w:cs="Times New Roman"/>
      <w:szCs w:val="20"/>
    </w:rPr>
  </w:style>
  <w:style w:type="paragraph" w:styleId="29">
    <w:name w:val="Body Text First Indent 2"/>
    <w:basedOn w:val="af4"/>
    <w:link w:val="2Char3"/>
    <w:rsid w:val="003A2014"/>
    <w:pPr>
      <w:ind w:firstLineChars="200" w:firstLine="420"/>
    </w:pPr>
    <w:rPr>
      <w:rFonts w:ascii="Times New Roman" w:hAnsi="Times New Roman"/>
      <w:kern w:val="2"/>
      <w:sz w:val="21"/>
      <w:szCs w:val="24"/>
    </w:rPr>
  </w:style>
  <w:style w:type="character" w:customStyle="1" w:styleId="2Char3">
    <w:name w:val="正文首行缩进 2 Char"/>
    <w:basedOn w:val="Chard"/>
    <w:link w:val="29"/>
    <w:rsid w:val="003A2014"/>
    <w:rPr>
      <w:rFonts w:ascii="Times New Roman" w:hAnsi="Times New Roman"/>
      <w:szCs w:val="24"/>
    </w:rPr>
  </w:style>
  <w:style w:type="paragraph" w:styleId="71">
    <w:name w:val="index 7"/>
    <w:basedOn w:val="1f0"/>
    <w:next w:val="a0"/>
    <w:rsid w:val="003A2014"/>
    <w:pPr>
      <w:widowControl/>
      <w:tabs>
        <w:tab w:val="right" w:leader="dot" w:pos="3600"/>
        <w:tab w:val="right" w:leader="dot" w:pos="3960"/>
      </w:tabs>
      <w:spacing w:line="240" w:lineRule="atLeast"/>
      <w:ind w:left="1120" w:hanging="160"/>
      <w:jc w:val="left"/>
    </w:pPr>
    <w:rPr>
      <w:rFonts w:ascii="Arial Black" w:hAnsi="Arial Black"/>
      <w:kern w:val="0"/>
      <w:sz w:val="15"/>
      <w:lang w:bidi="he-IL"/>
    </w:rPr>
  </w:style>
  <w:style w:type="paragraph" w:styleId="90">
    <w:name w:val="toc 9"/>
    <w:basedOn w:val="a0"/>
    <w:next w:val="a0"/>
    <w:uiPriority w:val="39"/>
    <w:rsid w:val="003A2014"/>
    <w:pPr>
      <w:ind w:left="1680"/>
      <w:jc w:val="left"/>
    </w:pPr>
    <w:rPr>
      <w:rFonts w:ascii="Times New Roman" w:hAnsi="Times New Roman" w:cs="Times New Roman"/>
      <w:sz w:val="18"/>
      <w:szCs w:val="18"/>
    </w:rPr>
  </w:style>
  <w:style w:type="paragraph" w:styleId="50">
    <w:name w:val="List 5"/>
    <w:basedOn w:val="aff5"/>
    <w:rsid w:val="003A2014"/>
    <w:pPr>
      <w:widowControl/>
      <w:tabs>
        <w:tab w:val="left" w:pos="2160"/>
      </w:tabs>
      <w:spacing w:after="240"/>
      <w:ind w:left="2160" w:firstLineChars="0" w:firstLine="0"/>
      <w:jc w:val="left"/>
    </w:pPr>
    <w:rPr>
      <w:rFonts w:ascii="Garamond" w:hAnsi="Garamond"/>
      <w:spacing w:val="-5"/>
      <w:kern w:val="0"/>
      <w:sz w:val="24"/>
      <w:szCs w:val="20"/>
      <w:lang w:bidi="he-IL"/>
    </w:rPr>
  </w:style>
  <w:style w:type="paragraph" w:styleId="2a">
    <w:name w:val="List Number 2"/>
    <w:basedOn w:val="aff0"/>
    <w:rsid w:val="003A2014"/>
    <w:pPr>
      <w:ind w:left="1080"/>
    </w:pPr>
  </w:style>
  <w:style w:type="paragraph" w:styleId="80">
    <w:name w:val="toc 8"/>
    <w:basedOn w:val="a0"/>
    <w:next w:val="a0"/>
    <w:uiPriority w:val="39"/>
    <w:rsid w:val="003A2014"/>
    <w:pPr>
      <w:ind w:left="1470"/>
      <w:jc w:val="left"/>
    </w:pPr>
    <w:rPr>
      <w:rFonts w:ascii="Times New Roman" w:hAnsi="Times New Roman" w:cs="Times New Roman"/>
      <w:sz w:val="18"/>
      <w:szCs w:val="18"/>
    </w:rPr>
  </w:style>
  <w:style w:type="paragraph" w:customStyle="1" w:styleId="1H1111h11stlevelSectionHeadl1Headin1">
    <w:name w:val="样式 标题 1H1章节标题 1 1标书1h11st levelSection Headl1标题一Headin...1"/>
    <w:basedOn w:val="1"/>
    <w:rsid w:val="003A2014"/>
    <w:pPr>
      <w:jc w:val="center"/>
    </w:pPr>
    <w:rPr>
      <w:rFonts w:ascii="Times New Roman" w:hAnsi="Times New Roman"/>
      <w:sz w:val="32"/>
      <w:szCs w:val="20"/>
    </w:rPr>
  </w:style>
  <w:style w:type="paragraph" w:styleId="51">
    <w:name w:val="List Number 5"/>
    <w:basedOn w:val="aff0"/>
    <w:rsid w:val="003A2014"/>
    <w:pPr>
      <w:ind w:left="2160"/>
    </w:pPr>
  </w:style>
  <w:style w:type="paragraph" w:styleId="43">
    <w:name w:val="List Bullet 4"/>
    <w:basedOn w:val="aff2"/>
    <w:rsid w:val="003A2014"/>
    <w:pPr>
      <w:ind w:left="1800" w:hanging="360"/>
    </w:pPr>
  </w:style>
  <w:style w:type="paragraph" w:styleId="aff5">
    <w:name w:val="List"/>
    <w:basedOn w:val="a0"/>
    <w:rsid w:val="003A2014"/>
    <w:pPr>
      <w:ind w:left="200" w:hangingChars="200" w:hanging="200"/>
    </w:pPr>
    <w:rPr>
      <w:rFonts w:ascii="Times New Roman" w:hAnsi="Times New Roman" w:cs="Times New Roman"/>
      <w:szCs w:val="24"/>
    </w:rPr>
  </w:style>
  <w:style w:type="paragraph" w:styleId="44">
    <w:name w:val="index 4"/>
    <w:basedOn w:val="a0"/>
    <w:rsid w:val="003A2014"/>
    <w:pPr>
      <w:widowControl/>
      <w:tabs>
        <w:tab w:val="right" w:pos="3960"/>
      </w:tabs>
      <w:spacing w:line="240" w:lineRule="atLeast"/>
      <w:ind w:left="180"/>
      <w:jc w:val="left"/>
    </w:pPr>
    <w:rPr>
      <w:rFonts w:ascii="Garamond" w:hAnsi="Garamond" w:cs="Times New Roman"/>
      <w:kern w:val="0"/>
      <w:sz w:val="18"/>
      <w:szCs w:val="20"/>
      <w:lang w:bidi="he-IL"/>
    </w:rPr>
  </w:style>
  <w:style w:type="paragraph" w:styleId="52">
    <w:name w:val="toc 5"/>
    <w:basedOn w:val="a0"/>
    <w:next w:val="a0"/>
    <w:uiPriority w:val="39"/>
    <w:rsid w:val="003A2014"/>
    <w:pPr>
      <w:ind w:left="840"/>
      <w:jc w:val="left"/>
    </w:pPr>
    <w:rPr>
      <w:rFonts w:ascii="Times New Roman" w:hAnsi="Times New Roman" w:cs="Times New Roman"/>
      <w:sz w:val="18"/>
      <w:szCs w:val="18"/>
    </w:rPr>
  </w:style>
  <w:style w:type="paragraph" w:customStyle="1" w:styleId="CharChar4">
    <w:name w:val="Char Char"/>
    <w:basedOn w:val="a0"/>
    <w:rsid w:val="003A2014"/>
    <w:rPr>
      <w:rFonts w:ascii="宋体" w:hAnsi="宋体" w:cs="Times New Roman"/>
      <w:b/>
      <w:sz w:val="28"/>
      <w:szCs w:val="28"/>
    </w:rPr>
  </w:style>
  <w:style w:type="paragraph" w:customStyle="1" w:styleId="xl45">
    <w:name w:val="xl45"/>
    <w:basedOn w:val="a0"/>
    <w:rsid w:val="003A2014"/>
    <w:pPr>
      <w:widowControl/>
      <w:pBdr>
        <w:top w:val="single" w:sz="4" w:space="0" w:color="auto"/>
        <w:bottom w:val="single" w:sz="4" w:space="0" w:color="auto"/>
        <w:right w:val="single" w:sz="4" w:space="0" w:color="auto"/>
      </w:pBdr>
      <w:shd w:val="pct25" w:color="auto" w:fill="auto"/>
      <w:spacing w:before="100" w:beforeAutospacing="1" w:after="100" w:afterAutospacing="1"/>
      <w:jc w:val="left"/>
    </w:pPr>
    <w:rPr>
      <w:rFonts w:ascii="宋体" w:hAnsi="宋体" w:cs="Times New Roman"/>
      <w:kern w:val="0"/>
      <w:sz w:val="24"/>
      <w:szCs w:val="24"/>
    </w:rPr>
  </w:style>
  <w:style w:type="character" w:customStyle="1" w:styleId="Char22">
    <w:name w:val="批注文字 Char2"/>
    <w:rsid w:val="003A2014"/>
    <w:rPr>
      <w:rFonts w:ascii="Times New Roman" w:eastAsia="宋体" w:hAnsi="Times New Roman" w:cs="Times New Roman"/>
      <w:szCs w:val="20"/>
    </w:rPr>
  </w:style>
  <w:style w:type="paragraph" w:customStyle="1" w:styleId="22ndlevelh22Header2l2H2Underrubrik1prop2He0">
    <w:name w:val="样式 样式 标题 22nd levelh22Header 2l2H2第一层条Underrubrik1prop2He... + 宋体"/>
    <w:basedOn w:val="a0"/>
    <w:rsid w:val="003A2014"/>
    <w:pPr>
      <w:keepNext/>
      <w:keepLines/>
      <w:spacing w:before="120" w:after="120" w:line="360" w:lineRule="auto"/>
      <w:outlineLvl w:val="1"/>
    </w:pPr>
    <w:rPr>
      <w:rFonts w:ascii="宋体" w:hAnsi="宋体" w:cs="Times New Roman"/>
      <w:b/>
      <w:bCs/>
      <w:sz w:val="32"/>
      <w:szCs w:val="32"/>
    </w:rPr>
  </w:style>
  <w:style w:type="paragraph" w:styleId="45">
    <w:name w:val="List Number 4"/>
    <w:basedOn w:val="aff0"/>
    <w:rsid w:val="003A2014"/>
    <w:pPr>
      <w:ind w:left="1800"/>
    </w:pPr>
  </w:style>
  <w:style w:type="paragraph" w:styleId="aff6">
    <w:name w:val="table of authorities"/>
    <w:basedOn w:val="a0"/>
    <w:rsid w:val="003A2014"/>
    <w:pPr>
      <w:widowControl/>
      <w:tabs>
        <w:tab w:val="right" w:leader="dot" w:pos="8640"/>
      </w:tabs>
      <w:spacing w:after="240"/>
      <w:jc w:val="left"/>
    </w:pPr>
    <w:rPr>
      <w:rFonts w:ascii="Garamond" w:hAnsi="Garamond" w:cs="Times New Roman"/>
      <w:kern w:val="0"/>
      <w:sz w:val="20"/>
      <w:szCs w:val="20"/>
      <w:lang w:bidi="he-IL"/>
    </w:rPr>
  </w:style>
  <w:style w:type="paragraph" w:styleId="37">
    <w:name w:val="Body Text Indent 3"/>
    <w:basedOn w:val="a0"/>
    <w:link w:val="3Char1"/>
    <w:rsid w:val="003A2014"/>
    <w:pPr>
      <w:spacing w:line="360" w:lineRule="auto"/>
      <w:ind w:firstLineChars="240" w:firstLine="720"/>
    </w:pPr>
    <w:rPr>
      <w:rFonts w:ascii="宋体" w:hAnsi="宋体" w:cs="Times New Roman"/>
      <w:sz w:val="30"/>
      <w:szCs w:val="30"/>
    </w:rPr>
  </w:style>
  <w:style w:type="character" w:customStyle="1" w:styleId="3Char1">
    <w:name w:val="正文文本缩进 3 Char"/>
    <w:basedOn w:val="a2"/>
    <w:link w:val="37"/>
    <w:rsid w:val="003A2014"/>
    <w:rPr>
      <w:rFonts w:ascii="宋体" w:eastAsia="宋体" w:hAnsi="宋体" w:cs="Times New Roman"/>
      <w:sz w:val="30"/>
      <w:szCs w:val="30"/>
    </w:rPr>
  </w:style>
  <w:style w:type="paragraph" w:customStyle="1" w:styleId="aff7">
    <w:name w:val="公司名"/>
    <w:basedOn w:val="a0"/>
    <w:next w:val="a0"/>
    <w:rsid w:val="003A2014"/>
    <w:pPr>
      <w:widowControl/>
      <w:spacing w:before="420" w:after="60" w:line="320" w:lineRule="exact"/>
      <w:jc w:val="left"/>
    </w:pPr>
    <w:rPr>
      <w:rFonts w:ascii="Garamond" w:hAnsi="Garamond" w:cs="Times New Roman"/>
      <w:caps/>
      <w:kern w:val="36"/>
      <w:sz w:val="38"/>
      <w:szCs w:val="20"/>
      <w:lang w:bidi="he-IL"/>
    </w:rPr>
  </w:style>
  <w:style w:type="paragraph" w:styleId="60">
    <w:name w:val="index 6"/>
    <w:basedOn w:val="1f0"/>
    <w:next w:val="a0"/>
    <w:rsid w:val="003A2014"/>
    <w:pPr>
      <w:widowControl/>
      <w:tabs>
        <w:tab w:val="right" w:leader="dot" w:pos="3600"/>
        <w:tab w:val="right" w:leader="dot" w:pos="3960"/>
      </w:tabs>
      <w:spacing w:line="240" w:lineRule="atLeast"/>
      <w:ind w:left="960" w:hanging="160"/>
      <w:jc w:val="left"/>
    </w:pPr>
    <w:rPr>
      <w:rFonts w:ascii="Arial Black" w:hAnsi="Arial Black"/>
      <w:kern w:val="0"/>
      <w:sz w:val="15"/>
      <w:lang w:bidi="he-IL"/>
    </w:rPr>
  </w:style>
  <w:style w:type="paragraph" w:styleId="aff0">
    <w:name w:val="List Number"/>
    <w:basedOn w:val="aff5"/>
    <w:rsid w:val="003A2014"/>
    <w:pPr>
      <w:widowControl/>
      <w:spacing w:after="240"/>
      <w:ind w:left="720" w:right="360" w:firstLineChars="0" w:hanging="360"/>
      <w:jc w:val="left"/>
    </w:pPr>
    <w:rPr>
      <w:rFonts w:ascii="Garamond" w:hAnsi="Garamond"/>
      <w:spacing w:val="-5"/>
      <w:kern w:val="0"/>
      <w:sz w:val="24"/>
      <w:szCs w:val="20"/>
      <w:lang w:bidi="he-IL"/>
    </w:rPr>
  </w:style>
  <w:style w:type="paragraph" w:styleId="53">
    <w:name w:val="index 5"/>
    <w:basedOn w:val="a0"/>
    <w:rsid w:val="003A2014"/>
    <w:pPr>
      <w:widowControl/>
      <w:tabs>
        <w:tab w:val="right" w:pos="3960"/>
      </w:tabs>
      <w:spacing w:line="240" w:lineRule="atLeast"/>
      <w:ind w:left="180"/>
      <w:jc w:val="left"/>
    </w:pPr>
    <w:rPr>
      <w:rFonts w:ascii="Garamond" w:hAnsi="Garamond" w:cs="Times New Roman"/>
      <w:kern w:val="0"/>
      <w:sz w:val="18"/>
      <w:szCs w:val="20"/>
      <w:lang w:bidi="he-IL"/>
    </w:rPr>
  </w:style>
  <w:style w:type="paragraph" w:styleId="91">
    <w:name w:val="index 9"/>
    <w:basedOn w:val="a0"/>
    <w:next w:val="a0"/>
    <w:rsid w:val="003A2014"/>
    <w:pPr>
      <w:widowControl/>
      <w:ind w:leftChars="1600" w:left="1600"/>
      <w:jc w:val="left"/>
    </w:pPr>
    <w:rPr>
      <w:rFonts w:ascii="Garamond" w:hAnsi="Garamond" w:cs="Times New Roman"/>
      <w:kern w:val="0"/>
      <w:sz w:val="16"/>
      <w:szCs w:val="20"/>
      <w:lang w:bidi="he-IL"/>
    </w:rPr>
  </w:style>
  <w:style w:type="paragraph" w:styleId="aff8">
    <w:name w:val="List Continue"/>
    <w:basedOn w:val="aff5"/>
    <w:rsid w:val="003A2014"/>
    <w:pPr>
      <w:widowControl/>
      <w:spacing w:after="160"/>
      <w:ind w:left="360" w:firstLineChars="0" w:firstLine="0"/>
      <w:jc w:val="left"/>
    </w:pPr>
    <w:rPr>
      <w:rFonts w:ascii="Garamond" w:hAnsi="Garamond"/>
      <w:spacing w:val="-5"/>
      <w:kern w:val="0"/>
      <w:sz w:val="24"/>
      <w:szCs w:val="20"/>
      <w:lang w:bidi="he-IL"/>
    </w:rPr>
  </w:style>
  <w:style w:type="paragraph" w:styleId="38">
    <w:name w:val="index 3"/>
    <w:basedOn w:val="a0"/>
    <w:rsid w:val="003A2014"/>
    <w:pPr>
      <w:widowControl/>
      <w:tabs>
        <w:tab w:val="right" w:leader="dot" w:pos="3960"/>
      </w:tabs>
      <w:spacing w:line="240" w:lineRule="atLeast"/>
      <w:ind w:left="180"/>
      <w:jc w:val="left"/>
    </w:pPr>
    <w:rPr>
      <w:rFonts w:ascii="Garamond" w:hAnsi="Garamond" w:cs="Times New Roman"/>
      <w:kern w:val="0"/>
      <w:sz w:val="18"/>
      <w:szCs w:val="20"/>
      <w:lang w:bidi="he-IL"/>
    </w:rPr>
  </w:style>
  <w:style w:type="paragraph" w:styleId="61">
    <w:name w:val="toc 6"/>
    <w:basedOn w:val="a0"/>
    <w:next w:val="a0"/>
    <w:uiPriority w:val="39"/>
    <w:rsid w:val="003A2014"/>
    <w:pPr>
      <w:ind w:left="1050"/>
      <w:jc w:val="left"/>
    </w:pPr>
    <w:rPr>
      <w:rFonts w:ascii="Times New Roman" w:hAnsi="Times New Roman" w:cs="Times New Roman"/>
      <w:sz w:val="18"/>
      <w:szCs w:val="18"/>
    </w:rPr>
  </w:style>
  <w:style w:type="paragraph" w:styleId="aff9">
    <w:name w:val="macro"/>
    <w:basedOn w:val="a1"/>
    <w:link w:val="Charf"/>
    <w:rsid w:val="003A2014"/>
    <w:pPr>
      <w:widowControl/>
      <w:spacing w:after="120"/>
      <w:jc w:val="left"/>
    </w:pPr>
    <w:rPr>
      <w:rFonts w:ascii="Courier New" w:eastAsia="宋体" w:hAnsi="Courier New" w:cs="Times New Roman"/>
      <w:spacing w:val="-5"/>
      <w:kern w:val="0"/>
      <w:sz w:val="24"/>
      <w:szCs w:val="20"/>
      <w:lang w:bidi="he-IL"/>
    </w:rPr>
  </w:style>
  <w:style w:type="character" w:customStyle="1" w:styleId="Charf">
    <w:name w:val="宏文本 Char"/>
    <w:basedOn w:val="a2"/>
    <w:link w:val="aff9"/>
    <w:rsid w:val="003A2014"/>
    <w:rPr>
      <w:rFonts w:ascii="Courier New" w:eastAsia="宋体" w:hAnsi="Courier New" w:cs="Times New Roman"/>
      <w:spacing w:val="-5"/>
      <w:kern w:val="0"/>
      <w:sz w:val="24"/>
      <w:szCs w:val="20"/>
      <w:lang w:bidi="he-IL"/>
    </w:rPr>
  </w:style>
  <w:style w:type="paragraph" w:styleId="affa">
    <w:name w:val="Block Text"/>
    <w:basedOn w:val="a0"/>
    <w:rsid w:val="003A2014"/>
    <w:pPr>
      <w:spacing w:line="560" w:lineRule="exact"/>
      <w:ind w:leftChars="-22" w:left="-46" w:right="-11" w:firstLineChars="200" w:firstLine="480"/>
    </w:pPr>
    <w:rPr>
      <w:rFonts w:ascii="仿宋_GB2312" w:eastAsia="仿宋_GB2312" w:hAnsi="宋体" w:cs="Times New Roman"/>
      <w:sz w:val="24"/>
      <w:szCs w:val="24"/>
    </w:rPr>
  </w:style>
  <w:style w:type="paragraph" w:styleId="2b">
    <w:name w:val="List 2"/>
    <w:basedOn w:val="a0"/>
    <w:rsid w:val="003A2014"/>
    <w:pPr>
      <w:ind w:leftChars="200" w:left="100" w:hangingChars="200" w:hanging="200"/>
    </w:pPr>
    <w:rPr>
      <w:rFonts w:ascii="Times New Roman" w:hAnsi="Times New Roman" w:cs="Times New Roman"/>
      <w:szCs w:val="24"/>
    </w:rPr>
  </w:style>
  <w:style w:type="paragraph" w:styleId="affb">
    <w:name w:val="toa heading"/>
    <w:basedOn w:val="a0"/>
    <w:next w:val="a0"/>
    <w:rsid w:val="003A2014"/>
    <w:pPr>
      <w:spacing w:before="120"/>
    </w:pPr>
    <w:rPr>
      <w:rFonts w:ascii="Arial" w:hAnsi="Arial" w:cs="Arial"/>
      <w:sz w:val="24"/>
      <w:szCs w:val="24"/>
    </w:rPr>
  </w:style>
  <w:style w:type="paragraph" w:styleId="affc">
    <w:name w:val="table of figures"/>
    <w:basedOn w:val="a0"/>
    <w:rsid w:val="003A2014"/>
    <w:pPr>
      <w:widowControl/>
      <w:tabs>
        <w:tab w:val="right" w:leader="dot" w:pos="8640"/>
      </w:tabs>
      <w:ind w:left="720" w:hanging="720"/>
      <w:jc w:val="left"/>
    </w:pPr>
    <w:rPr>
      <w:rFonts w:ascii="Garamond" w:hAnsi="Garamond" w:cs="Times New Roman"/>
      <w:kern w:val="0"/>
      <w:sz w:val="16"/>
      <w:szCs w:val="20"/>
      <w:lang w:bidi="he-IL"/>
    </w:rPr>
  </w:style>
  <w:style w:type="paragraph" w:styleId="aff2">
    <w:name w:val="List Bullet"/>
    <w:basedOn w:val="aff5"/>
    <w:rsid w:val="003A2014"/>
    <w:pPr>
      <w:widowControl/>
      <w:tabs>
        <w:tab w:val="left" w:pos="900"/>
      </w:tabs>
      <w:spacing w:after="240"/>
      <w:ind w:left="900" w:right="360" w:firstLineChars="0" w:hanging="420"/>
      <w:jc w:val="left"/>
    </w:pPr>
    <w:rPr>
      <w:rFonts w:ascii="Garamond" w:hAnsi="Garamond"/>
      <w:spacing w:val="-5"/>
      <w:kern w:val="0"/>
      <w:sz w:val="24"/>
      <w:szCs w:val="20"/>
      <w:lang w:bidi="he-IL"/>
    </w:rPr>
  </w:style>
  <w:style w:type="paragraph" w:styleId="2c">
    <w:name w:val="Body Text 2"/>
    <w:basedOn w:val="a0"/>
    <w:link w:val="2Char11"/>
    <w:rsid w:val="003A2014"/>
    <w:pPr>
      <w:spacing w:after="120" w:line="480" w:lineRule="auto"/>
    </w:pPr>
    <w:rPr>
      <w:rFonts w:ascii="Times New Roman" w:hAnsi="Times New Roman" w:cs="Times New Roman"/>
      <w:szCs w:val="24"/>
    </w:rPr>
  </w:style>
  <w:style w:type="character" w:customStyle="1" w:styleId="2Char11">
    <w:name w:val="正文文本 2 Char1"/>
    <w:basedOn w:val="a2"/>
    <w:link w:val="2c"/>
    <w:rsid w:val="003A2014"/>
    <w:rPr>
      <w:rFonts w:ascii="Times New Roman" w:eastAsia="宋体" w:hAnsi="Times New Roman" w:cs="Times New Roman"/>
      <w:szCs w:val="24"/>
    </w:rPr>
  </w:style>
  <w:style w:type="paragraph" w:styleId="46">
    <w:name w:val="List 4"/>
    <w:basedOn w:val="aff5"/>
    <w:rsid w:val="003A2014"/>
    <w:pPr>
      <w:widowControl/>
      <w:tabs>
        <w:tab w:val="left" w:pos="1800"/>
      </w:tabs>
      <w:spacing w:after="240"/>
      <w:ind w:left="1800" w:firstLineChars="0" w:firstLine="0"/>
      <w:jc w:val="left"/>
    </w:pPr>
    <w:rPr>
      <w:rFonts w:ascii="Garamond" w:hAnsi="Garamond"/>
      <w:spacing w:val="-5"/>
      <w:kern w:val="0"/>
      <w:sz w:val="24"/>
      <w:szCs w:val="20"/>
      <w:lang w:bidi="he-IL"/>
    </w:rPr>
  </w:style>
  <w:style w:type="paragraph" w:styleId="81">
    <w:name w:val="index 8"/>
    <w:basedOn w:val="a0"/>
    <w:next w:val="a0"/>
    <w:rsid w:val="003A2014"/>
    <w:pPr>
      <w:widowControl/>
      <w:tabs>
        <w:tab w:val="right" w:leader="dot" w:pos="3600"/>
      </w:tabs>
      <w:ind w:left="1280" w:hanging="160"/>
      <w:jc w:val="left"/>
    </w:pPr>
    <w:rPr>
      <w:rFonts w:ascii="Garamond" w:hAnsi="Garamond" w:cs="Times New Roman"/>
      <w:kern w:val="0"/>
      <w:sz w:val="16"/>
      <w:szCs w:val="20"/>
      <w:lang w:bidi="he-IL"/>
    </w:rPr>
  </w:style>
  <w:style w:type="paragraph" w:styleId="affd">
    <w:name w:val="endnote text"/>
    <w:basedOn w:val="a0"/>
    <w:link w:val="Charf0"/>
    <w:rsid w:val="003A2014"/>
    <w:pPr>
      <w:widowControl/>
      <w:tabs>
        <w:tab w:val="left" w:pos="187"/>
      </w:tabs>
      <w:spacing w:after="120" w:line="220" w:lineRule="exact"/>
      <w:ind w:left="187" w:hanging="187"/>
      <w:jc w:val="left"/>
    </w:pPr>
    <w:rPr>
      <w:rFonts w:ascii="Garamond" w:hAnsi="Garamond" w:cs="Times New Roman"/>
      <w:kern w:val="0"/>
      <w:sz w:val="18"/>
      <w:szCs w:val="20"/>
      <w:lang w:bidi="he-IL"/>
    </w:rPr>
  </w:style>
  <w:style w:type="character" w:customStyle="1" w:styleId="Charf0">
    <w:name w:val="尾注文本 Char"/>
    <w:basedOn w:val="a2"/>
    <w:link w:val="affd"/>
    <w:rsid w:val="003A2014"/>
    <w:rPr>
      <w:rFonts w:ascii="Garamond" w:eastAsia="宋体" w:hAnsi="Garamond" w:cs="Times New Roman"/>
      <w:kern w:val="0"/>
      <w:sz w:val="18"/>
      <w:szCs w:val="20"/>
      <w:lang w:bidi="he-IL"/>
    </w:rPr>
  </w:style>
  <w:style w:type="paragraph" w:styleId="47">
    <w:name w:val="List Continue 4"/>
    <w:basedOn w:val="aff8"/>
    <w:rsid w:val="003A2014"/>
    <w:pPr>
      <w:ind w:left="1800"/>
    </w:pPr>
  </w:style>
  <w:style w:type="paragraph" w:styleId="39">
    <w:name w:val="List Bullet 3"/>
    <w:basedOn w:val="aff2"/>
    <w:rsid w:val="003A2014"/>
    <w:pPr>
      <w:ind w:left="1440" w:hanging="360"/>
    </w:pPr>
  </w:style>
  <w:style w:type="paragraph" w:styleId="3a">
    <w:name w:val="List Continue 3"/>
    <w:basedOn w:val="aff8"/>
    <w:rsid w:val="003A2014"/>
    <w:pPr>
      <w:ind w:left="1440"/>
    </w:pPr>
  </w:style>
  <w:style w:type="paragraph" w:customStyle="1" w:styleId="xl32">
    <w:name w:val="xl32"/>
    <w:basedOn w:val="a0"/>
    <w:rsid w:val="003A2014"/>
    <w:pPr>
      <w:widowControl/>
      <w:pBdr>
        <w:left w:val="single" w:sz="4" w:space="0" w:color="auto"/>
        <w:bottom w:val="single" w:sz="4" w:space="0" w:color="auto"/>
      </w:pBdr>
      <w:spacing w:before="100" w:beforeAutospacing="1" w:after="100" w:afterAutospacing="1"/>
      <w:jc w:val="left"/>
      <w:textAlignment w:val="center"/>
    </w:pPr>
    <w:rPr>
      <w:rFonts w:ascii="宋体" w:hAnsi="宋体" w:cs="Times New Roman"/>
      <w:kern w:val="0"/>
      <w:sz w:val="24"/>
      <w:szCs w:val="24"/>
    </w:rPr>
  </w:style>
  <w:style w:type="character" w:customStyle="1" w:styleId="Char18">
    <w:name w:val="页脚 Char1"/>
    <w:rsid w:val="003A2014"/>
    <w:rPr>
      <w:rFonts w:ascii="Times New Roman" w:eastAsia="宋体" w:hAnsi="Times New Roman" w:cs="Times New Roman"/>
      <w:sz w:val="18"/>
      <w:szCs w:val="18"/>
    </w:rPr>
  </w:style>
  <w:style w:type="paragraph" w:styleId="54">
    <w:name w:val="List Bullet 5"/>
    <w:basedOn w:val="a0"/>
    <w:rsid w:val="003A2014"/>
    <w:pPr>
      <w:widowControl/>
      <w:pBdr>
        <w:bottom w:val="single" w:sz="6" w:space="0" w:color="auto"/>
        <w:between w:val="single" w:sz="6" w:space="0" w:color="auto"/>
      </w:pBdr>
      <w:tabs>
        <w:tab w:val="left" w:pos="900"/>
      </w:tabs>
      <w:spacing w:line="320" w:lineRule="exact"/>
      <w:ind w:left="900" w:hanging="420"/>
      <w:jc w:val="left"/>
    </w:pPr>
    <w:rPr>
      <w:rFonts w:ascii="Garamond" w:hAnsi="Garamond" w:cs="Times New Roman"/>
      <w:kern w:val="0"/>
      <w:position w:val="4"/>
      <w:sz w:val="18"/>
      <w:szCs w:val="20"/>
      <w:lang w:bidi="he-IL"/>
    </w:rPr>
  </w:style>
  <w:style w:type="paragraph" w:customStyle="1" w:styleId="2H211Title2h2Underrubrik1prop2H21Heading2">
    <w:name w:val="样式 标题 2H2标题 1.1Title2h2Underrubrik1prop2标题二H21Heading 2..."/>
    <w:basedOn w:val="2"/>
    <w:rsid w:val="003A2014"/>
    <w:pPr>
      <w:widowControl/>
      <w:tabs>
        <w:tab w:val="left" w:pos="3780"/>
      </w:tabs>
      <w:adjustRightInd w:val="0"/>
      <w:snapToGrid w:val="0"/>
      <w:spacing w:before="156" w:after="156" w:line="360" w:lineRule="auto"/>
      <w:ind w:firstLineChars="200" w:firstLine="482"/>
    </w:pPr>
    <w:rPr>
      <w:rFonts w:ascii="宋体" w:eastAsia="宋体" w:hAnsi="宋体" w:cs="宋体"/>
      <w:kern w:val="0"/>
      <w:szCs w:val="20"/>
    </w:rPr>
  </w:style>
  <w:style w:type="paragraph" w:styleId="HTML0">
    <w:name w:val="HTML Preformatted"/>
    <w:basedOn w:val="a0"/>
    <w:link w:val="HTMLChar"/>
    <w:rsid w:val="003A20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75" w:lineRule="atLeast"/>
      <w:jc w:val="left"/>
    </w:pPr>
    <w:rPr>
      <w:rFonts w:ascii="Arial" w:hAnsi="Arial" w:cs="Arial"/>
      <w:kern w:val="0"/>
    </w:rPr>
  </w:style>
  <w:style w:type="character" w:customStyle="1" w:styleId="HTMLChar">
    <w:name w:val="HTML 预设格式 Char"/>
    <w:basedOn w:val="a2"/>
    <w:link w:val="HTML0"/>
    <w:rsid w:val="003A2014"/>
    <w:rPr>
      <w:rFonts w:ascii="Arial" w:eastAsia="宋体" w:hAnsi="Arial" w:cs="Arial"/>
      <w:kern w:val="0"/>
      <w:szCs w:val="21"/>
    </w:rPr>
  </w:style>
  <w:style w:type="paragraph" w:styleId="affe">
    <w:name w:val="caption"/>
    <w:basedOn w:val="a0"/>
    <w:next w:val="a1"/>
    <w:link w:val="Charf1"/>
    <w:qFormat/>
    <w:rsid w:val="003A2014"/>
    <w:pPr>
      <w:widowControl/>
      <w:spacing w:after="240"/>
      <w:jc w:val="left"/>
    </w:pPr>
    <w:rPr>
      <w:rFonts w:ascii="Garamond" w:hAnsi="Garamond" w:cs="Times New Roman"/>
      <w:spacing w:val="-5"/>
      <w:kern w:val="0"/>
      <w:sz w:val="16"/>
      <w:szCs w:val="20"/>
      <w:lang w:bidi="he-IL"/>
    </w:rPr>
  </w:style>
  <w:style w:type="paragraph" w:styleId="afff">
    <w:name w:val="footnote text"/>
    <w:basedOn w:val="a0"/>
    <w:link w:val="Charf2"/>
    <w:rsid w:val="003A2014"/>
    <w:pPr>
      <w:snapToGrid w:val="0"/>
      <w:jc w:val="left"/>
    </w:pPr>
    <w:rPr>
      <w:rFonts w:ascii="Times New Roman" w:hAnsi="Times New Roman" w:cs="Times New Roman"/>
      <w:sz w:val="18"/>
      <w:szCs w:val="18"/>
    </w:rPr>
  </w:style>
  <w:style w:type="character" w:customStyle="1" w:styleId="Charf2">
    <w:name w:val="脚注文本 Char"/>
    <w:basedOn w:val="a2"/>
    <w:link w:val="afff"/>
    <w:rsid w:val="003A2014"/>
    <w:rPr>
      <w:rFonts w:ascii="Times New Roman" w:eastAsia="宋体" w:hAnsi="Times New Roman" w:cs="Times New Roman"/>
      <w:sz w:val="18"/>
      <w:szCs w:val="18"/>
    </w:rPr>
  </w:style>
  <w:style w:type="paragraph" w:styleId="3b">
    <w:name w:val="Body Text 3"/>
    <w:basedOn w:val="a0"/>
    <w:link w:val="3Char2"/>
    <w:rsid w:val="003A2014"/>
    <w:pPr>
      <w:spacing w:line="360" w:lineRule="auto"/>
    </w:pPr>
    <w:rPr>
      <w:rFonts w:ascii="宋体" w:hAnsi="宋体" w:cs="Times New Roman"/>
      <w:color w:val="FF0000"/>
      <w:sz w:val="28"/>
      <w:szCs w:val="24"/>
    </w:rPr>
  </w:style>
  <w:style w:type="character" w:customStyle="1" w:styleId="3Char2">
    <w:name w:val="正文文本 3 Char"/>
    <w:basedOn w:val="a2"/>
    <w:link w:val="3b"/>
    <w:rsid w:val="003A2014"/>
    <w:rPr>
      <w:rFonts w:ascii="宋体" w:eastAsia="宋体" w:hAnsi="宋体" w:cs="Times New Roman"/>
      <w:color w:val="FF0000"/>
      <w:sz w:val="28"/>
      <w:szCs w:val="24"/>
    </w:rPr>
  </w:style>
  <w:style w:type="paragraph" w:styleId="3c">
    <w:name w:val="List 3"/>
    <w:basedOn w:val="aff5"/>
    <w:rsid w:val="003A2014"/>
    <w:pPr>
      <w:widowControl/>
      <w:tabs>
        <w:tab w:val="left" w:pos="1440"/>
      </w:tabs>
      <w:spacing w:after="240"/>
      <w:ind w:left="1440" w:firstLineChars="0" w:firstLine="0"/>
      <w:jc w:val="left"/>
    </w:pPr>
    <w:rPr>
      <w:rFonts w:ascii="Garamond" w:hAnsi="Garamond"/>
      <w:spacing w:val="-5"/>
      <w:kern w:val="0"/>
      <w:sz w:val="24"/>
      <w:szCs w:val="20"/>
      <w:lang w:bidi="he-IL"/>
    </w:rPr>
  </w:style>
  <w:style w:type="paragraph" w:styleId="2d">
    <w:name w:val="List Continue 2"/>
    <w:basedOn w:val="aff8"/>
    <w:rsid w:val="003A2014"/>
    <w:pPr>
      <w:ind w:left="1080"/>
    </w:pPr>
  </w:style>
  <w:style w:type="paragraph" w:styleId="55">
    <w:name w:val="List Continue 5"/>
    <w:basedOn w:val="aff8"/>
    <w:rsid w:val="003A2014"/>
    <w:pPr>
      <w:ind w:left="2160"/>
    </w:pPr>
  </w:style>
  <w:style w:type="paragraph" w:customStyle="1" w:styleId="4Heading14Heading141Heading142H4PIM4h4blb">
    <w:name w:val="样式 标题 4Heading 14Heading 141Heading 142H4第三层条PIM 4h4blb..."/>
    <w:basedOn w:val="4"/>
    <w:rsid w:val="003A2014"/>
    <w:pPr>
      <w:spacing w:line="372" w:lineRule="auto"/>
      <w:ind w:firstLineChars="49" w:firstLine="118"/>
    </w:pPr>
    <w:rPr>
      <w:rFonts w:ascii="宋体" w:eastAsia="宋体" w:hAnsi="宋体" w:cs="宋体"/>
      <w:sz w:val="24"/>
      <w:szCs w:val="20"/>
    </w:rPr>
  </w:style>
  <w:style w:type="paragraph" w:customStyle="1" w:styleId="font5">
    <w:name w:val="font5"/>
    <w:basedOn w:val="a0"/>
    <w:rsid w:val="003A2014"/>
    <w:pPr>
      <w:widowControl/>
      <w:spacing w:before="100" w:beforeAutospacing="1" w:after="100" w:afterAutospacing="1"/>
      <w:jc w:val="left"/>
    </w:pPr>
    <w:rPr>
      <w:rFonts w:ascii="宋体" w:hAnsi="宋体" w:cs="Times New Roman" w:hint="eastAsia"/>
      <w:kern w:val="0"/>
      <w:sz w:val="18"/>
      <w:szCs w:val="18"/>
    </w:rPr>
  </w:style>
  <w:style w:type="paragraph" w:customStyle="1" w:styleId="CharCharCharChar">
    <w:name w:val="Char Char Char Char"/>
    <w:basedOn w:val="a0"/>
    <w:rsid w:val="003A2014"/>
    <w:pPr>
      <w:ind w:left="425" w:hanging="425"/>
    </w:pPr>
    <w:rPr>
      <w:rFonts w:ascii="Times New Roman" w:hAnsi="Times New Roman" w:cs="Times New Roman"/>
      <w:sz w:val="24"/>
      <w:szCs w:val="24"/>
    </w:rPr>
  </w:style>
  <w:style w:type="paragraph" w:customStyle="1" w:styleId="afff0">
    <w:name w:val="首列表"/>
    <w:basedOn w:val="aff5"/>
    <w:next w:val="aff5"/>
    <w:rsid w:val="003A2014"/>
    <w:pPr>
      <w:widowControl/>
      <w:tabs>
        <w:tab w:val="left" w:pos="720"/>
      </w:tabs>
      <w:spacing w:before="80" w:after="80"/>
      <w:ind w:left="720" w:firstLineChars="0" w:hanging="360"/>
      <w:jc w:val="left"/>
    </w:pPr>
    <w:rPr>
      <w:kern w:val="0"/>
      <w:sz w:val="20"/>
      <w:szCs w:val="20"/>
      <w:lang w:bidi="he-IL"/>
    </w:rPr>
  </w:style>
  <w:style w:type="paragraph" w:customStyle="1" w:styleId="DIST3">
    <w:name w:val="DIST标题3"/>
    <w:basedOn w:val="3"/>
    <w:rsid w:val="003A2014"/>
    <w:pPr>
      <w:tabs>
        <w:tab w:val="left" w:pos="600"/>
      </w:tabs>
      <w:spacing w:beforeLines="50" w:afterLines="50" w:line="360" w:lineRule="auto"/>
      <w:ind w:left="600" w:hanging="420"/>
    </w:pPr>
    <w:rPr>
      <w:rFonts w:ascii="宋体" w:hAnsi="Times New Roman"/>
      <w:sz w:val="24"/>
      <w:szCs w:val="24"/>
    </w:rPr>
  </w:style>
  <w:style w:type="paragraph" w:customStyle="1" w:styleId="3-1">
    <w:name w:val="标题3-1"/>
    <w:basedOn w:val="3"/>
    <w:rsid w:val="003A2014"/>
    <w:pPr>
      <w:tabs>
        <w:tab w:val="left" w:pos="1955"/>
      </w:tabs>
      <w:spacing w:line="413" w:lineRule="auto"/>
      <w:ind w:left="1955" w:hanging="170"/>
    </w:pPr>
    <w:rPr>
      <w:rFonts w:ascii="Times New Roman" w:hAnsi="Times New Roman"/>
      <w:bCs w:val="0"/>
      <w:sz w:val="24"/>
      <w:szCs w:val="20"/>
    </w:rPr>
  </w:style>
  <w:style w:type="paragraph" w:customStyle="1" w:styleId="Char1CharCharCharCharCharChar">
    <w:name w:val="Char1 Char Char Char Char Char Char"/>
    <w:basedOn w:val="a0"/>
    <w:link w:val="Char1CharCharCharCharCharCharCharChar"/>
    <w:rsid w:val="003A2014"/>
    <w:rPr>
      <w:rFonts w:ascii="Tahoma" w:hAnsi="Tahoma" w:cstheme="minorBidi"/>
      <w:sz w:val="24"/>
      <w:szCs w:val="22"/>
    </w:rPr>
  </w:style>
  <w:style w:type="paragraph" w:customStyle="1" w:styleId="Char16CharCharChar">
    <w:name w:val="Char16 Char Char Char"/>
    <w:basedOn w:val="a0"/>
    <w:rsid w:val="003A2014"/>
    <w:rPr>
      <w:rFonts w:ascii="Tahoma" w:hAnsi="Tahoma" w:cs="Times New Roman"/>
      <w:sz w:val="24"/>
      <w:szCs w:val="20"/>
    </w:rPr>
  </w:style>
  <w:style w:type="paragraph" w:customStyle="1" w:styleId="afff1">
    <w:name w:val="词汇定义"/>
    <w:basedOn w:val="a1"/>
    <w:rsid w:val="003A2014"/>
    <w:pPr>
      <w:widowControl/>
      <w:spacing w:after="240"/>
      <w:jc w:val="left"/>
    </w:pPr>
    <w:rPr>
      <w:rFonts w:ascii="Garamond" w:eastAsia="宋体" w:hAnsi="Garamond" w:cs="Times New Roman"/>
      <w:spacing w:val="-5"/>
      <w:kern w:val="0"/>
      <w:sz w:val="24"/>
      <w:szCs w:val="20"/>
      <w:lang w:bidi="he-IL"/>
    </w:rPr>
  </w:style>
  <w:style w:type="paragraph" w:customStyle="1" w:styleId="xl34">
    <w:name w:val="xl34"/>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Times New Roman"/>
      <w:kern w:val="0"/>
      <w:sz w:val="20"/>
      <w:szCs w:val="20"/>
    </w:rPr>
  </w:style>
  <w:style w:type="paragraph" w:customStyle="1" w:styleId="afff2">
    <w:name w:val="正文四号字"/>
    <w:basedOn w:val="a0"/>
    <w:rsid w:val="003A2014"/>
    <w:pPr>
      <w:adjustRightInd w:val="0"/>
      <w:spacing w:line="312" w:lineRule="atLeast"/>
      <w:textAlignment w:val="baseline"/>
    </w:pPr>
    <w:rPr>
      <w:rFonts w:ascii="宋体" w:hAnsi="Times New Roman" w:cs="Times New Roman"/>
      <w:kern w:val="0"/>
      <w:sz w:val="28"/>
      <w:szCs w:val="20"/>
    </w:rPr>
  </w:style>
  <w:style w:type="paragraph" w:customStyle="1" w:styleId="1f">
    <w:name w:val="1"/>
    <w:basedOn w:val="a0"/>
    <w:next w:val="ad"/>
    <w:link w:val="1CharChar"/>
    <w:rsid w:val="003A2014"/>
    <w:pPr>
      <w:widowControl/>
      <w:ind w:firstLineChars="200" w:firstLine="420"/>
      <w:jc w:val="left"/>
    </w:pPr>
    <w:rPr>
      <w:rFonts w:ascii="Garamond" w:hAnsi="Garamond" w:cstheme="minorBidi"/>
      <w:sz w:val="16"/>
      <w:szCs w:val="22"/>
      <w:lang w:bidi="he-IL"/>
    </w:rPr>
  </w:style>
  <w:style w:type="paragraph" w:customStyle="1" w:styleId="xl25">
    <w:name w:val="xl25"/>
    <w:basedOn w:val="a0"/>
    <w:rsid w:val="003A2014"/>
    <w:pPr>
      <w:widowControl/>
      <w:pBdr>
        <w:bottom w:val="single" w:sz="4" w:space="0" w:color="auto"/>
      </w:pBdr>
      <w:spacing w:before="100" w:beforeAutospacing="1" w:after="100" w:afterAutospacing="1"/>
      <w:jc w:val="left"/>
    </w:pPr>
    <w:rPr>
      <w:rFonts w:ascii="宋体" w:hAnsi="宋体" w:cs="Times New Roman"/>
      <w:kern w:val="0"/>
      <w:sz w:val="24"/>
      <w:szCs w:val="24"/>
    </w:rPr>
  </w:style>
  <w:style w:type="paragraph" w:customStyle="1" w:styleId="afff3">
    <w:name w:val="尾块引用"/>
    <w:basedOn w:val="afff4"/>
    <w:next w:val="a1"/>
    <w:rsid w:val="003A2014"/>
    <w:pPr>
      <w:keepLines/>
      <w:pBdr>
        <w:top w:val="none" w:sz="0" w:space="0" w:color="auto"/>
        <w:left w:val="none" w:sz="0" w:space="0" w:color="auto"/>
        <w:bottom w:val="none" w:sz="0" w:space="0" w:color="auto"/>
        <w:right w:val="none" w:sz="0" w:space="0" w:color="auto"/>
      </w:pBdr>
      <w:shd w:val="clear" w:color="auto" w:fill="auto"/>
      <w:ind w:left="720" w:right="720"/>
    </w:pPr>
    <w:rPr>
      <w:rFonts w:ascii="Times New Roman" w:hAnsi="Times New Roman"/>
      <w:i/>
      <w:spacing w:val="0"/>
      <w:sz w:val="20"/>
    </w:rPr>
  </w:style>
  <w:style w:type="paragraph" w:customStyle="1" w:styleId="graphic">
    <w:name w:val="graphic"/>
    <w:basedOn w:val="a0"/>
    <w:rsid w:val="003A2014"/>
    <w:pPr>
      <w:widowControl/>
      <w:tabs>
        <w:tab w:val="left" w:pos="-720"/>
      </w:tabs>
      <w:overflowPunct w:val="0"/>
      <w:autoSpaceDE w:val="0"/>
      <w:autoSpaceDN w:val="0"/>
      <w:adjustRightInd w:val="0"/>
      <w:spacing w:after="240" w:line="280" w:lineRule="atLeast"/>
      <w:jc w:val="center"/>
      <w:textAlignment w:val="baseline"/>
    </w:pPr>
    <w:rPr>
      <w:rFonts w:ascii="Times New Roman" w:hAnsi="Times New Roman" w:cs="Times New Roman"/>
      <w:kern w:val="0"/>
      <w:sz w:val="24"/>
      <w:szCs w:val="20"/>
    </w:rPr>
  </w:style>
  <w:style w:type="paragraph" w:customStyle="1" w:styleId="22ndlevelh22Header2l2H2Underrubrik1prop2He">
    <w:name w:val="样式 标题 22nd levelh22Header 2l2H2第一层条Underrubrik1prop2He..."/>
    <w:basedOn w:val="2"/>
    <w:link w:val="22ndlevelh22Header2l2H2Underrubrik1prop2HeCharChar"/>
    <w:rsid w:val="003A2014"/>
    <w:pPr>
      <w:spacing w:before="100" w:beforeAutospacing="1" w:after="0" w:line="413" w:lineRule="auto"/>
    </w:pPr>
    <w:rPr>
      <w:rFonts w:ascii="Arial" w:eastAsia="黑体" w:hAnsi="Arial" w:cs="Times New Roman"/>
    </w:rPr>
  </w:style>
  <w:style w:type="paragraph" w:customStyle="1" w:styleId="CharCharCharCharCharCharChar">
    <w:name w:val="Char Char Char Char Char Char Char"/>
    <w:basedOn w:val="a0"/>
    <w:rsid w:val="003A2014"/>
    <w:pPr>
      <w:tabs>
        <w:tab w:val="left" w:pos="425"/>
      </w:tabs>
      <w:ind w:left="425" w:hanging="425"/>
    </w:pPr>
    <w:rPr>
      <w:rFonts w:ascii="Times New Roman" w:eastAsia="仿宋_GB2312" w:hAnsi="Times New Roman" w:cs="Times New Roman"/>
      <w:kern w:val="24"/>
      <w:sz w:val="24"/>
      <w:szCs w:val="24"/>
    </w:rPr>
  </w:style>
  <w:style w:type="paragraph" w:customStyle="1" w:styleId="afff5">
    <w:name w:val="基准标题"/>
    <w:basedOn w:val="a0"/>
    <w:next w:val="a1"/>
    <w:rsid w:val="003A2014"/>
    <w:pPr>
      <w:keepNext/>
      <w:widowControl/>
      <w:spacing w:before="240" w:after="120"/>
      <w:jc w:val="left"/>
    </w:pPr>
    <w:rPr>
      <w:rFonts w:ascii="Arial" w:hAnsi="Arial" w:cs="Times New Roman"/>
      <w:b/>
      <w:kern w:val="28"/>
      <w:sz w:val="36"/>
      <w:szCs w:val="20"/>
      <w:lang w:bidi="he-IL"/>
    </w:rPr>
  </w:style>
  <w:style w:type="paragraph" w:customStyle="1" w:styleId="afff6">
    <w:name w:val="回信地址"/>
    <w:basedOn w:val="a0"/>
    <w:rsid w:val="003A2014"/>
    <w:pPr>
      <w:widowControl/>
      <w:jc w:val="center"/>
    </w:pPr>
    <w:rPr>
      <w:rFonts w:ascii="Garamond" w:hAnsi="Garamond" w:cs="Times New Roman"/>
      <w:spacing w:val="-3"/>
      <w:kern w:val="0"/>
      <w:sz w:val="20"/>
      <w:szCs w:val="20"/>
      <w:lang w:bidi="he-IL"/>
    </w:rPr>
  </w:style>
  <w:style w:type="paragraph" w:customStyle="1" w:styleId="1f1">
    <w:name w:val="样式 标题 1"/>
    <w:basedOn w:val="1"/>
    <w:rsid w:val="003A2014"/>
    <w:pPr>
      <w:spacing w:before="0" w:after="0" w:line="360" w:lineRule="auto"/>
      <w:jc w:val="center"/>
    </w:pPr>
    <w:rPr>
      <w:rFonts w:ascii="宋体" w:hAnsi="Times New Roman"/>
      <w:color w:val="000000"/>
      <w:sz w:val="36"/>
      <w:szCs w:val="36"/>
    </w:rPr>
  </w:style>
  <w:style w:type="paragraph" w:customStyle="1" w:styleId="xl27">
    <w:name w:val="xl27"/>
    <w:basedOn w:val="a0"/>
    <w:rsid w:val="003A2014"/>
    <w:pPr>
      <w:widowControl/>
      <w:pBdr>
        <w:top w:val="single" w:sz="4" w:space="0" w:color="auto"/>
        <w:right w:val="single" w:sz="4" w:space="0" w:color="auto"/>
      </w:pBdr>
      <w:spacing w:before="100" w:beforeAutospacing="1" w:after="100" w:afterAutospacing="1"/>
      <w:jc w:val="center"/>
    </w:pPr>
    <w:rPr>
      <w:rFonts w:ascii="宋体" w:hAnsi="宋体" w:cs="Times New Roman"/>
      <w:kern w:val="0"/>
      <w:sz w:val="24"/>
      <w:szCs w:val="24"/>
    </w:rPr>
  </w:style>
  <w:style w:type="paragraph" w:customStyle="1" w:styleId="afff7">
    <w:name w:val="姓名"/>
    <w:basedOn w:val="a1"/>
    <w:rsid w:val="003A2014"/>
    <w:pPr>
      <w:widowControl/>
      <w:jc w:val="center"/>
    </w:pPr>
    <w:rPr>
      <w:rFonts w:ascii="Garamond" w:eastAsia="宋体" w:hAnsi="Garamond" w:cs="Times New Roman"/>
      <w:kern w:val="0"/>
      <w:sz w:val="24"/>
      <w:szCs w:val="20"/>
      <w:lang w:bidi="he-IL"/>
    </w:rPr>
  </w:style>
  <w:style w:type="paragraph" w:customStyle="1" w:styleId="afff8">
    <w:name w:val="主题行"/>
    <w:basedOn w:val="a1"/>
    <w:next w:val="a1"/>
    <w:rsid w:val="003A2014"/>
    <w:pPr>
      <w:widowControl/>
      <w:spacing w:after="160"/>
      <w:jc w:val="left"/>
    </w:pPr>
    <w:rPr>
      <w:rFonts w:ascii="Times New Roman" w:eastAsia="宋体" w:hAnsi="Times New Roman" w:cs="Times New Roman"/>
      <w:i/>
      <w:kern w:val="0"/>
      <w:sz w:val="20"/>
      <w:szCs w:val="20"/>
      <w:u w:val="single"/>
      <w:lang w:bidi="he-IL"/>
    </w:rPr>
  </w:style>
  <w:style w:type="paragraph" w:customStyle="1" w:styleId="xl48">
    <w:name w:val="xl48"/>
    <w:basedOn w:val="a0"/>
    <w:rsid w:val="003A2014"/>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Times New Roman"/>
      <w:kern w:val="0"/>
      <w:sz w:val="20"/>
      <w:szCs w:val="20"/>
    </w:rPr>
  </w:style>
  <w:style w:type="paragraph" w:customStyle="1" w:styleId="CharCharCharCharCharCharCharCharCharChar">
    <w:name w:val="Char Char Char Char Char Char Char Char Char Char"/>
    <w:basedOn w:val="a0"/>
    <w:link w:val="CharCharCharCharCharCharCharCharCharCharCharChar"/>
    <w:rsid w:val="003A2014"/>
    <w:rPr>
      <w:rFonts w:ascii="Tahoma" w:hAnsi="Tahoma" w:cstheme="minorBidi"/>
      <w:sz w:val="24"/>
      <w:szCs w:val="22"/>
    </w:rPr>
  </w:style>
  <w:style w:type="paragraph" w:customStyle="1" w:styleId="afff9">
    <w:name w:val="封页标题"/>
    <w:basedOn w:val="afff5"/>
    <w:next w:val="a0"/>
    <w:rsid w:val="003A2014"/>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eastAsia="幼圆" w:hAnsi="Garamond"/>
      <w:b w:val="0"/>
      <w:spacing w:val="-70"/>
      <w:position w:val="6"/>
      <w:sz w:val="144"/>
    </w:rPr>
  </w:style>
  <w:style w:type="paragraph" w:customStyle="1" w:styleId="CharCharCharCharCharCharCharCharCharCharCharChar1">
    <w:name w:val="Char Char Char Char Char Char Char Char Char Char Char Char1"/>
    <w:basedOn w:val="a0"/>
    <w:rsid w:val="003A2014"/>
    <w:pPr>
      <w:spacing w:line="300" w:lineRule="auto"/>
    </w:pPr>
    <w:rPr>
      <w:rFonts w:ascii="宋体" w:hAnsi="宋体" w:cs="Times New Roman"/>
      <w:b/>
      <w:bCs/>
      <w:color w:val="000000"/>
      <w:spacing w:val="8"/>
      <w:kern w:val="0"/>
      <w:sz w:val="24"/>
      <w:szCs w:val="24"/>
    </w:rPr>
  </w:style>
  <w:style w:type="paragraph" w:customStyle="1" w:styleId="xl41">
    <w:name w:val="xl41"/>
    <w:basedOn w:val="a0"/>
    <w:rsid w:val="003A2014"/>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Times New Roman"/>
      <w:kern w:val="0"/>
      <w:sz w:val="24"/>
      <w:szCs w:val="24"/>
    </w:rPr>
  </w:style>
  <w:style w:type="paragraph" w:customStyle="1" w:styleId="xl26">
    <w:name w:val="xl26"/>
    <w:basedOn w:val="a0"/>
    <w:rsid w:val="003A2014"/>
    <w:pPr>
      <w:widowControl/>
      <w:pBdr>
        <w:top w:val="single" w:sz="4" w:space="0" w:color="auto"/>
        <w:left w:val="single" w:sz="4" w:space="0" w:color="auto"/>
      </w:pBdr>
      <w:spacing w:before="100" w:beforeAutospacing="1" w:after="100" w:afterAutospacing="1"/>
      <w:jc w:val="center"/>
    </w:pPr>
    <w:rPr>
      <w:rFonts w:ascii="宋体" w:hAnsi="宋体" w:cs="Times New Roman"/>
      <w:kern w:val="0"/>
      <w:sz w:val="24"/>
      <w:szCs w:val="24"/>
    </w:rPr>
  </w:style>
  <w:style w:type="paragraph" w:customStyle="1" w:styleId="afffa">
    <w:name w:val="节标题"/>
    <w:basedOn w:val="a0"/>
    <w:next w:val="a1"/>
    <w:rsid w:val="003A2014"/>
    <w:pPr>
      <w:widowControl/>
      <w:spacing w:line="640" w:lineRule="atLeast"/>
      <w:jc w:val="left"/>
    </w:pPr>
    <w:rPr>
      <w:rFonts w:ascii="Arial Black" w:hAnsi="Arial Black" w:cs="Times New Roman"/>
      <w:caps/>
      <w:spacing w:val="60"/>
      <w:kern w:val="0"/>
      <w:sz w:val="15"/>
      <w:szCs w:val="20"/>
      <w:lang w:bidi="he-IL"/>
    </w:rPr>
  </w:style>
  <w:style w:type="paragraph" w:customStyle="1" w:styleId="afffb">
    <w:name w:val="首块引用"/>
    <w:basedOn w:val="a0"/>
    <w:next w:val="afff4"/>
    <w:rsid w:val="003A2014"/>
    <w:pPr>
      <w:keepLines/>
      <w:widowControl/>
      <w:pBdr>
        <w:top w:val="single" w:sz="6" w:space="6" w:color="FFFFFF"/>
        <w:left w:val="single" w:sz="6" w:space="6" w:color="FFFFFF"/>
        <w:right w:val="single" w:sz="6" w:space="6" w:color="FFFFFF"/>
      </w:pBdr>
      <w:shd w:val="pct10" w:color="auto" w:fill="auto"/>
      <w:ind w:left="480" w:right="480" w:firstLine="60"/>
      <w:jc w:val="left"/>
    </w:pPr>
    <w:rPr>
      <w:rFonts w:ascii="Arial Black" w:hAnsi="Arial Black" w:cs="Times New Roman"/>
      <w:spacing w:val="-10"/>
      <w:kern w:val="0"/>
      <w:position w:val="16"/>
      <w:sz w:val="16"/>
      <w:szCs w:val="20"/>
      <w:lang w:bidi="he-IL"/>
    </w:rPr>
  </w:style>
  <w:style w:type="paragraph" w:customStyle="1" w:styleId="afffc">
    <w:name w:val="基准目录样式"/>
    <w:basedOn w:val="23"/>
    <w:rsid w:val="003A2014"/>
    <w:rPr>
      <w:rFonts w:ascii="Times New Roman" w:hAnsi="Times New Roman"/>
    </w:rPr>
  </w:style>
  <w:style w:type="paragraph" w:customStyle="1" w:styleId="Char1CharCharChar">
    <w:name w:val="Char1 Char Char Char"/>
    <w:basedOn w:val="a0"/>
    <w:rsid w:val="003A2014"/>
    <w:rPr>
      <w:rFonts w:ascii="Tahoma" w:hAnsi="Tahoma" w:cs="Times New Roman"/>
      <w:sz w:val="24"/>
      <w:szCs w:val="20"/>
    </w:rPr>
  </w:style>
  <w:style w:type="paragraph" w:customStyle="1" w:styleId="xl50">
    <w:name w:val="xl50"/>
    <w:basedOn w:val="a0"/>
    <w:rsid w:val="003A2014"/>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Times New Roman"/>
      <w:kern w:val="0"/>
      <w:sz w:val="20"/>
      <w:szCs w:val="20"/>
    </w:rPr>
  </w:style>
  <w:style w:type="paragraph" w:customStyle="1" w:styleId="afffd">
    <w:name w:val="标题封页"/>
    <w:basedOn w:val="afff5"/>
    <w:next w:val="a0"/>
    <w:rsid w:val="003A2014"/>
    <w:pPr>
      <w:pBdr>
        <w:bottom w:val="single" w:sz="6" w:space="22" w:color="auto"/>
      </w:pBdr>
      <w:spacing w:before="0" w:after="0" w:line="300" w:lineRule="exact"/>
    </w:pPr>
    <w:rPr>
      <w:caps/>
      <w:spacing w:val="-10"/>
      <w:sz w:val="32"/>
    </w:rPr>
  </w:style>
  <w:style w:type="paragraph" w:customStyle="1" w:styleId="afffe">
    <w:name w:val="部分标签"/>
    <w:basedOn w:val="a0"/>
    <w:next w:val="a0"/>
    <w:rsid w:val="003A2014"/>
    <w:pPr>
      <w:widowControl/>
      <w:shd w:val="pct20" w:color="auto" w:fill="auto"/>
      <w:jc w:val="center"/>
    </w:pPr>
    <w:rPr>
      <w:rFonts w:ascii="Arial Black" w:hAnsi="Arial Black" w:cs="Times New Roman"/>
      <w:b/>
      <w:color w:val="FFFFFF"/>
      <w:kern w:val="0"/>
      <w:position w:val="-32"/>
      <w:sz w:val="84"/>
      <w:szCs w:val="20"/>
      <w:lang w:bidi="he-IL"/>
    </w:rPr>
  </w:style>
  <w:style w:type="paragraph" w:customStyle="1" w:styleId="1f2">
    <w:name w:val="图标1"/>
    <w:basedOn w:val="a0"/>
    <w:rsid w:val="003A2014"/>
    <w:pPr>
      <w:widowControl/>
      <w:shd w:val="pct10" w:color="auto" w:fill="auto"/>
      <w:spacing w:before="60" w:line="1440" w:lineRule="exact"/>
      <w:jc w:val="center"/>
    </w:pPr>
    <w:rPr>
      <w:rFonts w:ascii="Wingdings" w:hAnsi="Wingdings" w:cs="Times New Roman"/>
      <w:b/>
      <w:color w:val="FFFFFF"/>
      <w:spacing w:val="-10"/>
      <w:kern w:val="0"/>
      <w:position w:val="-10"/>
      <w:sz w:val="160"/>
      <w:szCs w:val="20"/>
      <w:lang w:bidi="he-IL"/>
    </w:rPr>
  </w:style>
  <w:style w:type="paragraph" w:customStyle="1" w:styleId="Char1CharCharChar1">
    <w:name w:val="Char1 Char Char Char1"/>
    <w:basedOn w:val="a0"/>
    <w:rsid w:val="003A2014"/>
    <w:rPr>
      <w:rFonts w:ascii="Tahoma" w:hAnsi="Tahoma" w:cs="Times New Roman"/>
      <w:sz w:val="30"/>
      <w:szCs w:val="30"/>
    </w:rPr>
  </w:style>
  <w:style w:type="paragraph" w:customStyle="1" w:styleId="affff">
    <w:name w:val="表格文字"/>
    <w:basedOn w:val="a0"/>
    <w:rsid w:val="003A2014"/>
    <w:pPr>
      <w:spacing w:before="25" w:after="25"/>
      <w:jc w:val="left"/>
    </w:pPr>
    <w:rPr>
      <w:rFonts w:ascii="Times New Roman" w:hAnsi="Times New Roman" w:cs="Times New Roman"/>
      <w:bCs/>
      <w:spacing w:val="10"/>
      <w:kern w:val="0"/>
      <w:sz w:val="24"/>
      <w:szCs w:val="20"/>
    </w:rPr>
  </w:style>
  <w:style w:type="paragraph" w:customStyle="1" w:styleId="afff4">
    <w:name w:val="块引用"/>
    <w:basedOn w:val="a0"/>
    <w:next w:val="a1"/>
    <w:rsid w:val="003A2014"/>
    <w:pPr>
      <w:widowControl/>
      <w:pBdr>
        <w:top w:val="single" w:sz="6" w:space="12" w:color="FFFFFF"/>
        <w:left w:val="single" w:sz="6" w:space="12" w:color="FFFFFF"/>
        <w:bottom w:val="single" w:sz="6" w:space="12" w:color="FFFFFF"/>
        <w:right w:val="single" w:sz="6" w:space="12" w:color="FFFFFF"/>
      </w:pBdr>
      <w:shd w:val="pct10" w:color="808080" w:fill="auto"/>
      <w:spacing w:after="240"/>
      <w:ind w:left="600" w:right="600"/>
      <w:jc w:val="left"/>
    </w:pPr>
    <w:rPr>
      <w:rFonts w:ascii="Garamond" w:hAnsi="Garamond" w:cs="Times New Roman"/>
      <w:spacing w:val="-5"/>
      <w:kern w:val="0"/>
      <w:sz w:val="24"/>
      <w:szCs w:val="20"/>
      <w:lang w:bidi="he-IL"/>
    </w:rPr>
  </w:style>
  <w:style w:type="paragraph" w:customStyle="1" w:styleId="affff0">
    <w:name w:val="章节号"/>
    <w:basedOn w:val="a0"/>
    <w:next w:val="a1"/>
    <w:rsid w:val="003A2014"/>
    <w:pPr>
      <w:keepNext/>
      <w:widowControl/>
      <w:pBdr>
        <w:bottom w:val="single" w:sz="6" w:space="3" w:color="auto"/>
      </w:pBdr>
      <w:spacing w:after="240"/>
      <w:jc w:val="left"/>
    </w:pPr>
    <w:rPr>
      <w:rFonts w:ascii="Arial Black" w:hAnsi="Arial Black" w:cs="Times New Roman"/>
      <w:caps/>
      <w:spacing w:val="70"/>
      <w:kern w:val="28"/>
      <w:sz w:val="15"/>
      <w:szCs w:val="20"/>
      <w:lang w:bidi="he-IL"/>
    </w:rPr>
  </w:style>
  <w:style w:type="paragraph" w:customStyle="1" w:styleId="xl24">
    <w:name w:val="xl24"/>
    <w:basedOn w:val="a0"/>
    <w:rsid w:val="003A2014"/>
    <w:pPr>
      <w:widowControl/>
      <w:pBdr>
        <w:right w:val="single" w:sz="4" w:space="0" w:color="auto"/>
      </w:pBdr>
      <w:spacing w:before="100" w:beforeAutospacing="1" w:after="100" w:afterAutospacing="1"/>
      <w:jc w:val="left"/>
    </w:pPr>
    <w:rPr>
      <w:rFonts w:ascii="宋体" w:hAnsi="宋体" w:cs="Times New Roman"/>
      <w:kern w:val="0"/>
      <w:sz w:val="24"/>
      <w:szCs w:val="24"/>
    </w:rPr>
  </w:style>
  <w:style w:type="paragraph" w:customStyle="1" w:styleId="26">
    <w:name w:val="页脚2"/>
    <w:basedOn w:val="a0"/>
    <w:link w:val="2CharChar"/>
    <w:rsid w:val="003A2014"/>
    <w:pPr>
      <w:widowControl/>
      <w:pBdr>
        <w:top w:val="single" w:sz="6" w:space="0" w:color="auto"/>
      </w:pBdr>
      <w:jc w:val="right"/>
      <w:textAlignment w:val="center"/>
    </w:pPr>
    <w:rPr>
      <w:rFonts w:ascii="宋体" w:hAnsi="宋体" w:cstheme="minorBidi"/>
      <w:sz w:val="18"/>
      <w:szCs w:val="18"/>
    </w:rPr>
  </w:style>
  <w:style w:type="paragraph" w:customStyle="1" w:styleId="xl47">
    <w:name w:val="xl47"/>
    <w:basedOn w:val="a0"/>
    <w:rsid w:val="003A2014"/>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Times New Roman"/>
      <w:kern w:val="0"/>
      <w:sz w:val="20"/>
      <w:szCs w:val="20"/>
    </w:rPr>
  </w:style>
  <w:style w:type="paragraph" w:customStyle="1" w:styleId="56">
    <w:name w:val="样式 标题 5 + 小四 非加粗"/>
    <w:basedOn w:val="5"/>
    <w:rsid w:val="003A2014"/>
    <w:rPr>
      <w:rFonts w:ascii="Times New Roman" w:hAnsi="Times New Roman" w:cs="Times New Roman"/>
      <w:b w:val="0"/>
      <w:bCs w:val="0"/>
      <w:sz w:val="24"/>
    </w:rPr>
  </w:style>
  <w:style w:type="paragraph" w:customStyle="1" w:styleId="xl35">
    <w:name w:val="xl35"/>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Times New Roman"/>
      <w:kern w:val="0"/>
      <w:sz w:val="20"/>
      <w:szCs w:val="20"/>
    </w:rPr>
  </w:style>
  <w:style w:type="paragraph" w:customStyle="1" w:styleId="3d">
    <w:name w:val="样式 标题 3 + 宋体 四号 非加粗"/>
    <w:basedOn w:val="3"/>
    <w:rsid w:val="003A2014"/>
    <w:pPr>
      <w:spacing w:before="100" w:after="100" w:line="360" w:lineRule="auto"/>
    </w:pPr>
    <w:rPr>
      <w:rFonts w:ascii="宋体" w:hAnsi="宋体"/>
      <w:bCs w:val="0"/>
      <w:sz w:val="28"/>
      <w:szCs w:val="28"/>
    </w:rPr>
  </w:style>
  <w:style w:type="paragraph" w:customStyle="1" w:styleId="xl49">
    <w:name w:val="xl49"/>
    <w:basedOn w:val="a0"/>
    <w:rsid w:val="003A2014"/>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Times New Roman"/>
      <w:kern w:val="0"/>
      <w:sz w:val="24"/>
      <w:szCs w:val="24"/>
    </w:rPr>
  </w:style>
  <w:style w:type="paragraph" w:customStyle="1" w:styleId="affff1">
    <w:name w:val="部分副题目"/>
    <w:basedOn w:val="a0"/>
    <w:next w:val="a1"/>
    <w:rsid w:val="003A2014"/>
    <w:pPr>
      <w:keepNext/>
      <w:widowControl/>
      <w:spacing w:before="360" w:after="120"/>
      <w:jc w:val="center"/>
    </w:pPr>
    <w:rPr>
      <w:rFonts w:ascii="Arial" w:hAnsi="Arial" w:cs="Times New Roman"/>
      <w:i/>
      <w:kern w:val="28"/>
      <w:sz w:val="32"/>
      <w:szCs w:val="20"/>
      <w:lang w:bidi="he-IL"/>
    </w:rPr>
  </w:style>
  <w:style w:type="paragraph" w:customStyle="1" w:styleId="xl43">
    <w:name w:val="xl43"/>
    <w:basedOn w:val="a0"/>
    <w:rsid w:val="003A2014"/>
    <w:pPr>
      <w:widowControl/>
      <w:pBdr>
        <w:top w:val="single" w:sz="4" w:space="0" w:color="auto"/>
        <w:bottom w:val="single" w:sz="4" w:space="0" w:color="auto"/>
      </w:pBdr>
      <w:spacing w:before="100" w:beforeAutospacing="1" w:after="100" w:afterAutospacing="1"/>
      <w:jc w:val="left"/>
    </w:pPr>
    <w:rPr>
      <w:rFonts w:ascii="宋体" w:hAnsi="宋体" w:cs="Times New Roman"/>
      <w:kern w:val="0"/>
      <w:sz w:val="24"/>
      <w:szCs w:val="24"/>
    </w:rPr>
  </w:style>
  <w:style w:type="paragraph" w:customStyle="1" w:styleId="xl29">
    <w:name w:val="xl29"/>
    <w:basedOn w:val="a0"/>
    <w:rsid w:val="003A2014"/>
    <w:pPr>
      <w:widowControl/>
      <w:pBdr>
        <w:bottom w:val="single" w:sz="4" w:space="0" w:color="auto"/>
        <w:right w:val="single" w:sz="4" w:space="0" w:color="auto"/>
      </w:pBdr>
      <w:spacing w:before="100" w:beforeAutospacing="1" w:after="100" w:afterAutospacing="1"/>
      <w:jc w:val="center"/>
    </w:pPr>
    <w:rPr>
      <w:rFonts w:ascii="宋体" w:hAnsi="宋体" w:cs="Times New Roman"/>
      <w:kern w:val="0"/>
      <w:sz w:val="24"/>
      <w:szCs w:val="24"/>
    </w:rPr>
  </w:style>
  <w:style w:type="paragraph" w:customStyle="1" w:styleId="xl42">
    <w:name w:val="xl42"/>
    <w:basedOn w:val="a0"/>
    <w:rsid w:val="003A2014"/>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Times New Roman"/>
      <w:kern w:val="0"/>
      <w:sz w:val="24"/>
      <w:szCs w:val="24"/>
    </w:rPr>
  </w:style>
  <w:style w:type="paragraph" w:customStyle="1" w:styleId="affff2">
    <w:name w:val="首页页眉样式"/>
    <w:basedOn w:val="a5"/>
    <w:rsid w:val="003A2014"/>
    <w:pPr>
      <w:keepLines/>
      <w:widowControl/>
      <w:pBdr>
        <w:bottom w:val="single" w:sz="4" w:space="1" w:color="auto"/>
      </w:pBdr>
      <w:tabs>
        <w:tab w:val="clear" w:pos="4153"/>
        <w:tab w:val="clear" w:pos="8306"/>
        <w:tab w:val="center" w:pos="4320"/>
      </w:tabs>
      <w:snapToGrid/>
      <w:jc w:val="left"/>
    </w:pPr>
    <w:rPr>
      <w:rFonts w:ascii="Garamond" w:hAnsi="Garamond" w:cs="Times New Roman"/>
      <w:b/>
      <w:caps/>
      <w:spacing w:val="60"/>
      <w:kern w:val="0"/>
      <w:sz w:val="14"/>
      <w:szCs w:val="20"/>
      <w:lang w:bidi="he-IL"/>
    </w:rPr>
  </w:style>
  <w:style w:type="paragraph" w:customStyle="1" w:styleId="ParaChar">
    <w:name w:val="默认段落字体 Para Char"/>
    <w:basedOn w:val="a0"/>
    <w:rsid w:val="003A2014"/>
    <w:rPr>
      <w:rFonts w:ascii="宋体" w:hAnsi="宋体" w:cs="Times New Roman"/>
      <w:b/>
      <w:sz w:val="28"/>
      <w:szCs w:val="28"/>
    </w:rPr>
  </w:style>
  <w:style w:type="paragraph" w:customStyle="1" w:styleId="affff3">
    <w:name w:val="连续正文文字"/>
    <w:basedOn w:val="a1"/>
    <w:next w:val="a1"/>
    <w:rsid w:val="003A2014"/>
    <w:pPr>
      <w:keepNext/>
      <w:widowControl/>
      <w:spacing w:after="240"/>
      <w:jc w:val="left"/>
    </w:pPr>
    <w:rPr>
      <w:rFonts w:ascii="Garamond" w:eastAsia="宋体" w:hAnsi="Garamond" w:cs="Times New Roman"/>
      <w:spacing w:val="-5"/>
      <w:kern w:val="0"/>
      <w:sz w:val="24"/>
      <w:szCs w:val="20"/>
      <w:lang w:bidi="he-IL"/>
    </w:rPr>
  </w:style>
  <w:style w:type="paragraph" w:customStyle="1" w:styleId="Web">
    <w:name w:val="普通 (Web)"/>
    <w:basedOn w:val="a0"/>
    <w:rsid w:val="003A2014"/>
    <w:pPr>
      <w:widowControl/>
      <w:spacing w:before="100" w:beforeAutospacing="1" w:after="100" w:afterAutospacing="1"/>
      <w:jc w:val="left"/>
    </w:pPr>
    <w:rPr>
      <w:rFonts w:ascii="宋体" w:hAnsi="宋体" w:cs="Times New Roman"/>
      <w:kern w:val="0"/>
      <w:sz w:val="24"/>
      <w:szCs w:val="20"/>
    </w:rPr>
  </w:style>
  <w:style w:type="paragraph" w:customStyle="1" w:styleId="xl36">
    <w:name w:val="xl36"/>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Times New Roman"/>
      <w:kern w:val="0"/>
      <w:sz w:val="20"/>
      <w:szCs w:val="20"/>
    </w:rPr>
  </w:style>
  <w:style w:type="paragraph" w:customStyle="1" w:styleId="affff4">
    <w:name w:val="首页脚样式"/>
    <w:basedOn w:val="a6"/>
    <w:rsid w:val="003A2014"/>
    <w:pPr>
      <w:keepLines/>
      <w:widowControl/>
      <w:pBdr>
        <w:top w:val="single" w:sz="4" w:space="1" w:color="auto"/>
      </w:pBdr>
      <w:tabs>
        <w:tab w:val="clear" w:pos="4153"/>
        <w:tab w:val="clear" w:pos="8306"/>
        <w:tab w:val="center" w:pos="4320"/>
      </w:tabs>
      <w:snapToGrid/>
      <w:ind w:right="360"/>
      <w:jc w:val="both"/>
    </w:pPr>
    <w:rPr>
      <w:rFonts w:ascii="宋体" w:hAnsi="宋体" w:cs="Times New Roman"/>
      <w:spacing w:val="-10"/>
      <w:sz w:val="21"/>
      <w:szCs w:val="21"/>
      <w:lang w:bidi="he-IL"/>
    </w:rPr>
  </w:style>
  <w:style w:type="paragraph" w:customStyle="1" w:styleId="affff5">
    <w:name w:val="基准页脚样式"/>
    <w:basedOn w:val="a0"/>
    <w:rsid w:val="003A2014"/>
    <w:pPr>
      <w:widowControl/>
      <w:spacing w:before="240"/>
      <w:jc w:val="left"/>
    </w:pPr>
    <w:rPr>
      <w:rFonts w:ascii="Garamond" w:hAnsi="Garamond" w:cs="Times New Roman"/>
      <w:kern w:val="0"/>
      <w:sz w:val="18"/>
      <w:szCs w:val="20"/>
      <w:lang w:bidi="he-IL"/>
    </w:rPr>
  </w:style>
  <w:style w:type="paragraph" w:customStyle="1" w:styleId="affff6">
    <w:name w:val="章节题目"/>
    <w:basedOn w:val="a0"/>
    <w:next w:val="affff7"/>
    <w:rsid w:val="003A2014"/>
    <w:pPr>
      <w:keepNext/>
      <w:keepLines/>
      <w:widowControl/>
      <w:spacing w:before="480" w:after="360" w:line="440" w:lineRule="atLeast"/>
      <w:jc w:val="center"/>
      <w:outlineLvl w:val="0"/>
    </w:pPr>
    <w:rPr>
      <w:rFonts w:ascii="宋体" w:hAnsi="宋体" w:cs="Times New Roman"/>
      <w:kern w:val="28"/>
      <w:sz w:val="32"/>
      <w:szCs w:val="20"/>
      <w:lang w:bidi="he-IL"/>
    </w:rPr>
  </w:style>
  <w:style w:type="paragraph" w:customStyle="1" w:styleId="affff8">
    <w:name w:val="文档标签"/>
    <w:basedOn w:val="a0"/>
    <w:rsid w:val="003A2014"/>
    <w:pPr>
      <w:keepNext/>
      <w:widowControl/>
      <w:spacing w:before="240" w:after="360"/>
      <w:jc w:val="left"/>
    </w:pPr>
    <w:rPr>
      <w:rFonts w:ascii="Garamond" w:hAnsi="Garamond" w:cs="Times New Roman"/>
      <w:b/>
      <w:kern w:val="28"/>
      <w:sz w:val="36"/>
      <w:szCs w:val="20"/>
      <w:lang w:bidi="he-IL"/>
    </w:rPr>
  </w:style>
  <w:style w:type="paragraph" w:customStyle="1" w:styleId="table">
    <w:name w:val="table"/>
    <w:basedOn w:val="a0"/>
    <w:rsid w:val="003A2014"/>
    <w:pPr>
      <w:widowControl/>
      <w:overflowPunct w:val="0"/>
      <w:autoSpaceDE w:val="0"/>
      <w:autoSpaceDN w:val="0"/>
      <w:adjustRightInd w:val="0"/>
      <w:spacing w:before="60" w:after="60"/>
      <w:jc w:val="center"/>
      <w:textAlignment w:val="baseline"/>
    </w:pPr>
    <w:rPr>
      <w:rFonts w:ascii="仿宋体" w:eastAsia="仿宋体" w:hAnsi="Times New Roman" w:cs="Times New Roman"/>
      <w:kern w:val="0"/>
      <w:sz w:val="24"/>
      <w:szCs w:val="20"/>
    </w:rPr>
  </w:style>
  <w:style w:type="paragraph" w:customStyle="1" w:styleId="DIST1">
    <w:name w:val="DIST标题1"/>
    <w:basedOn w:val="1"/>
    <w:link w:val="DIST1CharChar"/>
    <w:rsid w:val="003A2014"/>
    <w:pPr>
      <w:tabs>
        <w:tab w:val="left" w:pos="600"/>
      </w:tabs>
      <w:spacing w:before="240" w:after="240" w:line="360" w:lineRule="auto"/>
      <w:ind w:left="600" w:hanging="420"/>
      <w:jc w:val="center"/>
    </w:pPr>
    <w:rPr>
      <w:rFonts w:ascii="宋体" w:hAnsi="Times New Roman" w:cs="Times New Roman"/>
      <w:sz w:val="32"/>
      <w:szCs w:val="32"/>
    </w:rPr>
  </w:style>
  <w:style w:type="paragraph" w:customStyle="1" w:styleId="48">
    <w:name w:val="题注4"/>
    <w:basedOn w:val="a0"/>
    <w:next w:val="affe"/>
    <w:rsid w:val="003A2014"/>
    <w:pPr>
      <w:ind w:leftChars="-64" w:left="-132" w:rightChars="-50" w:right="-105" w:hanging="2"/>
      <w:jc w:val="center"/>
    </w:pPr>
    <w:rPr>
      <w:rFonts w:ascii="Times New Roman" w:hAnsi="Times New Roman" w:cs="Times New Roman"/>
      <w:b/>
      <w:color w:val="FF0000"/>
      <w:lang w:val="en-GB"/>
    </w:rPr>
  </w:style>
  <w:style w:type="paragraph" w:customStyle="1" w:styleId="3e">
    <w:name w:val="样式 标题 3 + 宋体 四号 加粗"/>
    <w:basedOn w:val="3"/>
    <w:rsid w:val="003A2014"/>
    <w:pPr>
      <w:keepLines w:val="0"/>
      <w:widowControl/>
      <w:spacing w:before="0" w:after="0" w:line="240" w:lineRule="auto"/>
      <w:jc w:val="left"/>
    </w:pPr>
    <w:rPr>
      <w:rFonts w:ascii="宋体" w:hAnsi="宋体"/>
      <w:spacing w:val="-5"/>
      <w:sz w:val="24"/>
      <w:szCs w:val="20"/>
      <w:lang w:bidi="he-IL"/>
    </w:rPr>
  </w:style>
  <w:style w:type="paragraph" w:customStyle="1" w:styleId="affff9">
    <w:name w:val="奇页页眉样式"/>
    <w:basedOn w:val="a5"/>
    <w:rsid w:val="003A2014"/>
    <w:pPr>
      <w:keepLines/>
      <w:widowControl/>
      <w:pBdr>
        <w:bottom w:val="single" w:sz="4" w:space="1" w:color="auto"/>
      </w:pBdr>
      <w:tabs>
        <w:tab w:val="clear" w:pos="4153"/>
        <w:tab w:val="clear" w:pos="8306"/>
        <w:tab w:val="right" w:pos="0"/>
        <w:tab w:val="center" w:pos="4320"/>
        <w:tab w:val="right" w:pos="8640"/>
      </w:tabs>
      <w:snapToGrid/>
      <w:jc w:val="right"/>
    </w:pPr>
    <w:rPr>
      <w:rFonts w:ascii="Arial Black" w:hAnsi="Arial Black" w:cs="Times New Roman"/>
      <w:caps/>
      <w:spacing w:val="60"/>
      <w:kern w:val="0"/>
      <w:sz w:val="14"/>
      <w:szCs w:val="20"/>
      <w:lang w:bidi="he-IL"/>
    </w:rPr>
  </w:style>
  <w:style w:type="paragraph" w:customStyle="1" w:styleId="4Heading14Heading141Heading142H4PIM4h4blb1">
    <w:name w:val="样式 标题 4Heading 14Heading 141Heading 142H4第三层条PIM 4h4blb...1"/>
    <w:basedOn w:val="4"/>
    <w:rsid w:val="003A2014"/>
    <w:pPr>
      <w:spacing w:line="372" w:lineRule="auto"/>
    </w:pPr>
    <w:rPr>
      <w:rFonts w:ascii="宋体" w:eastAsia="宋体" w:hAnsi="宋体" w:cs="Times New Roman"/>
      <w:sz w:val="24"/>
    </w:rPr>
  </w:style>
  <w:style w:type="paragraph" w:customStyle="1" w:styleId="affffa">
    <w:name w:val="部分题目"/>
    <w:basedOn w:val="a0"/>
    <w:next w:val="afffe"/>
    <w:rsid w:val="003A2014"/>
    <w:pPr>
      <w:keepNext/>
      <w:pageBreakBefore/>
      <w:widowControl/>
      <w:shd w:val="pct20" w:color="auto" w:fill="auto"/>
      <w:spacing w:line="480" w:lineRule="exact"/>
      <w:jc w:val="center"/>
    </w:pPr>
    <w:rPr>
      <w:rFonts w:ascii="Arial Black" w:hAnsi="Arial Black" w:cs="Times New Roman"/>
      <w:spacing w:val="-20"/>
      <w:kern w:val="0"/>
      <w:position w:val="-4"/>
      <w:sz w:val="36"/>
      <w:szCs w:val="20"/>
      <w:lang w:bidi="he-IL"/>
    </w:rPr>
  </w:style>
  <w:style w:type="paragraph" w:customStyle="1" w:styleId="affffb">
    <w:name w:val="尾列表项目符号"/>
    <w:basedOn w:val="aff2"/>
    <w:next w:val="a1"/>
    <w:rsid w:val="003A2014"/>
    <w:pPr>
      <w:ind w:left="360" w:right="0" w:hanging="360"/>
    </w:pPr>
    <w:rPr>
      <w:rFonts w:ascii="Times New Roman" w:hAnsi="Times New Roman"/>
      <w:spacing w:val="0"/>
      <w:sz w:val="20"/>
    </w:rPr>
  </w:style>
  <w:style w:type="paragraph" w:customStyle="1" w:styleId="affffc">
    <w:name w:val="地址"/>
    <w:basedOn w:val="a1"/>
    <w:rsid w:val="003A2014"/>
    <w:pPr>
      <w:keepLines/>
      <w:widowControl/>
      <w:jc w:val="left"/>
    </w:pPr>
    <w:rPr>
      <w:rFonts w:ascii="Garamond" w:eastAsia="宋体" w:hAnsi="Garamond" w:cs="Times New Roman"/>
      <w:spacing w:val="-5"/>
      <w:kern w:val="0"/>
      <w:sz w:val="24"/>
      <w:szCs w:val="20"/>
      <w:lang w:bidi="he-IL"/>
    </w:rPr>
  </w:style>
  <w:style w:type="paragraph" w:customStyle="1" w:styleId="xl46">
    <w:name w:val="xl46"/>
    <w:basedOn w:val="a0"/>
    <w:rsid w:val="003A2014"/>
    <w:pPr>
      <w:widowControl/>
      <w:pBdr>
        <w:top w:val="single" w:sz="4" w:space="0" w:color="auto"/>
        <w:bottom w:val="single" w:sz="4" w:space="0" w:color="auto"/>
      </w:pBdr>
      <w:shd w:val="pct25" w:color="auto" w:fill="auto"/>
      <w:spacing w:before="100" w:beforeAutospacing="1" w:after="100" w:afterAutospacing="1"/>
      <w:jc w:val="left"/>
    </w:pPr>
    <w:rPr>
      <w:rFonts w:ascii="宋体" w:hAnsi="宋体" w:cs="Times New Roman"/>
      <w:kern w:val="0"/>
      <w:sz w:val="24"/>
      <w:szCs w:val="24"/>
    </w:rPr>
  </w:style>
  <w:style w:type="paragraph" w:customStyle="1" w:styleId="DIST4">
    <w:name w:val="DIST标题4"/>
    <w:basedOn w:val="a0"/>
    <w:rsid w:val="003A2014"/>
    <w:pPr>
      <w:tabs>
        <w:tab w:val="left" w:pos="600"/>
        <w:tab w:val="left" w:pos="1080"/>
      </w:tabs>
      <w:spacing w:beforeLines="50" w:line="360" w:lineRule="auto"/>
      <w:ind w:left="600" w:hanging="420"/>
      <w:outlineLvl w:val="3"/>
    </w:pPr>
    <w:rPr>
      <w:rFonts w:ascii="Times New Roman" w:hAnsi="Times New Roman" w:cs="Times New Roman"/>
      <w:b/>
      <w:sz w:val="28"/>
      <w:szCs w:val="28"/>
    </w:rPr>
  </w:style>
  <w:style w:type="paragraph" w:customStyle="1" w:styleId="3Charh33rdlevelH3BoldHeadbhl3CTLevel3He">
    <w:name w:val="样式 标题 3 Charh33rd levelH3Bold Headbh第二层条l3CTLevel 3 He..."/>
    <w:basedOn w:val="3"/>
    <w:link w:val="3Charh33rdlevelH3BoldHeadbhl3CTLevel3HeCharChar"/>
    <w:rsid w:val="003A2014"/>
    <w:pPr>
      <w:spacing w:before="120" w:after="120" w:line="413" w:lineRule="auto"/>
    </w:pPr>
    <w:rPr>
      <w:rFonts w:ascii="宋体" w:hAnsi="宋体" w:cstheme="minorBidi"/>
      <w:color w:val="000000"/>
      <w:sz w:val="28"/>
    </w:rPr>
  </w:style>
  <w:style w:type="paragraph" w:customStyle="1" w:styleId="xl38">
    <w:name w:val="xl38"/>
    <w:basedOn w:val="a0"/>
    <w:rsid w:val="003A2014"/>
    <w:pPr>
      <w:widowControl/>
      <w:pBdr>
        <w:bottom w:val="single" w:sz="4" w:space="0" w:color="auto"/>
        <w:right w:val="single" w:sz="4" w:space="0" w:color="auto"/>
      </w:pBdr>
      <w:shd w:val="pct25" w:color="auto" w:fill="auto"/>
      <w:spacing w:before="100" w:beforeAutospacing="1" w:after="100" w:afterAutospacing="1"/>
      <w:jc w:val="left"/>
    </w:pPr>
    <w:rPr>
      <w:rFonts w:ascii="宋体" w:hAnsi="宋体" w:cs="Times New Roman"/>
      <w:kern w:val="0"/>
      <w:sz w:val="24"/>
      <w:szCs w:val="24"/>
    </w:rPr>
  </w:style>
  <w:style w:type="paragraph" w:customStyle="1" w:styleId="affffd">
    <w:name w:val="自动回信地址"/>
    <w:basedOn w:val="afff6"/>
    <w:rsid w:val="003A2014"/>
  </w:style>
  <w:style w:type="paragraph" w:customStyle="1" w:styleId="xl39">
    <w:name w:val="xl39"/>
    <w:basedOn w:val="a0"/>
    <w:rsid w:val="003A2014"/>
    <w:pPr>
      <w:widowControl/>
      <w:pBdr>
        <w:top w:val="single" w:sz="4" w:space="0" w:color="auto"/>
        <w:left w:val="single" w:sz="4" w:space="0" w:color="auto"/>
        <w:bottom w:val="single" w:sz="4" w:space="0" w:color="auto"/>
        <w:right w:val="single" w:sz="4" w:space="0" w:color="auto"/>
      </w:pBdr>
      <w:shd w:val="pct25" w:color="auto" w:fill="auto"/>
      <w:spacing w:before="100" w:beforeAutospacing="1" w:after="100" w:afterAutospacing="1"/>
      <w:jc w:val="left"/>
    </w:pPr>
    <w:rPr>
      <w:rFonts w:ascii="宋体" w:hAnsi="宋体" w:cs="Times New Roman"/>
      <w:kern w:val="0"/>
      <w:sz w:val="24"/>
      <w:szCs w:val="24"/>
    </w:rPr>
  </w:style>
  <w:style w:type="paragraph" w:customStyle="1" w:styleId="xl44">
    <w:name w:val="xl44"/>
    <w:basedOn w:val="a0"/>
    <w:rsid w:val="003A2014"/>
    <w:pPr>
      <w:widowControl/>
      <w:pBdr>
        <w:top w:val="single" w:sz="4" w:space="0" w:color="auto"/>
        <w:left w:val="single" w:sz="4" w:space="0" w:color="auto"/>
        <w:bottom w:val="single" w:sz="4" w:space="0" w:color="auto"/>
      </w:pBdr>
      <w:shd w:val="pct25" w:color="auto" w:fill="auto"/>
      <w:spacing w:before="100" w:beforeAutospacing="1" w:after="100" w:afterAutospacing="1"/>
      <w:jc w:val="left"/>
    </w:pPr>
    <w:rPr>
      <w:rFonts w:ascii="宋体" w:hAnsi="宋体" w:cs="Times New Roman"/>
      <w:kern w:val="0"/>
      <w:sz w:val="24"/>
      <w:szCs w:val="24"/>
    </w:rPr>
  </w:style>
  <w:style w:type="paragraph" w:customStyle="1" w:styleId="CharChar2Char">
    <w:name w:val="Char Char2 Char"/>
    <w:basedOn w:val="a0"/>
    <w:rsid w:val="003A2014"/>
    <w:rPr>
      <w:rFonts w:ascii="宋体" w:hAnsi="宋体" w:cs="Times New Roman"/>
      <w:b/>
      <w:sz w:val="28"/>
      <w:szCs w:val="28"/>
    </w:rPr>
  </w:style>
  <w:style w:type="paragraph" w:customStyle="1" w:styleId="affffe">
    <w:name w:val="偶页脚样式"/>
    <w:basedOn w:val="a6"/>
    <w:rsid w:val="003A2014"/>
    <w:pPr>
      <w:keepLines/>
      <w:widowControl/>
      <w:pBdr>
        <w:top w:val="single" w:sz="4" w:space="1" w:color="auto"/>
      </w:pBdr>
      <w:tabs>
        <w:tab w:val="clear" w:pos="4153"/>
        <w:tab w:val="clear" w:pos="8306"/>
        <w:tab w:val="center" w:pos="4320"/>
        <w:tab w:val="right" w:pos="8640"/>
      </w:tabs>
      <w:snapToGrid/>
      <w:ind w:right="360"/>
      <w:jc w:val="both"/>
    </w:pPr>
    <w:rPr>
      <w:rFonts w:ascii="宋体" w:hAnsi="宋体" w:cs="Times New Roman"/>
      <w:sz w:val="21"/>
      <w:szCs w:val="21"/>
      <w:lang w:bidi="he-IL"/>
    </w:rPr>
  </w:style>
  <w:style w:type="paragraph" w:customStyle="1" w:styleId="afffff">
    <w:name w:val="办公自动化专用标题"/>
    <w:basedOn w:val="ab"/>
    <w:rsid w:val="003A2014"/>
    <w:pPr>
      <w:spacing w:line="560" w:lineRule="atLeast"/>
    </w:pPr>
    <w:rPr>
      <w:rFonts w:ascii="宋体" w:hAnsi="Arial" w:cs="Times New Roman"/>
      <w:bCs w:val="0"/>
      <w:sz w:val="44"/>
      <w:szCs w:val="20"/>
    </w:rPr>
  </w:style>
  <w:style w:type="paragraph" w:customStyle="1" w:styleId="afffff0">
    <w:name w:val="图片"/>
    <w:basedOn w:val="a1"/>
    <w:next w:val="affe"/>
    <w:rsid w:val="003A2014"/>
    <w:pPr>
      <w:keepNext/>
      <w:widowControl/>
      <w:spacing w:after="240"/>
      <w:jc w:val="left"/>
    </w:pPr>
    <w:rPr>
      <w:rFonts w:ascii="Garamond" w:eastAsia="宋体" w:hAnsi="Garamond" w:cs="Times New Roman"/>
      <w:spacing w:val="-5"/>
      <w:kern w:val="0"/>
      <w:sz w:val="24"/>
      <w:szCs w:val="20"/>
      <w:lang w:bidi="he-IL"/>
    </w:rPr>
  </w:style>
  <w:style w:type="paragraph" w:customStyle="1" w:styleId="CharCharChar0">
    <w:name w:val="Char Char Char"/>
    <w:basedOn w:val="a0"/>
    <w:rsid w:val="003A2014"/>
    <w:rPr>
      <w:rFonts w:ascii="Tahoma" w:hAnsi="Tahoma" w:cs="Times New Roman"/>
      <w:sz w:val="24"/>
      <w:szCs w:val="20"/>
    </w:rPr>
  </w:style>
  <w:style w:type="paragraph" w:customStyle="1" w:styleId="afffff1">
    <w:name w:val="样式 标题 +"/>
    <w:basedOn w:val="ab"/>
    <w:rsid w:val="003A2014"/>
    <w:rPr>
      <w:rFonts w:ascii="Arial" w:hAnsi="Arial" w:cs="Arial"/>
      <w:sz w:val="44"/>
    </w:rPr>
  </w:style>
  <w:style w:type="paragraph" w:customStyle="1" w:styleId="35">
    <w:name w:val="样式 标题 3 + 宋体 四号"/>
    <w:basedOn w:val="3"/>
    <w:link w:val="3CharChar0"/>
    <w:rsid w:val="003A2014"/>
    <w:pPr>
      <w:spacing w:before="100" w:after="100" w:line="413" w:lineRule="auto"/>
    </w:pPr>
    <w:rPr>
      <w:rFonts w:ascii="宋体" w:hAnsi="宋体"/>
      <w:sz w:val="28"/>
    </w:rPr>
  </w:style>
  <w:style w:type="paragraph" w:customStyle="1" w:styleId="xl40">
    <w:name w:val="xl40"/>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Times New Roman"/>
      <w:kern w:val="0"/>
      <w:sz w:val="24"/>
      <w:szCs w:val="24"/>
    </w:rPr>
  </w:style>
  <w:style w:type="paragraph" w:customStyle="1" w:styleId="1f3">
    <w:name w:val="题注1"/>
    <w:basedOn w:val="a0"/>
    <w:next w:val="affe"/>
    <w:rsid w:val="003A2014"/>
    <w:rPr>
      <w:rFonts w:ascii="Arial" w:hAnsi="Arial" w:cs="Times New Roman"/>
      <w:szCs w:val="24"/>
    </w:rPr>
  </w:style>
  <w:style w:type="paragraph" w:customStyle="1" w:styleId="afffff2">
    <w:name w:val="首列表项目符号"/>
    <w:basedOn w:val="aff2"/>
    <w:next w:val="aff2"/>
    <w:rsid w:val="003A2014"/>
    <w:pPr>
      <w:spacing w:before="80" w:after="160"/>
      <w:ind w:left="360" w:right="0" w:hanging="360"/>
    </w:pPr>
    <w:rPr>
      <w:rFonts w:ascii="Times New Roman" w:hAnsi="Times New Roman"/>
      <w:spacing w:val="0"/>
      <w:sz w:val="20"/>
    </w:rPr>
  </w:style>
  <w:style w:type="paragraph" w:customStyle="1" w:styleId="57">
    <w:name w:val="题注5"/>
    <w:basedOn w:val="a0"/>
    <w:next w:val="affe"/>
    <w:rsid w:val="003A2014"/>
    <w:pPr>
      <w:jc w:val="center"/>
    </w:pPr>
    <w:rPr>
      <w:rFonts w:ascii="Times New Roman" w:hAnsi="Times New Roman" w:cs="Times New Roman"/>
      <w:b/>
      <w:color w:val="000000"/>
      <w:sz w:val="24"/>
    </w:rPr>
  </w:style>
  <w:style w:type="paragraph" w:customStyle="1" w:styleId="1f4">
    <w:name w:val="1级描述"/>
    <w:basedOn w:val="a0"/>
    <w:rsid w:val="003A2014"/>
    <w:pPr>
      <w:ind w:firstLine="420"/>
    </w:pPr>
    <w:rPr>
      <w:rFonts w:ascii="Times New Roman" w:hAnsi="Times New Roman" w:cs="Times New Roman"/>
      <w:szCs w:val="24"/>
    </w:rPr>
  </w:style>
  <w:style w:type="paragraph" w:customStyle="1" w:styleId="34">
    <w:name w:val="样式 标题 3"/>
    <w:basedOn w:val="3"/>
    <w:link w:val="3CharChar"/>
    <w:rsid w:val="003A2014"/>
    <w:pPr>
      <w:spacing w:before="0" w:after="0" w:line="360" w:lineRule="auto"/>
    </w:pPr>
    <w:rPr>
      <w:rFonts w:ascii="宋体" w:hAnsi="宋体"/>
      <w:sz w:val="30"/>
      <w:szCs w:val="30"/>
    </w:rPr>
  </w:style>
  <w:style w:type="paragraph" w:customStyle="1" w:styleId="xl28">
    <w:name w:val="xl28"/>
    <w:basedOn w:val="a0"/>
    <w:rsid w:val="003A2014"/>
    <w:pPr>
      <w:widowControl/>
      <w:pBdr>
        <w:left w:val="single" w:sz="4" w:space="0" w:color="auto"/>
        <w:bottom w:val="single" w:sz="4" w:space="0" w:color="auto"/>
      </w:pBdr>
      <w:spacing w:before="100" w:beforeAutospacing="1" w:after="100" w:afterAutospacing="1"/>
      <w:jc w:val="center"/>
    </w:pPr>
    <w:rPr>
      <w:rFonts w:ascii="宋体" w:hAnsi="宋体" w:cs="Times New Roman"/>
      <w:kern w:val="0"/>
      <w:sz w:val="24"/>
      <w:szCs w:val="24"/>
    </w:rPr>
  </w:style>
  <w:style w:type="paragraph" w:customStyle="1" w:styleId="xl31">
    <w:name w:val="xl31"/>
    <w:basedOn w:val="a0"/>
    <w:rsid w:val="003A2014"/>
    <w:pPr>
      <w:widowControl/>
      <w:pBdr>
        <w:top w:val="single" w:sz="4" w:space="0" w:color="auto"/>
        <w:right w:val="single" w:sz="4" w:space="0" w:color="auto"/>
      </w:pBdr>
      <w:spacing w:before="100" w:beforeAutospacing="1" w:after="100" w:afterAutospacing="1"/>
      <w:jc w:val="right"/>
      <w:textAlignment w:val="center"/>
    </w:pPr>
    <w:rPr>
      <w:rFonts w:ascii="宋体" w:hAnsi="宋体" w:cs="Times New Roman"/>
      <w:kern w:val="0"/>
      <w:sz w:val="24"/>
      <w:szCs w:val="24"/>
    </w:rPr>
  </w:style>
  <w:style w:type="paragraph" w:customStyle="1" w:styleId="Char2CharCharCharCharCharChar">
    <w:name w:val="Char2 Char Char Char Char Char Char"/>
    <w:basedOn w:val="a0"/>
    <w:rsid w:val="003A2014"/>
    <w:rPr>
      <w:rFonts w:ascii="仿宋_GB2312" w:hAnsi="Times New Roman" w:cs="Times New Roman"/>
      <w:b/>
      <w:sz w:val="30"/>
      <w:szCs w:val="32"/>
    </w:rPr>
  </w:style>
  <w:style w:type="paragraph" w:customStyle="1" w:styleId="552">
    <w:name w:val="样式 小四 段前: 5 磅 段后: 5 磅 首行缩进:  2 字符"/>
    <w:basedOn w:val="a0"/>
    <w:rsid w:val="003A2014"/>
    <w:pPr>
      <w:spacing w:before="100" w:afterLines="50" w:line="360" w:lineRule="auto"/>
    </w:pPr>
    <w:rPr>
      <w:rFonts w:ascii="宋体" w:hAnsi="宋体" w:cs="Times New Roman"/>
      <w:kern w:val="0"/>
      <w:sz w:val="24"/>
    </w:rPr>
  </w:style>
  <w:style w:type="paragraph" w:customStyle="1" w:styleId="afffff3">
    <w:name w:val="作者"/>
    <w:basedOn w:val="a1"/>
    <w:rsid w:val="003A2014"/>
    <w:pPr>
      <w:widowControl/>
      <w:spacing w:line="480" w:lineRule="auto"/>
      <w:jc w:val="center"/>
    </w:pPr>
    <w:rPr>
      <w:rFonts w:ascii="黑体" w:eastAsia="黑体" w:hAnsi="Garamond" w:cs="Times New Roman"/>
      <w:b/>
      <w:spacing w:val="-5"/>
      <w:kern w:val="0"/>
      <w:sz w:val="24"/>
      <w:szCs w:val="20"/>
      <w:lang w:bidi="he-IL"/>
    </w:rPr>
  </w:style>
  <w:style w:type="paragraph" w:customStyle="1" w:styleId="22ndlevelh22Header2l2H2Underrubrik1prop2He1">
    <w:name w:val="样式 样式 样式 标题 22nd levelh22Header 2l2H2第一层条Underrubrik1prop2He... ..."/>
    <w:basedOn w:val="22ndlevelh22Header2l2H2Underrubrik1prop2He2"/>
    <w:rsid w:val="003A2014"/>
    <w:rPr>
      <w:sz w:val="30"/>
      <w:u w:val="single"/>
    </w:rPr>
  </w:style>
  <w:style w:type="paragraph" w:customStyle="1" w:styleId="afffff4">
    <w:name w:val="节标签"/>
    <w:basedOn w:val="a0"/>
    <w:next w:val="a0"/>
    <w:rsid w:val="003A2014"/>
    <w:pPr>
      <w:widowControl/>
      <w:spacing w:before="2040" w:after="360" w:line="480" w:lineRule="atLeast"/>
      <w:jc w:val="left"/>
    </w:pPr>
    <w:rPr>
      <w:rFonts w:ascii="Arial Black" w:hAnsi="Arial Black" w:cs="Times New Roman"/>
      <w:color w:val="808080"/>
      <w:spacing w:val="-35"/>
      <w:kern w:val="0"/>
      <w:sz w:val="48"/>
      <w:szCs w:val="20"/>
      <w:lang w:bidi="he-IL"/>
    </w:rPr>
  </w:style>
  <w:style w:type="paragraph" w:customStyle="1" w:styleId="DIST2">
    <w:name w:val="DIST标题2"/>
    <w:basedOn w:val="2"/>
    <w:rsid w:val="003A2014"/>
    <w:pPr>
      <w:widowControl/>
      <w:tabs>
        <w:tab w:val="left" w:pos="600"/>
      </w:tabs>
      <w:spacing w:beforeLines="50" w:afterLines="50" w:line="360" w:lineRule="auto"/>
      <w:ind w:left="600" w:hanging="420"/>
    </w:pPr>
    <w:rPr>
      <w:rFonts w:ascii="宋体" w:eastAsia="宋体" w:hAnsi="Arial" w:cs="宋体"/>
      <w:color w:val="000000"/>
      <w:spacing w:val="6"/>
      <w:sz w:val="30"/>
      <w:szCs w:val="30"/>
    </w:rPr>
  </w:style>
  <w:style w:type="paragraph" w:customStyle="1" w:styleId="afffff5">
    <w:name w:val="图"/>
    <w:basedOn w:val="a0"/>
    <w:rsid w:val="003A2014"/>
    <w:pPr>
      <w:keepNext/>
      <w:adjustRightInd w:val="0"/>
      <w:spacing w:before="60" w:after="60" w:line="300" w:lineRule="auto"/>
      <w:jc w:val="center"/>
      <w:textAlignment w:val="center"/>
    </w:pPr>
    <w:rPr>
      <w:rFonts w:ascii="Times New Roman" w:hAnsi="Times New Roman" w:cs="Times New Roman"/>
      <w:snapToGrid w:val="0"/>
      <w:spacing w:val="20"/>
      <w:kern w:val="0"/>
      <w:sz w:val="24"/>
      <w:szCs w:val="20"/>
    </w:rPr>
  </w:style>
  <w:style w:type="paragraph" w:customStyle="1" w:styleId="afe">
    <w:name w:val="_正文段落"/>
    <w:basedOn w:val="a0"/>
    <w:link w:val="CharChar3"/>
    <w:rsid w:val="003A2014"/>
    <w:pPr>
      <w:spacing w:beforeLines="15" w:afterLines="15" w:line="360" w:lineRule="auto"/>
      <w:ind w:firstLineChars="200" w:firstLine="200"/>
    </w:pPr>
    <w:rPr>
      <w:rFonts w:asciiTheme="minorHAnsi" w:hAnsiTheme="minorHAnsi" w:cstheme="minorBidi"/>
      <w:sz w:val="24"/>
      <w:szCs w:val="24"/>
    </w:rPr>
  </w:style>
  <w:style w:type="paragraph" w:customStyle="1" w:styleId="afffff6">
    <w:name w:val="基准页眉样式"/>
    <w:basedOn w:val="a0"/>
    <w:rsid w:val="003A2014"/>
    <w:pPr>
      <w:keepLines/>
      <w:widowControl/>
      <w:tabs>
        <w:tab w:val="center" w:pos="4320"/>
        <w:tab w:val="right" w:pos="8640"/>
      </w:tabs>
      <w:jc w:val="left"/>
    </w:pPr>
    <w:rPr>
      <w:rFonts w:ascii="Garamond" w:hAnsi="Garamond" w:cs="Times New Roman"/>
      <w:kern w:val="0"/>
      <w:sz w:val="16"/>
      <w:szCs w:val="20"/>
      <w:lang w:bidi="he-IL"/>
    </w:rPr>
  </w:style>
  <w:style w:type="paragraph" w:customStyle="1" w:styleId="xl37">
    <w:name w:val="xl37"/>
    <w:basedOn w:val="a0"/>
    <w:rsid w:val="003A2014"/>
    <w:pPr>
      <w:widowControl/>
      <w:shd w:val="pct25" w:color="auto" w:fill="auto"/>
      <w:spacing w:before="100" w:beforeAutospacing="1" w:after="100" w:afterAutospacing="1"/>
      <w:jc w:val="left"/>
    </w:pPr>
    <w:rPr>
      <w:rFonts w:ascii="宋体" w:hAnsi="宋体" w:cs="Times New Roman"/>
      <w:kern w:val="0"/>
      <w:sz w:val="24"/>
      <w:szCs w:val="24"/>
    </w:rPr>
  </w:style>
  <w:style w:type="paragraph" w:customStyle="1" w:styleId="affff7">
    <w:name w:val="章节副题目"/>
    <w:basedOn w:val="a0"/>
    <w:next w:val="a1"/>
    <w:rsid w:val="003A2014"/>
    <w:pPr>
      <w:keepNext/>
      <w:keepLines/>
      <w:widowControl/>
      <w:spacing w:after="360" w:line="240" w:lineRule="atLeast"/>
      <w:ind w:right="1800"/>
      <w:jc w:val="left"/>
    </w:pPr>
    <w:rPr>
      <w:rFonts w:ascii="Garamond" w:hAnsi="Garamond" w:cs="Times New Roman"/>
      <w:i/>
      <w:spacing w:val="-20"/>
      <w:kern w:val="28"/>
      <w:sz w:val="28"/>
      <w:szCs w:val="20"/>
      <w:lang w:bidi="he-IL"/>
    </w:rPr>
  </w:style>
  <w:style w:type="paragraph" w:customStyle="1" w:styleId="310">
    <w:name w:val="样式 标题 3 + 宋体 四号 非加粗1"/>
    <w:basedOn w:val="3"/>
    <w:rsid w:val="003A2014"/>
    <w:pPr>
      <w:spacing w:before="100" w:after="100" w:line="360" w:lineRule="auto"/>
    </w:pPr>
    <w:rPr>
      <w:rFonts w:ascii="宋体" w:hAnsi="宋体"/>
      <w:bCs w:val="0"/>
      <w:sz w:val="28"/>
      <w:szCs w:val="28"/>
    </w:rPr>
  </w:style>
  <w:style w:type="paragraph" w:customStyle="1" w:styleId="afd">
    <w:name w:val="文一"/>
    <w:basedOn w:val="a0"/>
    <w:link w:val="CharChar2"/>
    <w:rsid w:val="003A2014"/>
    <w:pPr>
      <w:topLinePunct/>
      <w:adjustRightInd w:val="0"/>
      <w:snapToGrid w:val="0"/>
      <w:spacing w:line="360" w:lineRule="auto"/>
      <w:ind w:firstLineChars="200" w:firstLine="200"/>
    </w:pPr>
    <w:rPr>
      <w:rFonts w:asciiTheme="minorHAnsi" w:hAnsiTheme="minorHAnsi" w:cstheme="minorBidi"/>
      <w:snapToGrid w:val="0"/>
      <w:spacing w:val="4"/>
      <w:sz w:val="24"/>
      <w:szCs w:val="24"/>
    </w:rPr>
  </w:style>
  <w:style w:type="paragraph" w:customStyle="1" w:styleId="hangsuojinstyle81">
    <w:name w:val="hangsuojin style81"/>
    <w:basedOn w:val="a0"/>
    <w:rsid w:val="003A2014"/>
    <w:pPr>
      <w:widowControl/>
      <w:spacing w:before="100" w:beforeAutospacing="1" w:after="100" w:afterAutospacing="1"/>
      <w:jc w:val="left"/>
    </w:pPr>
    <w:rPr>
      <w:rFonts w:ascii="宋体" w:hAnsi="宋体" w:cs="Times New Roman"/>
      <w:kern w:val="0"/>
      <w:sz w:val="24"/>
      <w:szCs w:val="24"/>
    </w:rPr>
  </w:style>
  <w:style w:type="paragraph" w:customStyle="1" w:styleId="xl30">
    <w:name w:val="xl30"/>
    <w:basedOn w:val="a0"/>
    <w:rsid w:val="003A2014"/>
    <w:pPr>
      <w:widowControl/>
      <w:pBdr>
        <w:top w:val="single" w:sz="4" w:space="0" w:color="auto"/>
        <w:left w:val="single" w:sz="4" w:space="0" w:color="auto"/>
      </w:pBdr>
      <w:spacing w:before="100" w:beforeAutospacing="1" w:after="100" w:afterAutospacing="1"/>
      <w:jc w:val="right"/>
      <w:textAlignment w:val="center"/>
    </w:pPr>
    <w:rPr>
      <w:rFonts w:ascii="宋体" w:hAnsi="宋体" w:cs="Times New Roman"/>
      <w:kern w:val="0"/>
      <w:sz w:val="24"/>
      <w:szCs w:val="24"/>
    </w:rPr>
  </w:style>
  <w:style w:type="paragraph" w:customStyle="1" w:styleId="xl33">
    <w:name w:val="xl33"/>
    <w:basedOn w:val="a0"/>
    <w:rsid w:val="003A2014"/>
    <w:pPr>
      <w:widowControl/>
      <w:pBdr>
        <w:bottom w:val="single" w:sz="4" w:space="0" w:color="auto"/>
        <w:right w:val="single" w:sz="4" w:space="0" w:color="auto"/>
      </w:pBdr>
      <w:spacing w:before="100" w:beforeAutospacing="1" w:after="100" w:afterAutospacing="1"/>
      <w:jc w:val="left"/>
      <w:textAlignment w:val="center"/>
    </w:pPr>
    <w:rPr>
      <w:rFonts w:ascii="宋体" w:hAnsi="宋体" w:cs="Times New Roman"/>
      <w:kern w:val="0"/>
      <w:sz w:val="24"/>
      <w:szCs w:val="24"/>
    </w:rPr>
  </w:style>
  <w:style w:type="paragraph" w:customStyle="1" w:styleId="2e">
    <w:name w:val="样式 标题 2"/>
    <w:basedOn w:val="2"/>
    <w:rsid w:val="003A2014"/>
    <w:pPr>
      <w:widowControl/>
      <w:tabs>
        <w:tab w:val="left" w:pos="3780"/>
      </w:tabs>
      <w:spacing w:before="0" w:after="0" w:line="360" w:lineRule="auto"/>
    </w:pPr>
    <w:rPr>
      <w:rFonts w:ascii="宋体" w:eastAsia="宋体" w:hAnsi="Arial" w:cs="宋体"/>
      <w:bCs w:val="0"/>
      <w:spacing w:val="6"/>
    </w:rPr>
  </w:style>
  <w:style w:type="paragraph" w:customStyle="1" w:styleId="2f">
    <w:name w:val="图标2"/>
    <w:basedOn w:val="a0"/>
    <w:next w:val="3"/>
    <w:rsid w:val="003A2014"/>
    <w:pPr>
      <w:widowControl/>
      <w:shd w:val="pct80" w:color="auto" w:fill="auto"/>
      <w:spacing w:before="120" w:after="120" w:line="760" w:lineRule="exact"/>
      <w:ind w:left="1560" w:right="1560"/>
      <w:jc w:val="center"/>
    </w:pPr>
    <w:rPr>
      <w:rFonts w:ascii="Wingdings" w:hAnsi="Wingdings" w:cs="Times New Roman"/>
      <w:b/>
      <w:color w:val="FFFFFF"/>
      <w:kern w:val="0"/>
      <w:position w:val="-2"/>
      <w:sz w:val="88"/>
      <w:szCs w:val="20"/>
      <w:lang w:bidi="he-IL"/>
    </w:rPr>
  </w:style>
  <w:style w:type="paragraph" w:customStyle="1" w:styleId="Char2CharCharCharCharCharChar1">
    <w:name w:val="Char2 Char Char Char Char Char Char1"/>
    <w:basedOn w:val="a0"/>
    <w:rsid w:val="003A2014"/>
    <w:pPr>
      <w:spacing w:line="360" w:lineRule="auto"/>
    </w:pPr>
    <w:rPr>
      <w:rFonts w:ascii="仿宋_GB2312" w:eastAsia="仿宋_GB2312" w:hAnsi="Times New Roman" w:cs="Times New Roman"/>
      <w:b/>
      <w:sz w:val="30"/>
      <w:szCs w:val="32"/>
    </w:rPr>
  </w:style>
  <w:style w:type="paragraph" w:customStyle="1" w:styleId="afffff7">
    <w:name w:val="尾列表"/>
    <w:basedOn w:val="aff5"/>
    <w:next w:val="a1"/>
    <w:rsid w:val="003A2014"/>
    <w:pPr>
      <w:widowControl/>
      <w:tabs>
        <w:tab w:val="left" w:pos="720"/>
      </w:tabs>
      <w:spacing w:after="240"/>
      <w:ind w:left="720" w:firstLineChars="0" w:hanging="360"/>
      <w:jc w:val="left"/>
    </w:pPr>
    <w:rPr>
      <w:kern w:val="0"/>
      <w:sz w:val="20"/>
      <w:szCs w:val="20"/>
      <w:lang w:bidi="he-IL"/>
    </w:rPr>
  </w:style>
  <w:style w:type="paragraph" w:customStyle="1" w:styleId="pic-info">
    <w:name w:val="pic-info"/>
    <w:basedOn w:val="a0"/>
    <w:rsid w:val="003A2014"/>
    <w:pPr>
      <w:widowControl/>
      <w:spacing w:before="100" w:beforeAutospacing="1" w:after="100" w:afterAutospacing="1"/>
      <w:jc w:val="left"/>
    </w:pPr>
    <w:rPr>
      <w:rFonts w:ascii="宋体" w:hAnsi="宋体"/>
      <w:kern w:val="0"/>
      <w:sz w:val="24"/>
      <w:szCs w:val="24"/>
    </w:rPr>
  </w:style>
  <w:style w:type="paragraph" w:customStyle="1" w:styleId="afffff8">
    <w:name w:val="表"/>
    <w:basedOn w:val="a0"/>
    <w:rsid w:val="003A2014"/>
    <w:pPr>
      <w:jc w:val="center"/>
    </w:pPr>
    <w:rPr>
      <w:rFonts w:ascii="宋体" w:hAnsi="宋体" w:cs="Times New Roman"/>
      <w:sz w:val="24"/>
      <w:szCs w:val="20"/>
    </w:rPr>
  </w:style>
  <w:style w:type="paragraph" w:customStyle="1" w:styleId="4H4GB2312">
    <w:name w:val="样式 标题 4四级标题H4 + 仿宋_GB2312"/>
    <w:basedOn w:val="4"/>
    <w:rsid w:val="003A2014"/>
    <w:pPr>
      <w:spacing w:before="120" w:after="0" w:line="240" w:lineRule="atLeast"/>
    </w:pPr>
    <w:rPr>
      <w:rFonts w:ascii="仿宋_GB2312" w:eastAsia="宋体" w:hAnsi="仿宋_GB2312" w:cs="Times New Roman"/>
      <w:b w:val="0"/>
      <w:sz w:val="24"/>
      <w:szCs w:val="24"/>
    </w:rPr>
  </w:style>
  <w:style w:type="paragraph" w:customStyle="1" w:styleId="Charf3">
    <w:name w:val="Char"/>
    <w:basedOn w:val="a0"/>
    <w:rsid w:val="003A2014"/>
    <w:pPr>
      <w:tabs>
        <w:tab w:val="left" w:pos="360"/>
      </w:tabs>
    </w:pPr>
    <w:rPr>
      <w:rFonts w:ascii="Times New Roman" w:hAnsi="Times New Roman" w:cs="Times New Roman"/>
      <w:sz w:val="24"/>
      <w:szCs w:val="24"/>
    </w:rPr>
  </w:style>
  <w:style w:type="paragraph" w:customStyle="1" w:styleId="1f5">
    <w:name w:val="样式 宋体 四号1"/>
    <w:basedOn w:val="a0"/>
    <w:rsid w:val="003A2014"/>
    <w:pPr>
      <w:ind w:firstLineChars="200" w:firstLine="560"/>
    </w:pPr>
    <w:rPr>
      <w:rFonts w:ascii="宋体" w:hAnsi="宋体" w:cs="Times New Roman"/>
      <w:sz w:val="24"/>
      <w:szCs w:val="20"/>
    </w:rPr>
  </w:style>
  <w:style w:type="paragraph" w:customStyle="1" w:styleId="4a">
    <w:name w:val="标题4a"/>
    <w:basedOn w:val="7"/>
    <w:rsid w:val="003A2014"/>
    <w:pPr>
      <w:spacing w:before="0" w:after="0" w:line="360" w:lineRule="auto"/>
    </w:pPr>
    <w:rPr>
      <w:rFonts w:ascii="Times New Roman" w:hAnsi="Times New Roman" w:cs="Times New Roman"/>
    </w:rPr>
  </w:style>
  <w:style w:type="paragraph" w:customStyle="1" w:styleId="afffff9">
    <w:name w:val="奇页脚样式"/>
    <w:basedOn w:val="a6"/>
    <w:rsid w:val="003A2014"/>
    <w:pPr>
      <w:keepLines/>
      <w:widowControl/>
      <w:pBdr>
        <w:top w:val="single" w:sz="4" w:space="1" w:color="auto"/>
      </w:pBdr>
      <w:tabs>
        <w:tab w:val="clear" w:pos="4153"/>
        <w:tab w:val="clear" w:pos="8306"/>
        <w:tab w:val="right" w:pos="0"/>
        <w:tab w:val="center" w:pos="4320"/>
        <w:tab w:val="right" w:pos="8640"/>
      </w:tabs>
      <w:snapToGrid/>
      <w:ind w:right="360"/>
      <w:jc w:val="both"/>
    </w:pPr>
    <w:rPr>
      <w:rFonts w:ascii="宋体" w:hAnsi="宋体" w:cs="Times New Roman"/>
      <w:sz w:val="21"/>
      <w:szCs w:val="21"/>
      <w:lang w:bidi="he-IL"/>
    </w:rPr>
  </w:style>
  <w:style w:type="paragraph" w:customStyle="1" w:styleId="xl51">
    <w:name w:val="xl51"/>
    <w:basedOn w:val="a0"/>
    <w:rsid w:val="003A2014"/>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Times New Roman"/>
      <w:kern w:val="0"/>
      <w:sz w:val="20"/>
      <w:szCs w:val="20"/>
    </w:rPr>
  </w:style>
  <w:style w:type="paragraph" w:customStyle="1" w:styleId="afffffa">
    <w:name w:val="副题目 – 封页"/>
    <w:basedOn w:val="a0"/>
    <w:next w:val="a0"/>
    <w:rsid w:val="003A2014"/>
    <w:pPr>
      <w:keepNext/>
      <w:widowControl/>
      <w:pBdr>
        <w:top w:val="single" w:sz="6" w:space="1" w:color="auto"/>
      </w:pBdr>
      <w:spacing w:after="5280" w:line="480" w:lineRule="exact"/>
      <w:jc w:val="left"/>
    </w:pPr>
    <w:rPr>
      <w:rFonts w:ascii="Garamond" w:eastAsia="幼圆" w:hAnsi="Garamond" w:cs="Times New Roman"/>
      <w:spacing w:val="-15"/>
      <w:kern w:val="28"/>
      <w:sz w:val="44"/>
      <w:szCs w:val="20"/>
      <w:lang w:bidi="he-IL"/>
    </w:rPr>
  </w:style>
  <w:style w:type="paragraph" w:customStyle="1" w:styleId="afffffb">
    <w:name w:val="基准索引样式"/>
    <w:basedOn w:val="a0"/>
    <w:rsid w:val="003A2014"/>
    <w:pPr>
      <w:widowControl/>
      <w:tabs>
        <w:tab w:val="right" w:pos="3960"/>
      </w:tabs>
      <w:spacing w:line="240" w:lineRule="atLeast"/>
      <w:jc w:val="left"/>
    </w:pPr>
    <w:rPr>
      <w:rFonts w:ascii="Garamond" w:hAnsi="Garamond" w:cs="Times New Roman"/>
      <w:kern w:val="0"/>
      <w:sz w:val="18"/>
      <w:szCs w:val="20"/>
      <w:lang w:bidi="he-IL"/>
    </w:rPr>
  </w:style>
  <w:style w:type="paragraph" w:customStyle="1" w:styleId="1f6">
    <w:name w:val="样式 标题 1 + 宋体 三号"/>
    <w:basedOn w:val="1"/>
    <w:rsid w:val="003A2014"/>
    <w:pPr>
      <w:spacing w:before="0" w:after="0" w:line="360" w:lineRule="auto"/>
      <w:ind w:firstLine="747"/>
    </w:pPr>
    <w:rPr>
      <w:rFonts w:ascii="宋体" w:hAnsi="宋体" w:cs="Times New Roman"/>
      <w:sz w:val="32"/>
      <w:szCs w:val="36"/>
    </w:rPr>
  </w:style>
  <w:style w:type="paragraph" w:customStyle="1" w:styleId="afffffc">
    <w:name w:val="首列表编号"/>
    <w:basedOn w:val="aff0"/>
    <w:next w:val="aff0"/>
    <w:rsid w:val="003A2014"/>
    <w:pPr>
      <w:spacing w:before="80" w:after="160"/>
      <w:ind w:right="0"/>
    </w:pPr>
    <w:rPr>
      <w:rFonts w:ascii="Times New Roman" w:hAnsi="Times New Roman"/>
      <w:spacing w:val="0"/>
      <w:sz w:val="20"/>
    </w:rPr>
  </w:style>
  <w:style w:type="paragraph" w:customStyle="1" w:styleId="4Heading14Heading141Heading142H4PIM4h4blb2">
    <w:name w:val="样式 标题 4Heading 14Heading 141Heading 142H4第三层条PIM 4h4blb...2"/>
    <w:basedOn w:val="4"/>
    <w:rsid w:val="003A2014"/>
    <w:rPr>
      <w:rFonts w:ascii="Arial" w:eastAsia="宋体" w:hAnsi="Arial" w:cs="Times New Roman"/>
      <w:kern w:val="0"/>
      <w:sz w:val="24"/>
    </w:rPr>
  </w:style>
  <w:style w:type="paragraph" w:customStyle="1" w:styleId="21h2sect12H22ndlevel2Header2UNDERRUBRIK1-2">
    <w:name w:val="样式 标题 2标题1h2sect 1.2H22nd level2Header 2UNDERRUBRIK 1-2..."/>
    <w:basedOn w:val="2"/>
    <w:rsid w:val="003A2014"/>
    <w:pPr>
      <w:tabs>
        <w:tab w:val="left" w:pos="3780"/>
      </w:tabs>
      <w:spacing w:before="100" w:after="100" w:line="413" w:lineRule="auto"/>
      <w:jc w:val="center"/>
    </w:pPr>
    <w:rPr>
      <w:rFonts w:ascii="Arial" w:eastAsia="黑体" w:hAnsi="Arial" w:cs="Times New Roman"/>
      <w:b w:val="0"/>
      <w:bCs w:val="0"/>
    </w:rPr>
  </w:style>
  <w:style w:type="paragraph" w:customStyle="1" w:styleId="1CharCharChar">
    <w:name w:val="正文1 Char Char Char"/>
    <w:basedOn w:val="a0"/>
    <w:link w:val="1CharCharCharCharChar"/>
    <w:rsid w:val="003A2014"/>
    <w:pPr>
      <w:adjustRightInd w:val="0"/>
      <w:spacing w:after="120" w:line="360" w:lineRule="auto"/>
      <w:ind w:firstLine="560"/>
      <w:textAlignment w:val="baseline"/>
    </w:pPr>
    <w:rPr>
      <w:rFonts w:ascii="宋体" w:hAnsi="宋体" w:cstheme="minorBidi"/>
      <w:sz w:val="24"/>
      <w:szCs w:val="24"/>
      <w:lang w:val="zh-CN"/>
    </w:rPr>
  </w:style>
  <w:style w:type="paragraph" w:customStyle="1" w:styleId="afffffd">
    <w:name w:val="文档正文"/>
    <w:basedOn w:val="a0"/>
    <w:rsid w:val="003A2014"/>
    <w:pPr>
      <w:adjustRightInd w:val="0"/>
      <w:spacing w:line="480" w:lineRule="atLeast"/>
      <w:ind w:firstLine="567"/>
      <w:textAlignment w:val="baseline"/>
    </w:pPr>
    <w:rPr>
      <w:rFonts w:ascii="仿宋_GB2312" w:eastAsia="仿宋_GB2312" w:hAnsi="Times New Roman" w:cs="Times New Roman"/>
      <w:kern w:val="0"/>
      <w:sz w:val="28"/>
      <w:szCs w:val="20"/>
    </w:rPr>
  </w:style>
  <w:style w:type="paragraph" w:customStyle="1" w:styleId="2118">
    <w:name w:val="样式 标题 2 + 首行缩进:  1.18 厘米"/>
    <w:basedOn w:val="2"/>
    <w:rsid w:val="003A2014"/>
    <w:pPr>
      <w:widowControl/>
      <w:tabs>
        <w:tab w:val="left" w:pos="3780"/>
      </w:tabs>
      <w:spacing w:before="0" w:after="0" w:line="360" w:lineRule="auto"/>
    </w:pPr>
    <w:rPr>
      <w:rFonts w:ascii="宋体" w:eastAsia="宋体" w:hAnsi="Arial" w:cs="宋体"/>
      <w:color w:val="000000"/>
      <w:spacing w:val="6"/>
      <w:sz w:val="30"/>
      <w:szCs w:val="20"/>
    </w:rPr>
  </w:style>
  <w:style w:type="paragraph" w:customStyle="1" w:styleId="CharCharCharChar1">
    <w:name w:val="Char Char Char Char1"/>
    <w:basedOn w:val="a0"/>
    <w:rsid w:val="003A2014"/>
    <w:rPr>
      <w:rFonts w:ascii="Tahoma" w:hAnsi="Tahoma" w:cs="Times New Roman"/>
      <w:sz w:val="24"/>
      <w:szCs w:val="20"/>
    </w:rPr>
  </w:style>
  <w:style w:type="paragraph" w:customStyle="1" w:styleId="21180">
    <w:name w:val="样式 样式 标题 2 + 首行缩进:  1.18 厘米 + 字距调整二号"/>
    <w:basedOn w:val="a0"/>
    <w:rsid w:val="003A2014"/>
    <w:pPr>
      <w:keepNext/>
      <w:keepLines/>
      <w:widowControl/>
      <w:spacing w:line="360" w:lineRule="auto"/>
      <w:jc w:val="center"/>
      <w:outlineLvl w:val="1"/>
    </w:pPr>
    <w:rPr>
      <w:rFonts w:ascii="宋体" w:hAnsi="Arial"/>
      <w:b/>
      <w:bCs/>
      <w:color w:val="000000"/>
      <w:spacing w:val="6"/>
      <w:kern w:val="44"/>
      <w:sz w:val="28"/>
      <w:szCs w:val="20"/>
    </w:rPr>
  </w:style>
  <w:style w:type="paragraph" w:customStyle="1" w:styleId="22ndlevelh22Header2l2H2Underrubrik1prop2He2">
    <w:name w:val="样式 样式 标题 22nd levelh22Header 2l2H2第一层条Underrubrik1prop2He... + 四号"/>
    <w:basedOn w:val="a0"/>
    <w:rsid w:val="003A2014"/>
    <w:pPr>
      <w:keepNext/>
      <w:keepLines/>
      <w:spacing w:line="360" w:lineRule="auto"/>
      <w:outlineLvl w:val="1"/>
    </w:pPr>
    <w:rPr>
      <w:rFonts w:ascii="宋体" w:eastAsia="黑体" w:hAnsi="宋体" w:cs="Times New Roman"/>
      <w:b/>
      <w:bCs/>
      <w:sz w:val="28"/>
      <w:szCs w:val="28"/>
    </w:rPr>
  </w:style>
  <w:style w:type="paragraph" w:customStyle="1" w:styleId="3H3l3CTLevel3HeadHeading3-oldh3sect123Head32">
    <w:name w:val="样式 标题 3H3l3CTLevel 3 HeadHeading 3 - oldh3sect1.2.3Head3...2"/>
    <w:basedOn w:val="3"/>
    <w:rsid w:val="003A2014"/>
    <w:pPr>
      <w:spacing w:before="100" w:after="0" w:line="415" w:lineRule="auto"/>
    </w:pPr>
    <w:rPr>
      <w:rFonts w:ascii="宋体" w:hAnsi="宋体"/>
      <w:sz w:val="28"/>
    </w:rPr>
  </w:style>
  <w:style w:type="paragraph" w:customStyle="1" w:styleId="declear">
    <w:name w:val="declear"/>
    <w:basedOn w:val="a0"/>
    <w:rsid w:val="003A2014"/>
    <w:pPr>
      <w:widowControl/>
      <w:spacing w:before="100" w:beforeAutospacing="1" w:after="100" w:afterAutospacing="1"/>
      <w:jc w:val="left"/>
    </w:pPr>
    <w:rPr>
      <w:rFonts w:ascii="宋体" w:hAnsi="宋体"/>
      <w:kern w:val="0"/>
      <w:sz w:val="24"/>
      <w:szCs w:val="24"/>
    </w:rPr>
  </w:style>
  <w:style w:type="paragraph" w:customStyle="1" w:styleId="1H1111h11stlevelSectionHeadl1Headin">
    <w:name w:val="样式 标题 1H1章节标题 1 1标书1h11st levelSection Headl1标题一Headin..."/>
    <w:basedOn w:val="1"/>
    <w:rsid w:val="003A2014"/>
    <w:pPr>
      <w:spacing w:line="360" w:lineRule="auto"/>
      <w:jc w:val="center"/>
    </w:pPr>
    <w:rPr>
      <w:rFonts w:ascii="Times New Roman" w:hAnsi="Times New Roman" w:cs="Times New Roman"/>
      <w:sz w:val="32"/>
      <w:szCs w:val="32"/>
    </w:rPr>
  </w:style>
  <w:style w:type="table" w:styleId="afffffe">
    <w:name w:val="Table Grid"/>
    <w:basedOn w:val="a3"/>
    <w:uiPriority w:val="39"/>
    <w:rsid w:val="003A2014"/>
    <w:pPr>
      <w:widowControl w:val="0"/>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f4">
    <w:name w:val="文一 Char"/>
    <w:rsid w:val="003A2014"/>
    <w:rPr>
      <w:rFonts w:eastAsia="宋体"/>
      <w:snapToGrid w:val="0"/>
      <w:spacing w:val="4"/>
      <w:sz w:val="24"/>
      <w:szCs w:val="24"/>
      <w:lang w:val="en-US" w:eastAsia="zh-CN" w:bidi="ar-SA"/>
    </w:rPr>
  </w:style>
  <w:style w:type="character" w:customStyle="1" w:styleId="22ndlevelh22Header2l2H2Underrubrik1prop2HeChar">
    <w:name w:val="样式 标题 22nd levelh22Header 2l2H2第一层条Underrubrik1prop2He... Char"/>
    <w:rsid w:val="003A2014"/>
    <w:rPr>
      <w:rFonts w:ascii="Arial" w:eastAsia="黑体" w:hAnsi="Arial" w:cs="Times New Roman"/>
      <w:b/>
      <w:bCs/>
      <w:kern w:val="2"/>
      <w:sz w:val="32"/>
      <w:szCs w:val="32"/>
      <w:lang w:val="en-US" w:eastAsia="zh-CN" w:bidi="ar-SA"/>
    </w:rPr>
  </w:style>
  <w:style w:type="character" w:customStyle="1" w:styleId="3Char3">
    <w:name w:val="样式 标题 3 + 宋体 四号 Char"/>
    <w:rsid w:val="003A2014"/>
    <w:rPr>
      <w:rFonts w:ascii="宋体" w:eastAsia="宋体" w:hAnsi="宋体" w:cs="Times New Roman"/>
      <w:b/>
      <w:bCs/>
      <w:kern w:val="2"/>
      <w:sz w:val="28"/>
      <w:szCs w:val="32"/>
      <w:lang w:val="en-US" w:eastAsia="zh-CN" w:bidi="ar-SA"/>
    </w:rPr>
  </w:style>
  <w:style w:type="character" w:customStyle="1" w:styleId="1Char3">
    <w:name w:val="1 Char"/>
    <w:rsid w:val="003A2014"/>
    <w:rPr>
      <w:rFonts w:ascii="Garamond" w:eastAsia="宋体" w:hAnsi="Garamond"/>
      <w:sz w:val="16"/>
      <w:lang w:val="en-US" w:eastAsia="zh-CN" w:bidi="he-IL"/>
    </w:rPr>
  </w:style>
  <w:style w:type="character" w:customStyle="1" w:styleId="Char1CharCharCharCharCharCharChar">
    <w:name w:val="Char1 Char Char Char Char Char Char Char"/>
    <w:rsid w:val="003A2014"/>
    <w:rPr>
      <w:rFonts w:ascii="Tahoma" w:eastAsia="宋体" w:hAnsi="Tahoma"/>
      <w:kern w:val="2"/>
      <w:sz w:val="24"/>
      <w:lang w:val="en-US" w:eastAsia="zh-CN" w:bidi="ar-SA"/>
    </w:rPr>
  </w:style>
  <w:style w:type="character" w:customStyle="1" w:styleId="Charf5">
    <w:name w:val="_正文段落 Char"/>
    <w:rsid w:val="003A2014"/>
    <w:rPr>
      <w:rFonts w:eastAsia="宋体"/>
      <w:kern w:val="2"/>
      <w:sz w:val="24"/>
      <w:szCs w:val="24"/>
      <w:lang w:val="en-US" w:eastAsia="zh-CN" w:bidi="ar-SA"/>
    </w:rPr>
  </w:style>
  <w:style w:type="character" w:customStyle="1" w:styleId="1CharCharCharChar">
    <w:name w:val="正文1 Char Char Char Char"/>
    <w:rsid w:val="003A2014"/>
    <w:rPr>
      <w:rFonts w:ascii="宋体" w:eastAsia="宋体" w:hAnsi="宋体"/>
      <w:kern w:val="2"/>
      <w:sz w:val="24"/>
      <w:szCs w:val="24"/>
      <w:lang w:val="zh-CN" w:eastAsia="zh-CN" w:bidi="ar-SA"/>
    </w:rPr>
  </w:style>
  <w:style w:type="character" w:customStyle="1" w:styleId="2Char4">
    <w:name w:val="页脚2 Char"/>
    <w:rsid w:val="003A2014"/>
    <w:rPr>
      <w:rFonts w:ascii="宋体" w:eastAsia="宋体" w:hAnsi="宋体"/>
      <w:sz w:val="18"/>
      <w:szCs w:val="18"/>
      <w:lang w:val="en-US" w:eastAsia="zh-CN" w:bidi="ar-SA"/>
    </w:rPr>
  </w:style>
  <w:style w:type="paragraph" w:customStyle="1" w:styleId="CharChar10">
    <w:name w:val="Char Char1"/>
    <w:basedOn w:val="a0"/>
    <w:rsid w:val="003A2014"/>
    <w:pPr>
      <w:widowControl/>
      <w:spacing w:after="160" w:line="240" w:lineRule="exact"/>
      <w:jc w:val="left"/>
    </w:pPr>
    <w:rPr>
      <w:rFonts w:ascii="Verdana" w:eastAsia="仿宋_GB2312" w:hAnsi="Verdana" w:cs="Times New Roman"/>
      <w:kern w:val="0"/>
      <w:sz w:val="24"/>
      <w:szCs w:val="20"/>
      <w:lang w:eastAsia="en-US"/>
    </w:rPr>
  </w:style>
  <w:style w:type="character" w:customStyle="1" w:styleId="opr-jigou-danpoi-address-l">
    <w:name w:val="opr-jigou-danpoi-address-l"/>
    <w:basedOn w:val="a2"/>
    <w:rsid w:val="003A2014"/>
  </w:style>
  <w:style w:type="character" w:customStyle="1" w:styleId="opr-jigou-danpoi-address-s">
    <w:name w:val="opr-jigou-danpoi-address-s"/>
    <w:basedOn w:val="a2"/>
    <w:rsid w:val="003A2014"/>
  </w:style>
  <w:style w:type="character" w:customStyle="1" w:styleId="opr-jigou-danpoi-tel-l">
    <w:name w:val="opr-jigou-danpoi-tel-l"/>
    <w:basedOn w:val="a2"/>
    <w:rsid w:val="003A2014"/>
  </w:style>
  <w:style w:type="character" w:customStyle="1" w:styleId="opr-jigou-danpoi-tel-s">
    <w:name w:val="opr-jigou-danpoi-tel-s"/>
    <w:basedOn w:val="a2"/>
    <w:rsid w:val="003A2014"/>
  </w:style>
  <w:style w:type="paragraph" w:customStyle="1" w:styleId="150">
    <w:name w:val="样式 宋体 小四 行距: 1.5 倍行距"/>
    <w:basedOn w:val="a0"/>
    <w:autoRedefine/>
    <w:rsid w:val="003A2014"/>
    <w:pPr>
      <w:spacing w:line="360" w:lineRule="auto"/>
      <w:jc w:val="center"/>
    </w:pPr>
    <w:rPr>
      <w:rFonts w:ascii="宋体" w:hAnsi="宋体"/>
      <w:b/>
      <w:kern w:val="0"/>
      <w:sz w:val="32"/>
      <w:szCs w:val="32"/>
      <w:lang w:bidi="he-IL"/>
    </w:rPr>
  </w:style>
  <w:style w:type="paragraph" w:customStyle="1" w:styleId="affffff">
    <w:name w:val="字母编号列项（一级）"/>
    <w:rsid w:val="003A2014"/>
    <w:pPr>
      <w:tabs>
        <w:tab w:val="num" w:pos="780"/>
        <w:tab w:val="left" w:pos="839"/>
      </w:tabs>
      <w:ind w:firstLine="420"/>
    </w:pPr>
    <w:rPr>
      <w:rFonts w:ascii="宋体" w:eastAsia="宋体" w:hAnsi="Times New Roman" w:cs="Times New Roman"/>
      <w:kern w:val="0"/>
      <w:szCs w:val="20"/>
    </w:rPr>
  </w:style>
  <w:style w:type="paragraph" w:customStyle="1" w:styleId="affffff0">
    <w:name w:val="数字编号列项（二级）"/>
    <w:rsid w:val="003A2014"/>
    <w:pPr>
      <w:tabs>
        <w:tab w:val="left" w:pos="1259"/>
        <w:tab w:val="num" w:pos="1680"/>
      </w:tabs>
      <w:ind w:left="1680" w:hanging="420"/>
    </w:pPr>
    <w:rPr>
      <w:rFonts w:ascii="宋体" w:eastAsia="宋体" w:hAnsi="Times New Roman" w:cs="Times New Roman"/>
      <w:kern w:val="0"/>
      <w:szCs w:val="20"/>
    </w:rPr>
  </w:style>
  <w:style w:type="character" w:customStyle="1" w:styleId="Charf6">
    <w:name w:val="段 Char"/>
    <w:link w:val="affffff1"/>
    <w:rsid w:val="003A2014"/>
    <w:rPr>
      <w:rFonts w:ascii="宋体"/>
    </w:rPr>
  </w:style>
  <w:style w:type="paragraph" w:customStyle="1" w:styleId="affffff1">
    <w:name w:val="段"/>
    <w:link w:val="Charf6"/>
    <w:rsid w:val="003A2014"/>
    <w:pPr>
      <w:tabs>
        <w:tab w:val="center" w:pos="4201"/>
        <w:tab w:val="right" w:leader="dot" w:pos="9298"/>
      </w:tabs>
      <w:autoSpaceDE w:val="0"/>
      <w:autoSpaceDN w:val="0"/>
      <w:ind w:firstLineChars="200" w:firstLine="420"/>
    </w:pPr>
    <w:rPr>
      <w:rFonts w:ascii="宋体"/>
    </w:rPr>
  </w:style>
  <w:style w:type="paragraph" w:customStyle="1" w:styleId="affffff2">
    <w:name w:val="正文表标题"/>
    <w:next w:val="a0"/>
    <w:link w:val="Charf7"/>
    <w:rsid w:val="003A2014"/>
    <w:pPr>
      <w:tabs>
        <w:tab w:val="left" w:pos="360"/>
      </w:tabs>
      <w:spacing w:beforeLines="50" w:afterLines="50"/>
      <w:ind w:left="358" w:hanging="360"/>
      <w:jc w:val="center"/>
    </w:pPr>
    <w:rPr>
      <w:rFonts w:ascii="黑体" w:eastAsia="黑体" w:hAnsi="Times New Roman" w:cs="Times New Roman"/>
      <w:kern w:val="0"/>
      <w:szCs w:val="20"/>
    </w:rPr>
  </w:style>
  <w:style w:type="paragraph" w:customStyle="1" w:styleId="affffff3">
    <w:name w:val="注×："/>
    <w:rsid w:val="003A2014"/>
    <w:pPr>
      <w:widowControl w:val="0"/>
      <w:tabs>
        <w:tab w:val="num" w:pos="360"/>
      </w:tabs>
      <w:autoSpaceDE w:val="0"/>
      <w:autoSpaceDN w:val="0"/>
      <w:ind w:left="360" w:hanging="360"/>
    </w:pPr>
    <w:rPr>
      <w:rFonts w:ascii="宋体" w:eastAsia="宋体" w:hAnsi="Times New Roman" w:cs="Times New Roman"/>
      <w:kern w:val="0"/>
      <w:sz w:val="18"/>
      <w:szCs w:val="18"/>
    </w:rPr>
  </w:style>
  <w:style w:type="character" w:customStyle="1" w:styleId="3858D7CFB-ED40-4347-BF05-701D383B685F">
    <w:name w:val="标题 3[858D7CFB-ED40-4347-BF05-701D383B685F]"/>
    <w:rsid w:val="003A2014"/>
    <w:rPr>
      <w:rFonts w:ascii="宋体" w:eastAsia="宋体"/>
      <w:b/>
      <w:bCs/>
      <w:kern w:val="2"/>
      <w:sz w:val="28"/>
      <w:szCs w:val="28"/>
      <w:lang w:val="en-US" w:eastAsia="zh-CN" w:bidi="ar-SA"/>
    </w:rPr>
  </w:style>
  <w:style w:type="paragraph" w:customStyle="1" w:styleId="reader-word-layerreader-word-s6-20">
    <w:name w:val="reader-word-layer reader-word-s6-20"/>
    <w:basedOn w:val="a0"/>
    <w:rsid w:val="003A2014"/>
    <w:pPr>
      <w:widowControl/>
      <w:spacing w:before="100" w:beforeAutospacing="1" w:after="100" w:afterAutospacing="1"/>
      <w:jc w:val="left"/>
    </w:pPr>
    <w:rPr>
      <w:rFonts w:ascii="宋体" w:hAnsi="宋体"/>
      <w:kern w:val="0"/>
      <w:sz w:val="24"/>
      <w:szCs w:val="20"/>
    </w:rPr>
  </w:style>
  <w:style w:type="character" w:customStyle="1" w:styleId="mh-mapnew-info">
    <w:name w:val="mh-map_new-info"/>
    <w:basedOn w:val="a2"/>
    <w:rsid w:val="003A2014"/>
  </w:style>
  <w:style w:type="paragraph" w:customStyle="1" w:styleId="220">
    <w:name w:val="正文文本 22"/>
    <w:basedOn w:val="a0"/>
    <w:rsid w:val="003A2014"/>
    <w:pPr>
      <w:adjustRightInd w:val="0"/>
      <w:jc w:val="center"/>
      <w:textAlignment w:val="baseline"/>
    </w:pPr>
    <w:rPr>
      <w:rFonts w:ascii="Times New Roman" w:hAnsi="Times New Roman" w:cs="Times New Roman"/>
      <w:sz w:val="24"/>
      <w:szCs w:val="20"/>
    </w:rPr>
  </w:style>
  <w:style w:type="paragraph" w:customStyle="1" w:styleId="3f">
    <w:name w:val="标题3"/>
    <w:basedOn w:val="3"/>
    <w:next w:val="3"/>
    <w:rsid w:val="003A2014"/>
    <w:pPr>
      <w:spacing w:before="0" w:after="0" w:line="360" w:lineRule="auto"/>
    </w:pPr>
    <w:rPr>
      <w:rFonts w:ascii="宋体" w:hAnsi="宋体"/>
      <w:sz w:val="24"/>
      <w:szCs w:val="24"/>
    </w:rPr>
  </w:style>
  <w:style w:type="paragraph" w:customStyle="1" w:styleId="corp-name">
    <w:name w:val="corp-name"/>
    <w:basedOn w:val="a0"/>
    <w:rsid w:val="003A2014"/>
    <w:pPr>
      <w:widowControl/>
      <w:spacing w:before="100" w:beforeAutospacing="1" w:after="150" w:line="300" w:lineRule="atLeast"/>
      <w:jc w:val="left"/>
    </w:pPr>
    <w:rPr>
      <w:rFonts w:ascii="宋体" w:hAnsi="宋体"/>
      <w:color w:val="333333"/>
      <w:kern w:val="0"/>
      <w:sz w:val="24"/>
      <w:szCs w:val="24"/>
    </w:rPr>
  </w:style>
  <w:style w:type="character" w:customStyle="1" w:styleId="apple-converted-space">
    <w:name w:val="apple-converted-space"/>
    <w:rsid w:val="003A2014"/>
    <w:rPr>
      <w:rFonts w:ascii="Times New Roman" w:eastAsia="宋体"/>
      <w:b w:val="0"/>
      <w:i w:val="0"/>
      <w:strike w:val="0"/>
      <w:dstrike w:val="0"/>
      <w:color w:val="000000"/>
      <w:spacing w:val="0"/>
      <w:w w:val="100"/>
      <w:sz w:val="21"/>
      <w:u w:val="none" w:color="000000"/>
      <w:vertAlign w:val="baseline"/>
      <w:lang w:val="en-US" w:eastAsia="zh-CN"/>
    </w:rPr>
  </w:style>
  <w:style w:type="character" w:customStyle="1" w:styleId="Charf8">
    <w:name w:val="报告正文 Char"/>
    <w:link w:val="affffff4"/>
    <w:rsid w:val="003A2014"/>
    <w:rPr>
      <w:rFonts w:eastAsia="仿宋_GB2312"/>
      <w:spacing w:val="12"/>
      <w:sz w:val="28"/>
      <w:szCs w:val="24"/>
    </w:rPr>
  </w:style>
  <w:style w:type="character" w:customStyle="1" w:styleId="Charf1">
    <w:name w:val="题注 Char"/>
    <w:link w:val="affe"/>
    <w:rsid w:val="003A2014"/>
    <w:rPr>
      <w:rFonts w:ascii="Garamond" w:eastAsia="宋体" w:hAnsi="Garamond" w:cs="Times New Roman"/>
      <w:spacing w:val="-5"/>
      <w:kern w:val="0"/>
      <w:sz w:val="16"/>
      <w:szCs w:val="20"/>
      <w:lang w:bidi="he-IL"/>
    </w:rPr>
  </w:style>
  <w:style w:type="character" w:styleId="affffff5">
    <w:name w:val="Placeholder Text"/>
    <w:uiPriority w:val="99"/>
    <w:rsid w:val="003A2014"/>
    <w:rPr>
      <w:color w:val="808080"/>
    </w:rPr>
  </w:style>
  <w:style w:type="character" w:customStyle="1" w:styleId="Char8">
    <w:name w:val="列出段落 Char"/>
    <w:link w:val="af0"/>
    <w:uiPriority w:val="34"/>
    <w:rsid w:val="003A2014"/>
    <w:rPr>
      <w:rFonts w:ascii="Calibri" w:eastAsia="宋体" w:hAnsi="Calibri" w:cs="Times New Roman"/>
    </w:rPr>
  </w:style>
  <w:style w:type="paragraph" w:customStyle="1" w:styleId="affffff6">
    <w:name w:val="附录五级条标题"/>
    <w:basedOn w:val="affffff7"/>
    <w:next w:val="affffff1"/>
    <w:rsid w:val="003A2014"/>
    <w:pPr>
      <w:tabs>
        <w:tab w:val="clear" w:pos="2520"/>
        <w:tab w:val="num" w:pos="2940"/>
      </w:tabs>
      <w:ind w:left="2940"/>
      <w:outlineLvl w:val="6"/>
    </w:pPr>
  </w:style>
  <w:style w:type="paragraph" w:customStyle="1" w:styleId="affffff8">
    <w:name w:val="附录章标题"/>
    <w:next w:val="affffff1"/>
    <w:rsid w:val="003A2014"/>
    <w:pPr>
      <w:tabs>
        <w:tab w:val="num" w:pos="840"/>
      </w:tabs>
      <w:wordWrap w:val="0"/>
      <w:overflowPunct w:val="0"/>
      <w:autoSpaceDE w:val="0"/>
      <w:spacing w:beforeLines="50" w:afterLines="50"/>
      <w:ind w:left="840" w:hanging="420"/>
      <w:textAlignment w:val="baseline"/>
      <w:outlineLvl w:val="1"/>
    </w:pPr>
    <w:rPr>
      <w:rFonts w:ascii="黑体" w:eastAsia="黑体" w:hAnsi="Times New Roman" w:cs="Times New Roman"/>
      <w:kern w:val="21"/>
      <w:szCs w:val="20"/>
    </w:rPr>
  </w:style>
  <w:style w:type="paragraph" w:customStyle="1" w:styleId="Default">
    <w:name w:val="Default"/>
    <w:link w:val="DefaultCharChar"/>
    <w:rsid w:val="003A2014"/>
    <w:pPr>
      <w:widowControl w:val="0"/>
      <w:autoSpaceDE w:val="0"/>
      <w:autoSpaceDN w:val="0"/>
      <w:adjustRightInd w:val="0"/>
      <w:jc w:val="left"/>
    </w:pPr>
    <w:rPr>
      <w:rFonts w:ascii="HiddenHorzOCl" w:eastAsia="HiddenHorzOCl" w:hAnsi="Calibri" w:cs="HiddenHorzOCl"/>
      <w:color w:val="000000"/>
      <w:kern w:val="0"/>
      <w:sz w:val="24"/>
      <w:szCs w:val="24"/>
    </w:rPr>
  </w:style>
  <w:style w:type="paragraph" w:customStyle="1" w:styleId="z">
    <w:name w:val="z正文"/>
    <w:basedOn w:val="a1"/>
    <w:qFormat/>
    <w:rsid w:val="003A2014"/>
    <w:pPr>
      <w:spacing w:afterLines="50" w:line="500" w:lineRule="exact"/>
      <w:ind w:firstLineChars="200" w:firstLine="560"/>
    </w:pPr>
    <w:rPr>
      <w:rFonts w:ascii="Times New Roman" w:eastAsia="仿宋" w:hAnsi="Times New Roman" w:cs="Times New Roman"/>
      <w:kern w:val="0"/>
      <w:sz w:val="20"/>
      <w:szCs w:val="20"/>
    </w:rPr>
  </w:style>
  <w:style w:type="paragraph" w:customStyle="1" w:styleId="affffff9">
    <w:name w:val="附录标识"/>
    <w:basedOn w:val="a0"/>
    <w:rsid w:val="003A2014"/>
    <w:pPr>
      <w:widowControl/>
      <w:shd w:val="clear" w:color="FFFFFF" w:fill="FFFFFF"/>
      <w:tabs>
        <w:tab w:val="num" w:pos="780"/>
        <w:tab w:val="left" w:pos="6405"/>
      </w:tabs>
      <w:spacing w:before="640" w:after="200"/>
      <w:ind w:firstLine="420"/>
      <w:jc w:val="center"/>
      <w:outlineLvl w:val="0"/>
    </w:pPr>
    <w:rPr>
      <w:rFonts w:ascii="黑体" w:eastAsia="黑体" w:hAnsi="Times New Roman" w:cs="Times New Roman"/>
      <w:kern w:val="0"/>
      <w:szCs w:val="20"/>
    </w:rPr>
  </w:style>
  <w:style w:type="paragraph" w:customStyle="1" w:styleId="affffffa">
    <w:name w:val="附录二级条标题"/>
    <w:basedOn w:val="affffffb"/>
    <w:next w:val="affffff1"/>
    <w:rsid w:val="003A2014"/>
    <w:pPr>
      <w:tabs>
        <w:tab w:val="clear" w:pos="1260"/>
        <w:tab w:val="num" w:pos="1680"/>
      </w:tabs>
      <w:ind w:left="1680"/>
      <w:outlineLvl w:val="3"/>
    </w:pPr>
  </w:style>
  <w:style w:type="paragraph" w:customStyle="1" w:styleId="affffffc">
    <w:name w:val="正文文字缩进"/>
    <w:basedOn w:val="a0"/>
    <w:rsid w:val="003A2014"/>
    <w:pPr>
      <w:spacing w:line="651" w:lineRule="atLeast"/>
      <w:ind w:firstLine="481"/>
      <w:textAlignment w:val="baseline"/>
    </w:pPr>
    <w:rPr>
      <w:rFonts w:ascii="仿宋_GB2312" w:eastAsia="仿宋_GB2312" w:cs="Times New Roman"/>
      <w:color w:val="000000"/>
      <w:sz w:val="24"/>
      <w:szCs w:val="22"/>
      <w:u w:color="000000"/>
    </w:rPr>
  </w:style>
  <w:style w:type="paragraph" w:styleId="TOC">
    <w:name w:val="TOC Heading"/>
    <w:basedOn w:val="1"/>
    <w:next w:val="a0"/>
    <w:uiPriority w:val="39"/>
    <w:qFormat/>
    <w:rsid w:val="003A2014"/>
    <w:pPr>
      <w:widowControl/>
      <w:spacing w:before="480" w:after="0" w:line="276" w:lineRule="auto"/>
      <w:jc w:val="left"/>
      <w:outlineLvl w:val="9"/>
    </w:pPr>
    <w:rPr>
      <w:rFonts w:ascii="Cambria" w:hAnsi="Cambria" w:cs="Times New Roman"/>
      <w:color w:val="365F91"/>
      <w:kern w:val="0"/>
      <w:sz w:val="28"/>
      <w:szCs w:val="28"/>
    </w:rPr>
  </w:style>
  <w:style w:type="paragraph" w:customStyle="1" w:styleId="22212">
    <w:name w:val="样式 样式 正文首行缩进 2 + 左侧:  2 字符 首行缩进:  2 字符1 + 首行缩进:  2 字符"/>
    <w:basedOn w:val="a0"/>
    <w:rsid w:val="003A2014"/>
    <w:pPr>
      <w:widowControl/>
      <w:tabs>
        <w:tab w:val="left" w:pos="377"/>
      </w:tabs>
      <w:adjustRightInd w:val="0"/>
      <w:snapToGrid w:val="0"/>
      <w:spacing w:line="420" w:lineRule="exact"/>
      <w:ind w:firstLineChars="200" w:firstLine="576"/>
    </w:pPr>
    <w:rPr>
      <w:rFonts w:ascii="宋体" w:hAnsi="宋体" w:cs="Times New Roman"/>
      <w:spacing w:val="24"/>
      <w:kern w:val="0"/>
      <w:sz w:val="24"/>
      <w:szCs w:val="24"/>
    </w:rPr>
  </w:style>
  <w:style w:type="paragraph" w:customStyle="1" w:styleId="affffffb">
    <w:name w:val="附录一级条标题"/>
    <w:basedOn w:val="affffff8"/>
    <w:next w:val="affffff1"/>
    <w:rsid w:val="003A2014"/>
    <w:pPr>
      <w:tabs>
        <w:tab w:val="clear" w:pos="840"/>
        <w:tab w:val="left" w:pos="360"/>
        <w:tab w:val="num" w:pos="1260"/>
      </w:tabs>
      <w:autoSpaceDN w:val="0"/>
      <w:spacing w:beforeLines="0" w:afterLines="0"/>
      <w:ind w:left="1260"/>
      <w:outlineLvl w:val="2"/>
    </w:pPr>
  </w:style>
  <w:style w:type="paragraph" w:customStyle="1" w:styleId="ANNEX">
    <w:name w:val="ANNEX"/>
    <w:basedOn w:val="a0"/>
    <w:next w:val="a0"/>
    <w:rsid w:val="003A2014"/>
    <w:pPr>
      <w:keepNext/>
      <w:pageBreakBefore/>
      <w:widowControl/>
      <w:tabs>
        <w:tab w:val="num" w:pos="358"/>
      </w:tabs>
      <w:spacing w:after="760" w:line="310" w:lineRule="exact"/>
      <w:ind w:left="358" w:hanging="360"/>
      <w:jc w:val="center"/>
      <w:outlineLvl w:val="0"/>
    </w:pPr>
    <w:rPr>
      <w:rFonts w:ascii="Arial" w:hAnsi="Arial" w:cs="Times New Roman"/>
      <w:b/>
      <w:kern w:val="0"/>
      <w:sz w:val="28"/>
      <w:szCs w:val="20"/>
      <w:lang w:val="en-GB"/>
    </w:rPr>
  </w:style>
  <w:style w:type="paragraph" w:customStyle="1" w:styleId="affffffd">
    <w:name w:val="表格内容文字"/>
    <w:basedOn w:val="a0"/>
    <w:rsid w:val="003A2014"/>
    <w:pPr>
      <w:widowControl/>
      <w:jc w:val="left"/>
    </w:pPr>
    <w:rPr>
      <w:rFonts w:ascii="Arial" w:hAnsi="Arial"/>
    </w:rPr>
  </w:style>
  <w:style w:type="paragraph" w:customStyle="1" w:styleId="affffff7">
    <w:name w:val="附录四级条标题"/>
    <w:basedOn w:val="affffffe"/>
    <w:next w:val="affffff1"/>
    <w:rsid w:val="003A2014"/>
    <w:pPr>
      <w:tabs>
        <w:tab w:val="clear" w:pos="2100"/>
        <w:tab w:val="num" w:pos="2520"/>
      </w:tabs>
      <w:ind w:left="2520"/>
      <w:outlineLvl w:val="5"/>
    </w:pPr>
  </w:style>
  <w:style w:type="paragraph" w:customStyle="1" w:styleId="aaaa">
    <w:name w:val="aaaa正文"/>
    <w:basedOn w:val="a0"/>
    <w:rsid w:val="003A2014"/>
    <w:pPr>
      <w:spacing w:beforeLines="20" w:afterLines="10" w:line="440" w:lineRule="exact"/>
      <w:ind w:firstLineChars="200" w:firstLine="200"/>
    </w:pPr>
    <w:rPr>
      <w:rFonts w:ascii="宋体" w:eastAsia="仿宋_GB2312" w:hAnsi="宋体"/>
      <w:color w:val="000000"/>
      <w:sz w:val="24"/>
      <w:szCs w:val="20"/>
    </w:rPr>
  </w:style>
  <w:style w:type="paragraph" w:customStyle="1" w:styleId="affffff4">
    <w:name w:val="报告正文"/>
    <w:basedOn w:val="a0"/>
    <w:link w:val="Charf8"/>
    <w:rsid w:val="003A2014"/>
    <w:pPr>
      <w:keepNext/>
      <w:overflowPunct w:val="0"/>
      <w:adjustRightInd w:val="0"/>
      <w:snapToGrid w:val="0"/>
      <w:spacing w:line="324" w:lineRule="auto"/>
      <w:ind w:firstLineChars="200" w:firstLine="200"/>
    </w:pPr>
    <w:rPr>
      <w:rFonts w:asciiTheme="minorHAnsi" w:eastAsia="仿宋_GB2312" w:hAnsiTheme="minorHAnsi" w:cstheme="minorBidi"/>
      <w:spacing w:val="12"/>
      <w:sz w:val="28"/>
      <w:szCs w:val="24"/>
    </w:rPr>
  </w:style>
  <w:style w:type="paragraph" w:customStyle="1" w:styleId="affffffe">
    <w:name w:val="附录三级条标题"/>
    <w:basedOn w:val="affffffa"/>
    <w:next w:val="affffff1"/>
    <w:rsid w:val="003A2014"/>
    <w:pPr>
      <w:tabs>
        <w:tab w:val="clear" w:pos="1680"/>
        <w:tab w:val="num" w:pos="2100"/>
      </w:tabs>
      <w:ind w:left="2100"/>
      <w:outlineLvl w:val="4"/>
    </w:pPr>
  </w:style>
  <w:style w:type="paragraph" w:customStyle="1" w:styleId="3f0">
    <w:name w:val="列出段落3"/>
    <w:basedOn w:val="a0"/>
    <w:rsid w:val="003A2014"/>
    <w:pPr>
      <w:ind w:firstLineChars="200" w:firstLine="420"/>
    </w:pPr>
    <w:rPr>
      <w:rFonts w:ascii="Times New Roman" w:hAnsi="Times New Roman" w:cs="Times New Roman"/>
      <w:szCs w:val="24"/>
    </w:rPr>
  </w:style>
  <w:style w:type="paragraph" w:customStyle="1" w:styleId="Body">
    <w:name w:val="Body"/>
    <w:rsid w:val="003A2014"/>
    <w:pPr>
      <w:spacing w:beforeLines="50" w:afterLines="50" w:line="520" w:lineRule="exact"/>
      <w:jc w:val="left"/>
    </w:pPr>
    <w:rPr>
      <w:rFonts w:ascii="Arial" w:eastAsia="宋体" w:hAnsi="Arial" w:cs="Times New Roman"/>
      <w:szCs w:val="21"/>
      <w:lang w:eastAsia="en-US"/>
    </w:rPr>
  </w:style>
  <w:style w:type="paragraph" w:customStyle="1" w:styleId="015">
    <w:name w:val="样式 正文文字 + 小四 段后: 0 磅 行距: 1.5 倍行距"/>
    <w:basedOn w:val="a1"/>
    <w:rsid w:val="003A2014"/>
    <w:pPr>
      <w:spacing w:line="360" w:lineRule="auto"/>
      <w:ind w:firstLineChars="200" w:firstLine="480"/>
    </w:pPr>
    <w:rPr>
      <w:rFonts w:ascii="Times New Roman" w:eastAsia="宋体" w:hAnsi="Times New Roman"/>
      <w:sz w:val="24"/>
      <w:szCs w:val="20"/>
    </w:rPr>
  </w:style>
  <w:style w:type="paragraph" w:customStyle="1" w:styleId="DIST40">
    <w:name w:val="样式 DIST标题4 + 宋体 小四"/>
    <w:basedOn w:val="DIST4"/>
    <w:autoRedefine/>
    <w:rsid w:val="003A2014"/>
    <w:pPr>
      <w:spacing w:beforeLines="0" w:beforeAutospacing="1" w:after="100" w:afterAutospacing="1" w:line="240" w:lineRule="exact"/>
      <w:ind w:left="601" w:hanging="601"/>
    </w:pPr>
    <w:rPr>
      <w:rFonts w:ascii="宋体" w:hAnsi="宋体"/>
      <w:bCs/>
      <w:sz w:val="24"/>
    </w:rPr>
  </w:style>
  <w:style w:type="character" w:customStyle="1" w:styleId="op-map-singlepoint-info-right">
    <w:name w:val="op-map-singlepoint-info-right"/>
    <w:basedOn w:val="a2"/>
    <w:rsid w:val="003A2014"/>
  </w:style>
  <w:style w:type="character" w:customStyle="1" w:styleId="afffffff">
    <w:name w:val="正文文本_"/>
    <w:link w:val="62"/>
    <w:locked/>
    <w:rsid w:val="003A2014"/>
    <w:rPr>
      <w:rFonts w:eastAsia="宋体"/>
      <w:shd w:val="clear" w:color="auto" w:fill="FFFFFF"/>
    </w:rPr>
  </w:style>
  <w:style w:type="character" w:customStyle="1" w:styleId="55pt">
    <w:name w:val="正文文本 + 5.5 pt"/>
    <w:aliases w:val="间距 0 pt23"/>
    <w:rsid w:val="003A2014"/>
    <w:rPr>
      <w:rFonts w:eastAsia="宋体"/>
      <w:noProof/>
      <w:spacing w:val="0"/>
      <w:kern w:val="2"/>
      <w:sz w:val="11"/>
      <w:szCs w:val="11"/>
      <w:lang w:val="en-US" w:eastAsia="zh-CN" w:bidi="ar-SA"/>
    </w:rPr>
  </w:style>
  <w:style w:type="character" w:customStyle="1" w:styleId="Batang3">
    <w:name w:val="正文文本 + Batang3"/>
    <w:rsid w:val="003A2014"/>
    <w:rPr>
      <w:rFonts w:ascii="Batang" w:eastAsia="Batang" w:cs="Batang"/>
      <w:spacing w:val="20"/>
      <w:kern w:val="2"/>
      <w:sz w:val="17"/>
      <w:szCs w:val="17"/>
      <w:u w:val="none"/>
      <w:lang w:val="en-US" w:eastAsia="en-US" w:bidi="ar-SA"/>
    </w:rPr>
  </w:style>
  <w:style w:type="character" w:customStyle="1" w:styleId="92">
    <w:name w:val="正文文本 (9)_"/>
    <w:link w:val="93"/>
    <w:locked/>
    <w:rsid w:val="003A2014"/>
    <w:rPr>
      <w:rFonts w:ascii="Batang" w:eastAsia="Batang"/>
      <w:spacing w:val="20"/>
      <w:sz w:val="17"/>
      <w:szCs w:val="17"/>
      <w:shd w:val="clear" w:color="auto" w:fill="FFFFFF"/>
      <w:lang w:eastAsia="en-US"/>
    </w:rPr>
  </w:style>
  <w:style w:type="character" w:customStyle="1" w:styleId="9MingLiU">
    <w:name w:val="正文文本 (9) + MingLiU"/>
    <w:rsid w:val="003A2014"/>
    <w:rPr>
      <w:rFonts w:ascii="MingLiU" w:eastAsia="MingLiU" w:cs="MingLiU"/>
      <w:spacing w:val="20"/>
      <w:sz w:val="17"/>
      <w:szCs w:val="17"/>
      <w:shd w:val="clear" w:color="auto" w:fill="FFFFFF"/>
      <w:lang w:eastAsia="en-US"/>
    </w:rPr>
  </w:style>
  <w:style w:type="paragraph" w:customStyle="1" w:styleId="93">
    <w:name w:val="正文文本 (9)"/>
    <w:basedOn w:val="a0"/>
    <w:link w:val="92"/>
    <w:rsid w:val="003A2014"/>
    <w:pPr>
      <w:shd w:val="clear" w:color="auto" w:fill="FFFFFF"/>
      <w:spacing w:before="540" w:line="312" w:lineRule="exact"/>
      <w:jc w:val="left"/>
    </w:pPr>
    <w:rPr>
      <w:rFonts w:ascii="Batang" w:eastAsia="Batang" w:hAnsiTheme="minorHAnsi" w:cstheme="minorBidi"/>
      <w:spacing w:val="20"/>
      <w:sz w:val="17"/>
      <w:szCs w:val="17"/>
      <w:lang w:eastAsia="en-US"/>
    </w:rPr>
  </w:style>
  <w:style w:type="character" w:customStyle="1" w:styleId="afffffff0">
    <w:name w:val="表格标题_"/>
    <w:link w:val="afffffff1"/>
    <w:locked/>
    <w:rsid w:val="003A2014"/>
    <w:rPr>
      <w:rFonts w:ascii="MingLiU" w:eastAsia="MingLiU"/>
      <w:spacing w:val="20"/>
      <w:sz w:val="14"/>
      <w:szCs w:val="14"/>
      <w:shd w:val="clear" w:color="auto" w:fill="FFFFFF"/>
    </w:rPr>
  </w:style>
  <w:style w:type="character" w:customStyle="1" w:styleId="7pt">
    <w:name w:val="正文文本 + 7 pt"/>
    <w:rsid w:val="003A2014"/>
    <w:rPr>
      <w:rFonts w:ascii="MingLiU" w:eastAsia="MingLiU" w:cs="MingLiU"/>
      <w:spacing w:val="20"/>
      <w:kern w:val="2"/>
      <w:sz w:val="14"/>
      <w:szCs w:val="14"/>
      <w:u w:val="none"/>
      <w:lang w:val="en-US" w:eastAsia="zh-CN" w:bidi="ar-SA"/>
    </w:rPr>
  </w:style>
  <w:style w:type="character" w:customStyle="1" w:styleId="Batang2">
    <w:name w:val="正文文本 + Batang2"/>
    <w:aliases w:val="7 pt,间距 0 pt21"/>
    <w:rsid w:val="003A2014"/>
    <w:rPr>
      <w:rFonts w:ascii="Batang" w:eastAsia="Batang" w:cs="Batang"/>
      <w:spacing w:val="0"/>
      <w:kern w:val="2"/>
      <w:sz w:val="14"/>
      <w:szCs w:val="14"/>
      <w:u w:val="none"/>
      <w:lang w:val="en-US" w:eastAsia="en-US" w:bidi="ar-SA"/>
    </w:rPr>
  </w:style>
  <w:style w:type="character" w:customStyle="1" w:styleId="Garamond">
    <w:name w:val="正文文本 + Garamond"/>
    <w:aliases w:val="7.5 pt2,间距 0 pt20"/>
    <w:rsid w:val="003A2014"/>
    <w:rPr>
      <w:rFonts w:ascii="Garamond" w:eastAsia="MingLiU" w:hAnsi="Garamond" w:cs="Garamond"/>
      <w:spacing w:val="10"/>
      <w:kern w:val="2"/>
      <w:sz w:val="15"/>
      <w:szCs w:val="15"/>
      <w:u w:val="none"/>
      <w:lang w:val="en-US" w:eastAsia="zh-CN" w:bidi="ar-SA"/>
    </w:rPr>
  </w:style>
  <w:style w:type="paragraph" w:customStyle="1" w:styleId="afffffff1">
    <w:name w:val="表格标题"/>
    <w:basedOn w:val="a0"/>
    <w:link w:val="afffffff0"/>
    <w:rsid w:val="003A2014"/>
    <w:pPr>
      <w:shd w:val="clear" w:color="auto" w:fill="FFFFFF"/>
      <w:spacing w:line="240" w:lineRule="atLeast"/>
      <w:jc w:val="left"/>
    </w:pPr>
    <w:rPr>
      <w:rFonts w:ascii="MingLiU" w:eastAsia="MingLiU" w:hAnsiTheme="minorHAnsi" w:cstheme="minorBidi"/>
      <w:spacing w:val="20"/>
      <w:sz w:val="14"/>
      <w:szCs w:val="14"/>
    </w:rPr>
  </w:style>
  <w:style w:type="character" w:customStyle="1" w:styleId="45pt">
    <w:name w:val="正文文本 + 4.5 pt"/>
    <w:aliases w:val="间距 0 pt17"/>
    <w:rsid w:val="003A2014"/>
    <w:rPr>
      <w:rFonts w:ascii="MingLiU" w:eastAsia="MingLiU" w:cs="MingLiU"/>
      <w:noProof/>
      <w:spacing w:val="0"/>
      <w:kern w:val="2"/>
      <w:sz w:val="9"/>
      <w:szCs w:val="9"/>
      <w:u w:val="none"/>
      <w:lang w:val="en-US" w:eastAsia="zh-CN" w:bidi="ar-SA"/>
    </w:rPr>
  </w:style>
  <w:style w:type="character" w:customStyle="1" w:styleId="7ArialNarrow">
    <w:name w:val="标题 #7 + Arial Narrow"/>
    <w:aliases w:val="4.5 pt1,粗体2,间距 0 pt9"/>
    <w:rsid w:val="003A2014"/>
    <w:rPr>
      <w:rFonts w:ascii="Arial Narrow" w:eastAsia="MingLiU" w:hAnsi="Arial Narrow" w:cs="Arial Narrow"/>
      <w:b/>
      <w:bCs/>
      <w:spacing w:val="0"/>
      <w:sz w:val="9"/>
      <w:szCs w:val="9"/>
      <w:u w:val="none"/>
      <w:lang w:val="en-US" w:eastAsia="en-US"/>
    </w:rPr>
  </w:style>
  <w:style w:type="character" w:customStyle="1" w:styleId="5pt1">
    <w:name w:val="正文文本 + 5 pt1"/>
    <w:aliases w:val="间距 0 pt8"/>
    <w:rsid w:val="003A2014"/>
    <w:rPr>
      <w:rFonts w:ascii="MingLiU" w:eastAsia="MingLiU" w:cs="MingLiU"/>
      <w:noProof/>
      <w:spacing w:val="0"/>
      <w:kern w:val="2"/>
      <w:sz w:val="10"/>
      <w:szCs w:val="10"/>
      <w:u w:val="none"/>
      <w:lang w:val="en-US" w:eastAsia="zh-CN" w:bidi="ar-SA"/>
    </w:rPr>
  </w:style>
  <w:style w:type="character" w:customStyle="1" w:styleId="afffffff2">
    <w:name w:val="页眉或页脚_"/>
    <w:link w:val="1f7"/>
    <w:rsid w:val="003A2014"/>
    <w:rPr>
      <w:rFonts w:ascii="CordiaUPC" w:eastAsia="CordiaUPC"/>
      <w:spacing w:val="10"/>
      <w:sz w:val="27"/>
      <w:szCs w:val="27"/>
      <w:shd w:val="clear" w:color="auto" w:fill="FFFFFF"/>
    </w:rPr>
  </w:style>
  <w:style w:type="character" w:customStyle="1" w:styleId="afffffff3">
    <w:name w:val="页眉或页脚"/>
    <w:rsid w:val="003A2014"/>
    <w:rPr>
      <w:rFonts w:ascii="CordiaUPC" w:eastAsia="CordiaUPC"/>
      <w:spacing w:val="10"/>
      <w:sz w:val="27"/>
      <w:szCs w:val="27"/>
      <w:shd w:val="clear" w:color="auto" w:fill="FFFFFF"/>
      <w:lang w:val="en-US" w:eastAsia="en-US"/>
    </w:rPr>
  </w:style>
  <w:style w:type="paragraph" w:customStyle="1" w:styleId="1f7">
    <w:name w:val="页眉或页脚1"/>
    <w:basedOn w:val="a0"/>
    <w:link w:val="afffffff2"/>
    <w:rsid w:val="003A2014"/>
    <w:pPr>
      <w:shd w:val="clear" w:color="auto" w:fill="FFFFFF"/>
      <w:spacing w:line="240" w:lineRule="atLeast"/>
      <w:jc w:val="left"/>
    </w:pPr>
    <w:rPr>
      <w:rFonts w:ascii="CordiaUPC" w:eastAsia="CordiaUPC" w:hAnsiTheme="minorHAnsi" w:cstheme="minorBidi"/>
      <w:spacing w:val="10"/>
      <w:sz w:val="27"/>
      <w:szCs w:val="27"/>
    </w:rPr>
  </w:style>
  <w:style w:type="paragraph" w:customStyle="1" w:styleId="Char40">
    <w:name w:val="Char4"/>
    <w:basedOn w:val="a0"/>
    <w:rsid w:val="003A2014"/>
    <w:pPr>
      <w:spacing w:line="720" w:lineRule="auto"/>
    </w:pPr>
    <w:rPr>
      <w:rFonts w:ascii="Times New Roman" w:hAnsi="Times New Roman" w:cs="Times New Roman"/>
      <w:szCs w:val="24"/>
    </w:rPr>
  </w:style>
  <w:style w:type="character" w:customStyle="1" w:styleId="3CharChar1">
    <w:name w:val="标题 3 Char Char"/>
    <w:rsid w:val="003A2014"/>
    <w:rPr>
      <w:rFonts w:ascii="宋体" w:eastAsia="宋体"/>
      <w:b/>
      <w:bCs/>
      <w:kern w:val="2"/>
      <w:sz w:val="28"/>
      <w:szCs w:val="28"/>
      <w:lang w:val="en-US" w:eastAsia="zh-CN" w:bidi="ar-SA"/>
    </w:rPr>
  </w:style>
  <w:style w:type="character" w:customStyle="1" w:styleId="mh-colors">
    <w:name w:val="mh-colors"/>
    <w:basedOn w:val="a2"/>
    <w:rsid w:val="003A2014"/>
  </w:style>
  <w:style w:type="paragraph" w:customStyle="1" w:styleId="100">
    <w:name w:val="样式 样式 标题 1 + 宋体 三号 + 首行缩进:  0 厘米"/>
    <w:basedOn w:val="a0"/>
    <w:autoRedefine/>
    <w:rsid w:val="003A2014"/>
    <w:pPr>
      <w:keepNext/>
      <w:keepLines/>
      <w:spacing w:line="360" w:lineRule="auto"/>
      <w:outlineLvl w:val="0"/>
    </w:pPr>
    <w:rPr>
      <w:rFonts w:ascii="宋体" w:eastAsia="黑体" w:hAnsi="宋体"/>
      <w:bCs/>
      <w:kern w:val="44"/>
      <w:sz w:val="36"/>
      <w:szCs w:val="20"/>
    </w:rPr>
  </w:style>
  <w:style w:type="character" w:customStyle="1" w:styleId="DefaultCharChar">
    <w:name w:val="Default Char Char"/>
    <w:link w:val="Default"/>
    <w:rsid w:val="003A2014"/>
    <w:rPr>
      <w:rFonts w:ascii="HiddenHorzOCl" w:eastAsia="HiddenHorzOCl" w:hAnsi="Calibri" w:cs="HiddenHorzOCl"/>
      <w:color w:val="000000"/>
      <w:kern w:val="0"/>
      <w:sz w:val="24"/>
      <w:szCs w:val="24"/>
    </w:rPr>
  </w:style>
  <w:style w:type="character" w:customStyle="1" w:styleId="mh-texts">
    <w:name w:val="mh-texts"/>
    <w:basedOn w:val="a2"/>
    <w:rsid w:val="003A2014"/>
  </w:style>
  <w:style w:type="character" w:customStyle="1" w:styleId="tel2">
    <w:name w:val="tel2"/>
    <w:basedOn w:val="a2"/>
    <w:rsid w:val="003A2014"/>
  </w:style>
  <w:style w:type="paragraph" w:customStyle="1" w:styleId="opmapdotsleft">
    <w:name w:val="op_mapdots_left"/>
    <w:basedOn w:val="a0"/>
    <w:rsid w:val="003A2014"/>
    <w:pPr>
      <w:widowControl/>
      <w:jc w:val="left"/>
    </w:pPr>
    <w:rPr>
      <w:rFonts w:ascii="宋体" w:hAnsi="宋体"/>
      <w:kern w:val="0"/>
      <w:sz w:val="24"/>
      <w:szCs w:val="24"/>
    </w:rPr>
  </w:style>
  <w:style w:type="character" w:customStyle="1" w:styleId="c-gap-right-small2">
    <w:name w:val="c-gap-right-small2"/>
    <w:basedOn w:val="a2"/>
    <w:rsid w:val="003A2014"/>
  </w:style>
  <w:style w:type="paragraph" w:customStyle="1" w:styleId="reader-word-layerreader-word-s1-8">
    <w:name w:val="reader-word-layer reader-word-s1-8"/>
    <w:basedOn w:val="a0"/>
    <w:rsid w:val="003A2014"/>
    <w:pPr>
      <w:widowControl/>
      <w:spacing w:before="100" w:beforeAutospacing="1" w:after="100" w:afterAutospacing="1"/>
      <w:jc w:val="left"/>
    </w:pPr>
    <w:rPr>
      <w:rFonts w:ascii="宋体" w:hAnsi="宋体"/>
      <w:kern w:val="0"/>
      <w:sz w:val="24"/>
      <w:szCs w:val="24"/>
    </w:rPr>
  </w:style>
  <w:style w:type="paragraph" w:customStyle="1" w:styleId="msonormalcxspmiddle">
    <w:name w:val="msonormalcxspmiddle"/>
    <w:basedOn w:val="a0"/>
    <w:rsid w:val="003A2014"/>
    <w:pPr>
      <w:widowControl/>
      <w:spacing w:before="100" w:beforeAutospacing="1" w:after="100" w:afterAutospacing="1"/>
      <w:jc w:val="left"/>
    </w:pPr>
    <w:rPr>
      <w:rFonts w:ascii="宋体" w:hAnsi="宋体"/>
      <w:kern w:val="0"/>
      <w:sz w:val="24"/>
      <w:szCs w:val="24"/>
    </w:rPr>
  </w:style>
  <w:style w:type="character" w:customStyle="1" w:styleId="3Charh33rdlevelH3BoldHeadbhl3CTLevel3HeChar">
    <w:name w:val="样式 标题 3 Charh33rd levelH3Bold Headbh第二层条l3CTLevel 3 He... Char"/>
    <w:rsid w:val="003A2014"/>
    <w:rPr>
      <w:rFonts w:ascii="宋体" w:eastAsia="宋体" w:hAnsi="宋体"/>
      <w:b/>
      <w:bCs/>
      <w:kern w:val="2"/>
      <w:sz w:val="30"/>
      <w:szCs w:val="32"/>
      <w:lang w:val="en-US" w:eastAsia="zh-CN" w:bidi="ar-SA"/>
    </w:rPr>
  </w:style>
  <w:style w:type="character" w:customStyle="1" w:styleId="2CharChar0">
    <w:name w:val="标题 2 Char Char"/>
    <w:rsid w:val="003A2014"/>
    <w:rPr>
      <w:rFonts w:ascii="宋体" w:eastAsia="宋体" w:hAnsi="Arial" w:cs="宋体"/>
      <w:b/>
      <w:bCs/>
      <w:color w:val="000000"/>
      <w:spacing w:val="6"/>
      <w:kern w:val="2"/>
      <w:sz w:val="30"/>
      <w:szCs w:val="30"/>
      <w:lang w:val="en-US" w:eastAsia="zh-CN" w:bidi="ar-SA"/>
    </w:rPr>
  </w:style>
  <w:style w:type="paragraph" w:customStyle="1" w:styleId="reader-word-layer">
    <w:name w:val="reader-word-layer"/>
    <w:basedOn w:val="a0"/>
    <w:rsid w:val="003A2014"/>
    <w:pPr>
      <w:widowControl/>
      <w:spacing w:before="100" w:beforeAutospacing="1" w:after="100" w:afterAutospacing="1"/>
      <w:jc w:val="left"/>
    </w:pPr>
    <w:rPr>
      <w:rFonts w:ascii="宋体" w:hAnsi="宋体"/>
      <w:kern w:val="0"/>
      <w:sz w:val="24"/>
      <w:szCs w:val="24"/>
    </w:rPr>
  </w:style>
  <w:style w:type="paragraph" w:customStyle="1" w:styleId="72">
    <w:name w:val="样式7"/>
    <w:basedOn w:val="5"/>
    <w:autoRedefine/>
    <w:rsid w:val="003A2014"/>
    <w:pPr>
      <w:spacing w:before="0" w:after="0" w:line="360" w:lineRule="auto"/>
    </w:pPr>
    <w:rPr>
      <w:rFonts w:ascii="宋体" w:hAnsi="宋体" w:cs="Times New Roman"/>
      <w:b w:val="0"/>
      <w:sz w:val="24"/>
    </w:rPr>
  </w:style>
  <w:style w:type="paragraph" w:customStyle="1" w:styleId="58">
    <w:name w:val="样式5"/>
    <w:basedOn w:val="DIST4"/>
    <w:link w:val="5Char0"/>
    <w:autoRedefine/>
    <w:rsid w:val="003A2014"/>
    <w:pPr>
      <w:spacing w:beforeLines="0"/>
      <w:ind w:left="0" w:firstLine="0"/>
    </w:pPr>
    <w:rPr>
      <w:rFonts w:ascii="宋体" w:hAnsi="宋体"/>
      <w:sz w:val="24"/>
      <w:szCs w:val="24"/>
    </w:rPr>
  </w:style>
  <w:style w:type="character" w:customStyle="1" w:styleId="CharChar31">
    <w:name w:val="Char Char31"/>
    <w:rsid w:val="003A2014"/>
    <w:rPr>
      <w:rFonts w:ascii="宋体" w:eastAsia="宋体" w:hAnsi="Times New Roman" w:cs="Times New Roman"/>
      <w:b/>
      <w:bCs/>
      <w:sz w:val="28"/>
      <w:szCs w:val="28"/>
    </w:rPr>
  </w:style>
  <w:style w:type="character" w:customStyle="1" w:styleId="CharChar32">
    <w:name w:val="Char Char32"/>
    <w:rsid w:val="003A2014"/>
    <w:rPr>
      <w:rFonts w:ascii="宋体" w:eastAsia="宋体" w:hAnsi="Arial" w:cs="宋体"/>
      <w:b/>
      <w:bCs/>
      <w:color w:val="000000"/>
      <w:spacing w:val="6"/>
      <w:sz w:val="30"/>
      <w:szCs w:val="30"/>
    </w:rPr>
  </w:style>
  <w:style w:type="character" w:customStyle="1" w:styleId="con">
    <w:name w:val="con"/>
    <w:basedOn w:val="a2"/>
    <w:rsid w:val="003A2014"/>
  </w:style>
  <w:style w:type="character" w:customStyle="1" w:styleId="Heading14Char2">
    <w:name w:val="Heading 14 Char2"/>
    <w:aliases w:val="Heading 141 Char2,Heading 142 Char2,H4 Char2,第三层条 Char2,PIM 4 Char2,h4 Char2,bl Char2,bb Char2,Titre4 Char2,4th level Char2,sect 1.2.3.4 Char2,Ref Heading 1 Char2,rh1 Char2,Heading sql Char2,h41 Char2,h42 Char2,h43 Char2,h411 Char2"/>
    <w:rsid w:val="003A2014"/>
    <w:rPr>
      <w:rFonts w:ascii="宋体" w:eastAsia="宋体" w:hAnsi="宋体"/>
      <w:b/>
      <w:bCs/>
      <w:kern w:val="2"/>
      <w:sz w:val="28"/>
      <w:szCs w:val="28"/>
      <w:lang w:val="en-US" w:eastAsia="zh-CN" w:bidi="ar-SA"/>
    </w:rPr>
  </w:style>
  <w:style w:type="character" w:customStyle="1" w:styleId="2ndlevelChar2">
    <w:name w:val="2nd level Char2"/>
    <w:aliases w:val="h2 Char2,2 Char2,Header 2 Char2,l2 Char1,H2 Char2,第一层条 Char1,Underrubrik1 Char1,prop2 Char1,Heading 2 Hidden Char1,Heading 2 CCBS Char1,Courseware # Char1,h21 Char1,l21 Char1,Courseware #1 Char1,H21 Char2,标题 1.1 Char1,heading 2 Char1"/>
    <w:rsid w:val="003A2014"/>
    <w:rPr>
      <w:rFonts w:ascii="宋体" w:eastAsia="宋体" w:hAnsi="Arial" w:cs="宋体"/>
      <w:b/>
      <w:bCs/>
      <w:color w:val="000000"/>
      <w:spacing w:val="6"/>
      <w:kern w:val="2"/>
      <w:sz w:val="30"/>
      <w:szCs w:val="30"/>
      <w:lang w:val="en-US" w:eastAsia="zh-CN" w:bidi="ar-SA"/>
    </w:rPr>
  </w:style>
  <w:style w:type="character" w:customStyle="1" w:styleId="CharChar5">
    <w:name w:val="Char Char5"/>
    <w:rsid w:val="003A2014"/>
    <w:rPr>
      <w:kern w:val="2"/>
      <w:sz w:val="21"/>
      <w:szCs w:val="24"/>
    </w:rPr>
  </w:style>
  <w:style w:type="character" w:customStyle="1" w:styleId="Charf9">
    <w:name w:val="注意框体 Char"/>
    <w:aliases w:val="action Char,action1 Char,action2 Char,action11 Char,action3 Char,action4 Char,action5 Char,action6 Char,action7 Char,action12 Char,action21 Char,action111 Char,action31 Char,action8 Char,action13 Char,action22 Char,action112 Char,action32 Char"/>
    <w:rsid w:val="003A2014"/>
    <w:rPr>
      <w:rFonts w:ascii="Arial" w:eastAsia="黑体" w:hAnsi="Arial" w:cs="Times New Roman"/>
      <w:sz w:val="24"/>
      <w:szCs w:val="24"/>
    </w:rPr>
  </w:style>
  <w:style w:type="character" w:customStyle="1" w:styleId="PIM9Char">
    <w:name w:val="PIM 9 Char"/>
    <w:aliases w:val="App Heading Char,progress Char,progress1 Char,progress2 Char,progress11 Char,progress3 Char,progress4 Char,progress5 Char,progress6 Char,progress7 Char,progress12 Char,progress21 Char,progress111 Char,progress31 Char,progress8 Char,h9 Char"/>
    <w:rsid w:val="003A2014"/>
    <w:rPr>
      <w:rFonts w:ascii="Arial" w:eastAsia="黑体" w:hAnsi="Arial" w:cs="Times New Roman"/>
      <w:szCs w:val="21"/>
    </w:rPr>
  </w:style>
  <w:style w:type="character" w:customStyle="1" w:styleId="0pt">
    <w:name w:val="正文文本 + 间距 0 pt"/>
    <w:rsid w:val="003A2014"/>
    <w:rPr>
      <w:rFonts w:ascii="MingLiU" w:eastAsia="MingLiU" w:hAnsi="MingLiU" w:cs="MingLiU"/>
      <w:color w:val="000000"/>
      <w:spacing w:val="-3"/>
      <w:w w:val="100"/>
      <w:kern w:val="2"/>
      <w:position w:val="0"/>
      <w:sz w:val="22"/>
      <w:shd w:val="clear" w:color="auto" w:fill="FFFFFF"/>
      <w:lang w:val="zh-CN" w:eastAsia="zh-CN" w:bidi="ar-SA"/>
    </w:rPr>
  </w:style>
  <w:style w:type="paragraph" w:customStyle="1" w:styleId="62">
    <w:name w:val="正文文本6"/>
    <w:basedOn w:val="a0"/>
    <w:link w:val="afffffff"/>
    <w:rsid w:val="003A2014"/>
    <w:pPr>
      <w:shd w:val="clear" w:color="auto" w:fill="FFFFFF"/>
      <w:spacing w:before="600" w:line="497" w:lineRule="exact"/>
      <w:jc w:val="left"/>
    </w:pPr>
    <w:rPr>
      <w:rFonts w:asciiTheme="minorHAnsi" w:hAnsiTheme="minorHAnsi" w:cstheme="minorBidi"/>
      <w:szCs w:val="22"/>
    </w:rPr>
  </w:style>
  <w:style w:type="character" w:customStyle="1" w:styleId="9pt">
    <w:name w:val="正文文本 + 9 pt"/>
    <w:aliases w:val="斜体,间距 0 pt,缩放 60%"/>
    <w:rsid w:val="003A2014"/>
    <w:rPr>
      <w:rFonts w:ascii="MingLiU" w:eastAsia="MingLiU" w:hAnsi="MingLiU" w:cs="MingLiU"/>
      <w:b w:val="0"/>
      <w:bCs w:val="0"/>
      <w:i/>
      <w:iCs/>
      <w:smallCaps w:val="0"/>
      <w:strike w:val="0"/>
      <w:color w:val="000000"/>
      <w:spacing w:val="0"/>
      <w:w w:val="60"/>
      <w:kern w:val="2"/>
      <w:position w:val="0"/>
      <w:sz w:val="18"/>
      <w:szCs w:val="18"/>
      <w:u w:val="none"/>
      <w:shd w:val="clear" w:color="auto" w:fill="FFFFFF"/>
      <w:lang w:val="zh-CN" w:eastAsia="zh-CN" w:bidi="ar-SA"/>
    </w:rPr>
  </w:style>
  <w:style w:type="character" w:customStyle="1" w:styleId="2f0">
    <w:name w:val="正文文本2"/>
    <w:rsid w:val="003A2014"/>
    <w:rPr>
      <w:rFonts w:ascii="MingLiU" w:eastAsia="MingLiU" w:hAnsi="MingLiU" w:cs="MingLiU"/>
      <w:b w:val="0"/>
      <w:bCs w:val="0"/>
      <w:i w:val="0"/>
      <w:iCs w:val="0"/>
      <w:smallCaps w:val="0"/>
      <w:strike w:val="0"/>
      <w:color w:val="000000"/>
      <w:spacing w:val="7"/>
      <w:w w:val="100"/>
      <w:kern w:val="2"/>
      <w:position w:val="0"/>
      <w:sz w:val="22"/>
      <w:szCs w:val="22"/>
      <w:u w:val="single"/>
      <w:shd w:val="clear" w:color="auto" w:fill="FFFFFF"/>
      <w:lang w:val="zh-CN" w:eastAsia="zh-CN" w:bidi="ar-SA"/>
    </w:rPr>
  </w:style>
  <w:style w:type="character" w:customStyle="1" w:styleId="14pt">
    <w:name w:val="正文文本 + 间距 14 pt"/>
    <w:rsid w:val="003A2014"/>
    <w:rPr>
      <w:rFonts w:ascii="MingLiU" w:eastAsia="MingLiU" w:hAnsi="MingLiU" w:cs="MingLiU"/>
      <w:b w:val="0"/>
      <w:bCs w:val="0"/>
      <w:i w:val="0"/>
      <w:iCs w:val="0"/>
      <w:smallCaps w:val="0"/>
      <w:strike w:val="0"/>
      <w:color w:val="000000"/>
      <w:spacing w:val="283"/>
      <w:w w:val="100"/>
      <w:kern w:val="2"/>
      <w:position w:val="0"/>
      <w:sz w:val="22"/>
      <w:szCs w:val="22"/>
      <w:u w:val="single"/>
      <w:shd w:val="clear" w:color="auto" w:fill="FFFFFF"/>
      <w:lang w:val="zh-CN" w:eastAsia="zh-CN" w:bidi="ar-SA"/>
    </w:rPr>
  </w:style>
  <w:style w:type="character" w:customStyle="1" w:styleId="1pt">
    <w:name w:val="正文文本 + 间距 1 pt"/>
    <w:rsid w:val="003A2014"/>
    <w:rPr>
      <w:rFonts w:ascii="MingLiU" w:eastAsia="MingLiU" w:hAnsi="MingLiU" w:cs="MingLiU"/>
      <w:b w:val="0"/>
      <w:bCs w:val="0"/>
      <w:i w:val="0"/>
      <w:iCs w:val="0"/>
      <w:smallCaps w:val="0"/>
      <w:strike w:val="0"/>
      <w:color w:val="000000"/>
      <w:spacing w:val="38"/>
      <w:w w:val="100"/>
      <w:kern w:val="2"/>
      <w:position w:val="0"/>
      <w:sz w:val="22"/>
      <w:szCs w:val="22"/>
      <w:u w:val="none"/>
      <w:shd w:val="clear" w:color="auto" w:fill="FFFFFF"/>
      <w:lang w:val="zh-CN" w:eastAsia="zh-CN" w:bidi="ar-SA"/>
    </w:rPr>
  </w:style>
  <w:style w:type="character" w:customStyle="1" w:styleId="-2pt">
    <w:name w:val="正文文本 + 间距 -2 pt"/>
    <w:rsid w:val="003A2014"/>
    <w:rPr>
      <w:rFonts w:ascii="MingLiU" w:eastAsia="MingLiU" w:hAnsi="MingLiU" w:cs="MingLiU"/>
      <w:b w:val="0"/>
      <w:bCs w:val="0"/>
      <w:i w:val="0"/>
      <w:iCs w:val="0"/>
      <w:smallCaps w:val="0"/>
      <w:strike w:val="0"/>
      <w:color w:val="000000"/>
      <w:spacing w:val="-44"/>
      <w:w w:val="100"/>
      <w:kern w:val="2"/>
      <w:position w:val="0"/>
      <w:sz w:val="22"/>
      <w:szCs w:val="22"/>
      <w:u w:val="none"/>
      <w:shd w:val="clear" w:color="auto" w:fill="FFFFFF"/>
      <w:lang w:val="zh-CN" w:eastAsia="zh-CN" w:bidi="ar-SA"/>
    </w:rPr>
  </w:style>
  <w:style w:type="character" w:customStyle="1" w:styleId="1f8">
    <w:name w:val="正文文本1"/>
    <w:rsid w:val="003A2014"/>
    <w:rPr>
      <w:rFonts w:ascii="MingLiU" w:eastAsia="MingLiU" w:hAnsi="MingLiU" w:cs="MingLiU"/>
      <w:b w:val="0"/>
      <w:bCs w:val="0"/>
      <w:i w:val="0"/>
      <w:iCs w:val="0"/>
      <w:smallCaps w:val="0"/>
      <w:strike w:val="0"/>
      <w:color w:val="000000"/>
      <w:spacing w:val="7"/>
      <w:w w:val="100"/>
      <w:kern w:val="2"/>
      <w:position w:val="0"/>
      <w:sz w:val="22"/>
      <w:szCs w:val="22"/>
      <w:u w:val="none"/>
      <w:shd w:val="clear" w:color="auto" w:fill="FFFFFF"/>
      <w:lang w:val="zh-CN" w:eastAsia="zh-CN" w:bidi="ar-SA"/>
    </w:rPr>
  </w:style>
  <w:style w:type="character" w:customStyle="1" w:styleId="59">
    <w:name w:val="正文文本5"/>
    <w:rsid w:val="003A2014"/>
    <w:rPr>
      <w:rFonts w:ascii="MingLiU" w:eastAsia="MingLiU" w:hAnsi="MingLiU" w:cs="MingLiU"/>
      <w:b w:val="0"/>
      <w:bCs w:val="0"/>
      <w:i w:val="0"/>
      <w:iCs w:val="0"/>
      <w:smallCaps w:val="0"/>
      <w:strike w:val="0"/>
      <w:color w:val="000000"/>
      <w:spacing w:val="7"/>
      <w:w w:val="100"/>
      <w:kern w:val="2"/>
      <w:position w:val="0"/>
      <w:sz w:val="22"/>
      <w:szCs w:val="22"/>
      <w:u w:val="none"/>
      <w:shd w:val="clear" w:color="auto" w:fill="FFFFFF"/>
      <w:lang w:val="zh-CN" w:eastAsia="zh-CN" w:bidi="ar-SA"/>
    </w:rPr>
  </w:style>
  <w:style w:type="character" w:customStyle="1" w:styleId="CharChar30">
    <w:name w:val="Char Char30"/>
    <w:rsid w:val="003A2014"/>
    <w:rPr>
      <w:rFonts w:eastAsia="宋体"/>
      <w:b/>
      <w:bCs/>
      <w:kern w:val="2"/>
      <w:sz w:val="28"/>
      <w:szCs w:val="28"/>
      <w:lang w:val="en-US" w:eastAsia="zh-CN" w:bidi="ar-SA"/>
    </w:rPr>
  </w:style>
  <w:style w:type="character" w:customStyle="1" w:styleId="CharChar29">
    <w:name w:val="Char Char29"/>
    <w:rsid w:val="003A2014"/>
    <w:rPr>
      <w:rFonts w:ascii="Arial" w:eastAsia="黑体" w:hAnsi="Arial"/>
      <w:b/>
      <w:kern w:val="2"/>
      <w:sz w:val="24"/>
      <w:lang w:val="en-US" w:eastAsia="zh-CN" w:bidi="ar-SA"/>
    </w:rPr>
  </w:style>
  <w:style w:type="character" w:customStyle="1" w:styleId="CharChar28">
    <w:name w:val="Char Char28"/>
    <w:rsid w:val="003A2014"/>
    <w:rPr>
      <w:rFonts w:eastAsia="宋体"/>
      <w:b/>
      <w:kern w:val="2"/>
      <w:sz w:val="24"/>
      <w:lang w:val="en-US" w:eastAsia="zh-CN" w:bidi="ar-SA"/>
    </w:rPr>
  </w:style>
  <w:style w:type="character" w:customStyle="1" w:styleId="CharChar27">
    <w:name w:val="Char Char27"/>
    <w:rsid w:val="003A2014"/>
    <w:rPr>
      <w:rFonts w:ascii="Arial" w:eastAsia="黑体" w:hAnsi="Arial"/>
      <w:kern w:val="2"/>
      <w:sz w:val="24"/>
      <w:lang w:val="en-US" w:eastAsia="zh-CN" w:bidi="ar-SA"/>
    </w:rPr>
  </w:style>
  <w:style w:type="character" w:customStyle="1" w:styleId="CharChar34">
    <w:name w:val="Char Char34"/>
    <w:qFormat/>
    <w:rsid w:val="003A2014"/>
    <w:rPr>
      <w:rFonts w:eastAsia="仿宋"/>
      <w:b/>
      <w:bCs/>
      <w:kern w:val="44"/>
      <w:sz w:val="21"/>
      <w:szCs w:val="44"/>
    </w:rPr>
  </w:style>
  <w:style w:type="character" w:customStyle="1" w:styleId="CharChar33">
    <w:name w:val="Char Char33"/>
    <w:rsid w:val="003A2014"/>
    <w:rPr>
      <w:rFonts w:ascii="Cambria" w:eastAsia="仿宋" w:hAnsi="Cambria"/>
      <w:b/>
      <w:bCs/>
      <w:kern w:val="2"/>
      <w:sz w:val="21"/>
      <w:szCs w:val="32"/>
    </w:rPr>
  </w:style>
  <w:style w:type="paragraph" w:customStyle="1" w:styleId="211">
    <w:name w:val="列出段落21"/>
    <w:basedOn w:val="a0"/>
    <w:rsid w:val="003A2014"/>
    <w:pPr>
      <w:spacing w:line="300" w:lineRule="auto"/>
      <w:ind w:firstLineChars="200" w:firstLine="200"/>
    </w:pPr>
    <w:rPr>
      <w:rFonts w:cs="Times New Roman"/>
      <w:szCs w:val="22"/>
    </w:rPr>
  </w:style>
  <w:style w:type="paragraph" w:customStyle="1" w:styleId="49">
    <w:name w:val="列出段落4"/>
    <w:basedOn w:val="a0"/>
    <w:rsid w:val="003A2014"/>
    <w:pPr>
      <w:spacing w:line="300" w:lineRule="auto"/>
      <w:ind w:firstLineChars="200" w:firstLine="420"/>
    </w:pPr>
    <w:rPr>
      <w:rFonts w:eastAsia="仿宋" w:cs="黑体"/>
      <w:sz w:val="28"/>
      <w:szCs w:val="22"/>
    </w:rPr>
  </w:style>
  <w:style w:type="paragraph" w:customStyle="1" w:styleId="afffffff4">
    <w:name w:val="一级条标题"/>
    <w:next w:val="a0"/>
    <w:rsid w:val="003A2014"/>
    <w:pPr>
      <w:spacing w:beforeLines="50" w:afterLines="50"/>
      <w:jc w:val="left"/>
      <w:outlineLvl w:val="2"/>
    </w:pPr>
    <w:rPr>
      <w:rFonts w:ascii="黑体" w:eastAsia="黑体" w:hAnsi="Times New Roman" w:cs="Times New Roman"/>
      <w:kern w:val="0"/>
      <w:szCs w:val="21"/>
    </w:rPr>
  </w:style>
  <w:style w:type="paragraph" w:customStyle="1" w:styleId="afffffff5">
    <w:name w:val="章标题"/>
    <w:next w:val="a0"/>
    <w:rsid w:val="003A2014"/>
    <w:pPr>
      <w:spacing w:beforeLines="100" w:afterLines="100"/>
      <w:outlineLvl w:val="1"/>
    </w:pPr>
    <w:rPr>
      <w:rFonts w:ascii="黑体" w:eastAsia="黑体" w:hAnsi="Times New Roman" w:cs="Times New Roman"/>
      <w:kern w:val="0"/>
      <w:szCs w:val="20"/>
    </w:rPr>
  </w:style>
  <w:style w:type="character" w:customStyle="1" w:styleId="Charf7">
    <w:name w:val="正文表标题 Char"/>
    <w:link w:val="affffff2"/>
    <w:rsid w:val="003A2014"/>
    <w:rPr>
      <w:rFonts w:ascii="黑体" w:eastAsia="黑体" w:hAnsi="Times New Roman" w:cs="Times New Roman"/>
      <w:kern w:val="0"/>
      <w:szCs w:val="20"/>
    </w:rPr>
  </w:style>
  <w:style w:type="character" w:customStyle="1" w:styleId="1f9">
    <w:name w:val="访问过的超链接1"/>
    <w:rsid w:val="003A2014"/>
    <w:rPr>
      <w:color w:val="800080"/>
      <w:u w:val="single"/>
    </w:rPr>
  </w:style>
  <w:style w:type="character" w:customStyle="1" w:styleId="FootnoteTextChar">
    <w:name w:val="Footnote Text Char"/>
    <w:locked/>
    <w:rsid w:val="003A2014"/>
    <w:rPr>
      <w:rFonts w:ascii="宋体" w:eastAsia="宋体" w:hAnsi="Times New Roman"/>
      <w:sz w:val="18"/>
    </w:rPr>
  </w:style>
  <w:style w:type="character" w:customStyle="1" w:styleId="afffffff6">
    <w:name w:val="发布"/>
    <w:rsid w:val="003A2014"/>
    <w:rPr>
      <w:rFonts w:ascii="黑体" w:eastAsia="黑体"/>
      <w:spacing w:val="85"/>
      <w:w w:val="100"/>
      <w:position w:val="3"/>
      <w:sz w:val="28"/>
    </w:rPr>
  </w:style>
  <w:style w:type="character" w:customStyle="1" w:styleId="1fa">
    <w:name w:val="书籍标题1"/>
    <w:rsid w:val="003A2014"/>
    <w:rPr>
      <w:b/>
      <w:smallCaps/>
      <w:spacing w:val="5"/>
    </w:rPr>
  </w:style>
  <w:style w:type="character" w:customStyle="1" w:styleId="Charfa">
    <w:name w:val="附录公式 Char"/>
    <w:link w:val="afffffff7"/>
    <w:locked/>
    <w:rsid w:val="003A2014"/>
    <w:rPr>
      <w:rFonts w:ascii="宋体"/>
    </w:rPr>
  </w:style>
  <w:style w:type="paragraph" w:customStyle="1" w:styleId="afffffff7">
    <w:name w:val="附录公式"/>
    <w:basedOn w:val="affffff1"/>
    <w:next w:val="affffff1"/>
    <w:link w:val="Charfa"/>
    <w:rsid w:val="003A2014"/>
  </w:style>
  <w:style w:type="character" w:styleId="afffffff8">
    <w:name w:val="endnote reference"/>
    <w:rsid w:val="003A2014"/>
    <w:rPr>
      <w:rFonts w:cs="Times New Roman"/>
      <w:vertAlign w:val="superscript"/>
    </w:rPr>
  </w:style>
  <w:style w:type="character" w:customStyle="1" w:styleId="doctitle">
    <w:name w:val="doc_title"/>
    <w:rsid w:val="003A2014"/>
  </w:style>
  <w:style w:type="character" w:customStyle="1" w:styleId="BodyTextFirstIndentChar">
    <w:name w:val="Body Text First Indent Char"/>
    <w:locked/>
    <w:rsid w:val="003A2014"/>
    <w:rPr>
      <w:rFonts w:ascii="Times New Roman" w:eastAsia="宋体" w:hAnsi="Times New Roman"/>
      <w:sz w:val="20"/>
    </w:rPr>
  </w:style>
  <w:style w:type="character" w:customStyle="1" w:styleId="111">
    <w:name w:val="书籍标题11"/>
    <w:rsid w:val="003A2014"/>
    <w:rPr>
      <w:b/>
      <w:smallCaps/>
      <w:spacing w:val="5"/>
    </w:rPr>
  </w:style>
  <w:style w:type="character" w:customStyle="1" w:styleId="BalloonTextChar">
    <w:name w:val="Balloon Text Char"/>
    <w:locked/>
    <w:rsid w:val="003A2014"/>
    <w:rPr>
      <w:sz w:val="18"/>
    </w:rPr>
  </w:style>
  <w:style w:type="character" w:customStyle="1" w:styleId="BodyTextChar">
    <w:name w:val="Body Text Char"/>
    <w:locked/>
    <w:rsid w:val="003A2014"/>
    <w:rPr>
      <w:sz w:val="24"/>
    </w:rPr>
  </w:style>
  <w:style w:type="character" w:customStyle="1" w:styleId="FooterChar">
    <w:name w:val="Footer Char"/>
    <w:locked/>
    <w:rsid w:val="003A2014"/>
    <w:rPr>
      <w:sz w:val="18"/>
    </w:rPr>
  </w:style>
  <w:style w:type="character" w:customStyle="1" w:styleId="DocumentMapChar">
    <w:name w:val="Document Map Char"/>
    <w:locked/>
    <w:rsid w:val="003A2014"/>
    <w:rPr>
      <w:rFonts w:ascii="宋体" w:eastAsia="宋体"/>
      <w:sz w:val="18"/>
    </w:rPr>
  </w:style>
  <w:style w:type="character" w:styleId="afffffff9">
    <w:name w:val="footnote reference"/>
    <w:rsid w:val="003A2014"/>
    <w:rPr>
      <w:rFonts w:cs="Times New Roman"/>
      <w:vertAlign w:val="superscript"/>
    </w:rPr>
  </w:style>
  <w:style w:type="character" w:customStyle="1" w:styleId="PlainTextChar">
    <w:name w:val="Plain Text Char"/>
    <w:locked/>
    <w:rsid w:val="003A2014"/>
    <w:rPr>
      <w:rFonts w:ascii="宋体" w:eastAsia="宋体" w:hAnsi="Courier New"/>
      <w:kern w:val="0"/>
      <w:sz w:val="21"/>
    </w:rPr>
  </w:style>
  <w:style w:type="character" w:customStyle="1" w:styleId="TitleChar">
    <w:name w:val="Title Char"/>
    <w:locked/>
    <w:rsid w:val="003A2014"/>
    <w:rPr>
      <w:rFonts w:ascii="Cambria" w:hAnsi="Cambria"/>
      <w:b/>
      <w:sz w:val="32"/>
    </w:rPr>
  </w:style>
  <w:style w:type="character" w:customStyle="1" w:styleId="HeaderChar">
    <w:name w:val="Header Char"/>
    <w:locked/>
    <w:rsid w:val="003A2014"/>
    <w:rPr>
      <w:sz w:val="18"/>
    </w:rPr>
  </w:style>
  <w:style w:type="character" w:customStyle="1" w:styleId="CommentSubjectChar">
    <w:name w:val="Comment Subject Char"/>
    <w:locked/>
    <w:rsid w:val="003A2014"/>
    <w:rPr>
      <w:b/>
      <w:sz w:val="24"/>
    </w:rPr>
  </w:style>
  <w:style w:type="character" w:customStyle="1" w:styleId="2f1">
    <w:name w:val="书籍标题2"/>
    <w:rsid w:val="003A2014"/>
    <w:rPr>
      <w:b/>
      <w:smallCaps/>
      <w:spacing w:val="5"/>
    </w:rPr>
  </w:style>
  <w:style w:type="character" w:customStyle="1" w:styleId="Char19">
    <w:name w:val="标题 Char1"/>
    <w:qFormat/>
    <w:rsid w:val="003A2014"/>
    <w:rPr>
      <w:rFonts w:ascii="Cambria" w:eastAsia="宋体" w:hAnsi="Cambria"/>
      <w:b/>
      <w:sz w:val="32"/>
    </w:rPr>
  </w:style>
  <w:style w:type="character" w:customStyle="1" w:styleId="Charfb">
    <w:name w:val="首示例 Char"/>
    <w:link w:val="afffffffa"/>
    <w:locked/>
    <w:rsid w:val="003A2014"/>
    <w:rPr>
      <w:rFonts w:ascii="宋体"/>
      <w:sz w:val="18"/>
      <w:szCs w:val="18"/>
    </w:rPr>
  </w:style>
  <w:style w:type="paragraph" w:customStyle="1" w:styleId="afffffffa">
    <w:name w:val="首示例"/>
    <w:next w:val="affffff1"/>
    <w:link w:val="Charfb"/>
    <w:qFormat/>
    <w:rsid w:val="003A2014"/>
    <w:pPr>
      <w:tabs>
        <w:tab w:val="left" w:pos="360"/>
      </w:tabs>
      <w:jc w:val="left"/>
    </w:pPr>
    <w:rPr>
      <w:rFonts w:ascii="宋体"/>
      <w:sz w:val="18"/>
      <w:szCs w:val="18"/>
    </w:rPr>
  </w:style>
  <w:style w:type="paragraph" w:customStyle="1" w:styleId="afffffffb">
    <w:name w:val="一级无"/>
    <w:basedOn w:val="afffffff4"/>
    <w:rsid w:val="003A2014"/>
    <w:pPr>
      <w:spacing w:beforeLines="0" w:afterLines="0"/>
    </w:pPr>
    <w:rPr>
      <w:rFonts w:ascii="宋体" w:eastAsia="宋体"/>
    </w:rPr>
  </w:style>
  <w:style w:type="paragraph" w:customStyle="1" w:styleId="afffffffc">
    <w:name w:val="封面标准文稿编辑信息"/>
    <w:basedOn w:val="afffffffd"/>
    <w:qFormat/>
    <w:rsid w:val="003A2014"/>
    <w:pPr>
      <w:framePr w:wrap="around"/>
      <w:spacing w:before="180" w:line="180" w:lineRule="exact"/>
    </w:pPr>
    <w:rPr>
      <w:sz w:val="21"/>
    </w:rPr>
  </w:style>
  <w:style w:type="paragraph" w:customStyle="1" w:styleId="afffffffd">
    <w:name w:val="封面标准文稿类别"/>
    <w:basedOn w:val="afffffffe"/>
    <w:rsid w:val="003A2014"/>
    <w:pPr>
      <w:framePr w:wrap="around"/>
      <w:spacing w:after="160" w:line="240" w:lineRule="auto"/>
    </w:pPr>
    <w:rPr>
      <w:sz w:val="24"/>
    </w:rPr>
  </w:style>
  <w:style w:type="paragraph" w:customStyle="1" w:styleId="afffffffe">
    <w:name w:val="封面一致性程度标识"/>
    <w:basedOn w:val="affffffff"/>
    <w:rsid w:val="003A2014"/>
    <w:pPr>
      <w:framePr w:wrap="around"/>
      <w:spacing w:before="440"/>
    </w:pPr>
    <w:rPr>
      <w:rFonts w:ascii="宋体" w:eastAsia="宋体"/>
    </w:rPr>
  </w:style>
  <w:style w:type="paragraph" w:customStyle="1" w:styleId="affffffff">
    <w:name w:val="封面标准英文名称"/>
    <w:basedOn w:val="affffffff0"/>
    <w:rsid w:val="003A2014"/>
    <w:pPr>
      <w:framePr w:wrap="around" w:hAnchor="text" w:y="1"/>
      <w:spacing w:before="370" w:line="400" w:lineRule="exact"/>
    </w:pPr>
    <w:rPr>
      <w:rFonts w:ascii="Times New Roman"/>
      <w:sz w:val="28"/>
      <w:szCs w:val="28"/>
    </w:rPr>
  </w:style>
  <w:style w:type="paragraph" w:customStyle="1" w:styleId="affffffff0">
    <w:name w:val="封面标准名称"/>
    <w:rsid w:val="003A2014"/>
    <w:pPr>
      <w:widowControl w:val="0"/>
      <w:spacing w:line="680" w:lineRule="exact"/>
      <w:jc w:val="center"/>
      <w:textAlignment w:val="center"/>
    </w:pPr>
    <w:rPr>
      <w:rFonts w:ascii="黑体" w:eastAsia="黑体" w:hAnsi="Times New Roman" w:cs="Times New Roman"/>
      <w:kern w:val="0"/>
      <w:sz w:val="52"/>
      <w:szCs w:val="20"/>
    </w:rPr>
  </w:style>
  <w:style w:type="paragraph" w:customStyle="1" w:styleId="affffffff1">
    <w:name w:val="二级无"/>
    <w:basedOn w:val="affffffff2"/>
    <w:rsid w:val="003A2014"/>
    <w:pPr>
      <w:spacing w:beforeLines="0" w:afterLines="0"/>
    </w:pPr>
    <w:rPr>
      <w:rFonts w:ascii="宋体" w:eastAsia="宋体"/>
    </w:rPr>
  </w:style>
  <w:style w:type="paragraph" w:customStyle="1" w:styleId="affffffff2">
    <w:name w:val="二级条标题"/>
    <w:basedOn w:val="afffffff4"/>
    <w:next w:val="affffff1"/>
    <w:rsid w:val="003A2014"/>
    <w:pPr>
      <w:spacing w:before="50" w:after="50"/>
      <w:outlineLvl w:val="3"/>
    </w:pPr>
  </w:style>
  <w:style w:type="paragraph" w:customStyle="1" w:styleId="affffffff3">
    <w:name w:val="封面标准代替信息"/>
    <w:rsid w:val="003A2014"/>
    <w:pPr>
      <w:spacing w:before="57" w:line="280" w:lineRule="exact"/>
      <w:jc w:val="right"/>
    </w:pPr>
    <w:rPr>
      <w:rFonts w:ascii="宋体" w:eastAsia="宋体" w:hAnsi="Times New Roman" w:cs="Times New Roman"/>
      <w:kern w:val="0"/>
      <w:szCs w:val="21"/>
    </w:rPr>
  </w:style>
  <w:style w:type="paragraph" w:customStyle="1" w:styleId="affffffff4">
    <w:name w:val="附录一级无"/>
    <w:basedOn w:val="affffffb"/>
    <w:qFormat/>
    <w:rsid w:val="003A2014"/>
    <w:pPr>
      <w:tabs>
        <w:tab w:val="clear" w:pos="1260"/>
      </w:tabs>
      <w:ind w:left="0" w:firstLine="0"/>
    </w:pPr>
    <w:rPr>
      <w:rFonts w:ascii="宋体" w:eastAsia="宋体"/>
      <w:szCs w:val="21"/>
    </w:rPr>
  </w:style>
  <w:style w:type="paragraph" w:customStyle="1" w:styleId="affffffff5">
    <w:name w:val="示例×："/>
    <w:basedOn w:val="afffffff5"/>
    <w:rsid w:val="003A2014"/>
    <w:pPr>
      <w:spacing w:beforeLines="0" w:afterLines="0"/>
      <w:ind w:firstLine="363"/>
      <w:outlineLvl w:val="9"/>
    </w:pPr>
    <w:rPr>
      <w:rFonts w:ascii="宋体" w:eastAsia="宋体"/>
      <w:sz w:val="18"/>
      <w:szCs w:val="18"/>
    </w:rPr>
  </w:style>
  <w:style w:type="paragraph" w:customStyle="1" w:styleId="affffffff6">
    <w:name w:val="图标脚注说明"/>
    <w:basedOn w:val="affffff1"/>
    <w:rsid w:val="003A2014"/>
    <w:pPr>
      <w:ind w:left="840" w:firstLineChars="0" w:hanging="420"/>
    </w:pPr>
    <w:rPr>
      <w:rFonts w:hAnsi="Times New Roman" w:cs="黑体"/>
      <w:kern w:val="0"/>
      <w:sz w:val="18"/>
      <w:szCs w:val="18"/>
    </w:rPr>
  </w:style>
  <w:style w:type="paragraph" w:customStyle="1" w:styleId="affffffff7">
    <w:name w:val="发布部门"/>
    <w:next w:val="affffff1"/>
    <w:rsid w:val="003A2014"/>
    <w:pPr>
      <w:framePr w:w="7938" w:h="1134" w:hRule="exact" w:hSpace="125" w:vSpace="181" w:wrap="around" w:vAnchor="page" w:hAnchor="page" w:x="2150" w:y="14630" w:anchorLock="1"/>
      <w:jc w:val="center"/>
    </w:pPr>
    <w:rPr>
      <w:rFonts w:ascii="宋体" w:eastAsia="宋体" w:hAnsi="Times New Roman" w:cs="Times New Roman"/>
      <w:b/>
      <w:spacing w:val="20"/>
      <w:w w:val="135"/>
      <w:kern w:val="0"/>
      <w:sz w:val="28"/>
      <w:szCs w:val="20"/>
    </w:rPr>
  </w:style>
  <w:style w:type="paragraph" w:customStyle="1" w:styleId="affffffff8">
    <w:name w:val="注×：（正文）"/>
    <w:qFormat/>
    <w:rsid w:val="003A2014"/>
    <w:pPr>
      <w:ind w:left="811" w:hanging="448"/>
    </w:pPr>
    <w:rPr>
      <w:rFonts w:ascii="宋体" w:eastAsia="宋体" w:hAnsi="Times New Roman" w:cs="Times New Roman"/>
      <w:kern w:val="0"/>
      <w:sz w:val="18"/>
      <w:szCs w:val="18"/>
    </w:rPr>
  </w:style>
  <w:style w:type="paragraph" w:customStyle="1" w:styleId="affffffff9">
    <w:name w:val="附录表标题"/>
    <w:basedOn w:val="a0"/>
    <w:next w:val="affffff1"/>
    <w:qFormat/>
    <w:rsid w:val="003A2014"/>
    <w:pPr>
      <w:widowControl/>
      <w:tabs>
        <w:tab w:val="left" w:pos="0"/>
        <w:tab w:val="left" w:pos="180"/>
      </w:tabs>
      <w:spacing w:beforeLines="50" w:afterLines="50"/>
      <w:ind w:left="567"/>
      <w:jc w:val="center"/>
    </w:pPr>
    <w:rPr>
      <w:rFonts w:ascii="黑体" w:eastAsia="黑体" w:hAnsi="Times New Roman" w:cs="Times New Roman"/>
    </w:rPr>
  </w:style>
  <w:style w:type="paragraph" w:customStyle="1" w:styleId="affffffffa">
    <w:name w:val="标准书脚_奇数页"/>
    <w:rsid w:val="003A2014"/>
    <w:pPr>
      <w:spacing w:before="120"/>
      <w:ind w:right="198"/>
      <w:jc w:val="right"/>
    </w:pPr>
    <w:rPr>
      <w:rFonts w:ascii="宋体" w:eastAsia="宋体" w:hAnsi="Times New Roman" w:cs="Times New Roman"/>
      <w:kern w:val="0"/>
      <w:sz w:val="18"/>
      <w:szCs w:val="18"/>
    </w:rPr>
  </w:style>
  <w:style w:type="paragraph" w:customStyle="1" w:styleId="affffffffb">
    <w:name w:val="参考文献"/>
    <w:basedOn w:val="a0"/>
    <w:next w:val="affffff1"/>
    <w:rsid w:val="003A2014"/>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2f2">
    <w:name w:val="封面标准号2"/>
    <w:rsid w:val="003A2014"/>
    <w:pPr>
      <w:spacing w:before="357" w:line="280" w:lineRule="exact"/>
      <w:jc w:val="right"/>
    </w:pPr>
    <w:rPr>
      <w:rFonts w:ascii="黑体" w:eastAsia="黑体" w:hAnsi="Times New Roman" w:cs="Times New Roman"/>
      <w:kern w:val="0"/>
      <w:sz w:val="28"/>
      <w:szCs w:val="28"/>
    </w:rPr>
  </w:style>
  <w:style w:type="paragraph" w:customStyle="1" w:styleId="affffffffc">
    <w:name w:val="附录表标号"/>
    <w:basedOn w:val="a0"/>
    <w:next w:val="affffff1"/>
    <w:rsid w:val="003A2014"/>
    <w:pPr>
      <w:widowControl/>
      <w:tabs>
        <w:tab w:val="left" w:pos="0"/>
      </w:tabs>
      <w:spacing w:line="14" w:lineRule="exact"/>
      <w:ind w:left="811" w:hanging="448"/>
      <w:jc w:val="center"/>
      <w:outlineLvl w:val="0"/>
    </w:pPr>
    <w:rPr>
      <w:rFonts w:ascii="Times New Roman" w:eastAsia="仿宋" w:hAnsi="Times New Roman" w:cs="Times New Roman"/>
      <w:color w:val="FFFFFF"/>
      <w:szCs w:val="24"/>
    </w:rPr>
  </w:style>
  <w:style w:type="paragraph" w:customStyle="1" w:styleId="affffffffd">
    <w:name w:val="发布日期"/>
    <w:qFormat/>
    <w:rsid w:val="003A2014"/>
    <w:pPr>
      <w:jc w:val="left"/>
    </w:pPr>
    <w:rPr>
      <w:rFonts w:ascii="Times New Roman" w:eastAsia="黑体" w:hAnsi="Times New Roman" w:cs="Times New Roman"/>
      <w:kern w:val="0"/>
      <w:sz w:val="28"/>
      <w:szCs w:val="20"/>
    </w:rPr>
  </w:style>
  <w:style w:type="paragraph" w:customStyle="1" w:styleId="2f3">
    <w:name w:val="封面标准文稿类别2"/>
    <w:basedOn w:val="afffffffd"/>
    <w:rsid w:val="003A2014"/>
    <w:pPr>
      <w:framePr w:wrap="around" w:y="4469"/>
    </w:pPr>
  </w:style>
  <w:style w:type="paragraph" w:customStyle="1" w:styleId="2f4">
    <w:name w:val="标题2"/>
    <w:basedOn w:val="2"/>
    <w:link w:val="2Char5"/>
    <w:qFormat/>
    <w:rsid w:val="003A2014"/>
    <w:pPr>
      <w:spacing w:before="120" w:after="120" w:line="360" w:lineRule="auto"/>
      <w:ind w:firstLineChars="200" w:firstLine="200"/>
    </w:pPr>
    <w:rPr>
      <w:rFonts w:ascii="Cambria" w:eastAsia="宋体" w:hAnsi="Cambria" w:cs="Times New Roman"/>
      <w:bCs w:val="0"/>
      <w:kern w:val="0"/>
      <w:sz w:val="21"/>
      <w:szCs w:val="20"/>
    </w:rPr>
  </w:style>
  <w:style w:type="paragraph" w:customStyle="1" w:styleId="TOC3">
    <w:name w:val="TOC 标题3"/>
    <w:basedOn w:val="1"/>
    <w:next w:val="a0"/>
    <w:rsid w:val="003A2014"/>
    <w:pPr>
      <w:widowControl/>
      <w:spacing w:before="480" w:after="0" w:line="276" w:lineRule="auto"/>
      <w:jc w:val="left"/>
      <w:outlineLvl w:val="9"/>
    </w:pPr>
    <w:rPr>
      <w:rFonts w:ascii="Cambria" w:hAnsi="Cambria" w:cs="黑体"/>
      <w:bCs w:val="0"/>
      <w:color w:val="365F90"/>
      <w:kern w:val="0"/>
      <w:sz w:val="28"/>
      <w:szCs w:val="28"/>
    </w:rPr>
  </w:style>
  <w:style w:type="paragraph" w:customStyle="1" w:styleId="p27">
    <w:name w:val="p27"/>
    <w:basedOn w:val="a0"/>
    <w:rsid w:val="003A2014"/>
    <w:pPr>
      <w:widowControl/>
      <w:ind w:firstLine="420"/>
    </w:pPr>
    <w:rPr>
      <w:rFonts w:ascii="宋体" w:eastAsia="仿宋" w:hAnsi="宋体"/>
      <w:kern w:val="0"/>
    </w:rPr>
  </w:style>
  <w:style w:type="paragraph" w:customStyle="1" w:styleId="p15">
    <w:name w:val="p15"/>
    <w:basedOn w:val="a0"/>
    <w:rsid w:val="003A2014"/>
    <w:pPr>
      <w:widowControl/>
      <w:ind w:firstLine="420"/>
    </w:pPr>
    <w:rPr>
      <w:rFonts w:ascii="宋体" w:eastAsia="仿宋" w:hAnsi="宋体"/>
      <w:kern w:val="0"/>
    </w:rPr>
  </w:style>
  <w:style w:type="paragraph" w:customStyle="1" w:styleId="2f5">
    <w:name w:val="封面标准文稿编辑信息2"/>
    <w:basedOn w:val="afffffffc"/>
    <w:qFormat/>
    <w:rsid w:val="003A2014"/>
    <w:pPr>
      <w:framePr w:wrap="around" w:y="4469"/>
    </w:pPr>
  </w:style>
  <w:style w:type="paragraph" w:customStyle="1" w:styleId="affffffffe">
    <w:name w:val="图的脚注"/>
    <w:next w:val="affffff1"/>
    <w:rsid w:val="003A2014"/>
    <w:pPr>
      <w:widowControl w:val="0"/>
      <w:ind w:leftChars="200" w:left="840" w:hangingChars="200" w:hanging="420"/>
    </w:pPr>
    <w:rPr>
      <w:rFonts w:ascii="宋体" w:eastAsia="宋体" w:hAnsi="Times New Roman" w:cs="Times New Roman"/>
      <w:kern w:val="0"/>
      <w:sz w:val="18"/>
      <w:szCs w:val="20"/>
    </w:rPr>
  </w:style>
  <w:style w:type="paragraph" w:customStyle="1" w:styleId="afffffffff">
    <w:name w:val="文献分类号"/>
    <w:rsid w:val="003A2014"/>
    <w:pPr>
      <w:widowControl w:val="0"/>
      <w:jc w:val="left"/>
      <w:textAlignment w:val="center"/>
    </w:pPr>
    <w:rPr>
      <w:rFonts w:ascii="黑体" w:eastAsia="黑体" w:hAnsi="Times New Roman" w:cs="Times New Roman"/>
      <w:kern w:val="0"/>
      <w:szCs w:val="21"/>
    </w:rPr>
  </w:style>
  <w:style w:type="paragraph" w:customStyle="1" w:styleId="afffffffff0">
    <w:name w:val="三级无"/>
    <w:basedOn w:val="afffffffff1"/>
    <w:rsid w:val="003A2014"/>
    <w:pPr>
      <w:spacing w:beforeLines="0" w:afterLines="0"/>
    </w:pPr>
    <w:rPr>
      <w:rFonts w:ascii="宋体" w:eastAsia="宋体"/>
    </w:rPr>
  </w:style>
  <w:style w:type="paragraph" w:customStyle="1" w:styleId="afffffffff1">
    <w:name w:val="三级条标题"/>
    <w:basedOn w:val="affffffff2"/>
    <w:next w:val="affffff1"/>
    <w:rsid w:val="003A2014"/>
    <w:pPr>
      <w:outlineLvl w:val="4"/>
    </w:pPr>
  </w:style>
  <w:style w:type="paragraph" w:customStyle="1" w:styleId="afffffffff2">
    <w:name w:val="标准称谓"/>
    <w:next w:val="a0"/>
    <w:rsid w:val="003A2014"/>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eastAsia="宋体" w:hAnsi="Times New Roman" w:cs="Times New Roman"/>
      <w:b/>
      <w:bCs/>
      <w:spacing w:val="20"/>
      <w:w w:val="148"/>
      <w:kern w:val="0"/>
      <w:sz w:val="48"/>
      <w:szCs w:val="20"/>
    </w:rPr>
  </w:style>
  <w:style w:type="paragraph" w:customStyle="1" w:styleId="afffffffff3">
    <w:name w:val="列项说明"/>
    <w:basedOn w:val="a0"/>
    <w:rsid w:val="003A2014"/>
    <w:pPr>
      <w:widowControl/>
      <w:adjustRightInd w:val="0"/>
      <w:spacing w:line="320" w:lineRule="exact"/>
      <w:ind w:leftChars="200" w:left="400" w:hangingChars="200" w:hanging="200"/>
      <w:jc w:val="left"/>
      <w:textAlignment w:val="baseline"/>
    </w:pPr>
    <w:rPr>
      <w:rFonts w:ascii="宋体" w:eastAsia="仿宋" w:hAnsi="Times New Roman" w:cs="Times New Roman"/>
      <w:kern w:val="0"/>
      <w:szCs w:val="20"/>
    </w:rPr>
  </w:style>
  <w:style w:type="paragraph" w:customStyle="1" w:styleId="1110">
    <w:name w:val="修订111"/>
    <w:rsid w:val="003A2014"/>
    <w:pPr>
      <w:jc w:val="left"/>
    </w:pPr>
    <w:rPr>
      <w:rFonts w:ascii="Times New Roman" w:eastAsia="宋体" w:hAnsi="Times New Roman" w:cs="Times New Roman"/>
      <w:szCs w:val="24"/>
    </w:rPr>
  </w:style>
  <w:style w:type="paragraph" w:customStyle="1" w:styleId="afffffffff4">
    <w:name w:val="标准书眉_偶数页"/>
    <w:basedOn w:val="afffffffff5"/>
    <w:next w:val="a0"/>
    <w:qFormat/>
    <w:rsid w:val="003A2014"/>
    <w:pPr>
      <w:jc w:val="left"/>
    </w:pPr>
  </w:style>
  <w:style w:type="paragraph" w:customStyle="1" w:styleId="afffffffff5">
    <w:name w:val="标准书眉_奇数页"/>
    <w:next w:val="a0"/>
    <w:rsid w:val="003A2014"/>
    <w:pPr>
      <w:tabs>
        <w:tab w:val="center" w:pos="4154"/>
        <w:tab w:val="right" w:pos="8306"/>
      </w:tabs>
      <w:spacing w:after="220"/>
      <w:jc w:val="right"/>
    </w:pPr>
    <w:rPr>
      <w:rFonts w:ascii="黑体" w:eastAsia="黑体" w:hAnsi="Times New Roman" w:cs="Times New Roman"/>
      <w:kern w:val="0"/>
      <w:szCs w:val="21"/>
    </w:rPr>
  </w:style>
  <w:style w:type="paragraph" w:customStyle="1" w:styleId="afffffffff6">
    <w:name w:val="其他实施日期"/>
    <w:basedOn w:val="afffffffff7"/>
    <w:rsid w:val="003A2014"/>
    <w:pPr>
      <w:framePr w:wrap="around"/>
    </w:pPr>
  </w:style>
  <w:style w:type="paragraph" w:customStyle="1" w:styleId="afffffffff7">
    <w:name w:val="实施日期"/>
    <w:basedOn w:val="affffffffd"/>
    <w:rsid w:val="003A2014"/>
    <w:pPr>
      <w:framePr w:wrap="around" w:vAnchor="page" w:hAnchor="text" w:y="1"/>
      <w:jc w:val="right"/>
    </w:pPr>
  </w:style>
  <w:style w:type="paragraph" w:customStyle="1" w:styleId="afffffffff8">
    <w:name w:val="附录图标号"/>
    <w:basedOn w:val="a0"/>
    <w:rsid w:val="003A2014"/>
    <w:pPr>
      <w:keepNext/>
      <w:pageBreakBefore/>
      <w:widowControl/>
      <w:spacing w:line="14" w:lineRule="exact"/>
      <w:ind w:left="623" w:firstLine="363"/>
      <w:jc w:val="center"/>
      <w:outlineLvl w:val="0"/>
    </w:pPr>
    <w:rPr>
      <w:rFonts w:ascii="Times New Roman" w:eastAsia="仿宋" w:hAnsi="Times New Roman" w:cs="Times New Roman"/>
      <w:color w:val="FFFFFF"/>
      <w:szCs w:val="24"/>
    </w:rPr>
  </w:style>
  <w:style w:type="paragraph" w:customStyle="1" w:styleId="afffffffff9">
    <w:name w:val="列项说明数字编号"/>
    <w:rsid w:val="003A2014"/>
    <w:pPr>
      <w:ind w:leftChars="400" w:left="600" w:hangingChars="200" w:hanging="200"/>
      <w:jc w:val="left"/>
    </w:pPr>
    <w:rPr>
      <w:rFonts w:ascii="宋体" w:eastAsia="宋体" w:hAnsi="Times New Roman" w:cs="Times New Roman"/>
      <w:kern w:val="0"/>
      <w:szCs w:val="20"/>
    </w:rPr>
  </w:style>
  <w:style w:type="paragraph" w:customStyle="1" w:styleId="yjy">
    <w:name w:val="yjy表"/>
    <w:basedOn w:val="affc"/>
    <w:rsid w:val="003A2014"/>
    <w:pPr>
      <w:tabs>
        <w:tab w:val="clear" w:pos="8640"/>
      </w:tabs>
      <w:spacing w:line="240" w:lineRule="atLeast"/>
      <w:ind w:left="0" w:firstLine="0"/>
      <w:jc w:val="center"/>
    </w:pPr>
    <w:rPr>
      <w:rFonts w:ascii="Times New Roman" w:eastAsia="黑体" w:hAnsi="Times New Roman"/>
      <w:kern w:val="2"/>
      <w:sz w:val="21"/>
      <w:lang w:bidi="ar-SA"/>
    </w:rPr>
  </w:style>
  <w:style w:type="paragraph" w:customStyle="1" w:styleId="afffffffffa">
    <w:name w:val="其他标准标志"/>
    <w:basedOn w:val="afffffffffb"/>
    <w:rsid w:val="003A2014"/>
    <w:pPr>
      <w:framePr w:w="6101" w:wrap="around" w:vAnchor="page" w:hAnchor="page" w:x="4673" w:y="942"/>
    </w:pPr>
    <w:rPr>
      <w:w w:val="130"/>
    </w:rPr>
  </w:style>
  <w:style w:type="paragraph" w:customStyle="1" w:styleId="afffffffffb">
    <w:name w:val="标准标志"/>
    <w:next w:val="a0"/>
    <w:rsid w:val="003A2014"/>
    <w:pPr>
      <w:framePr w:w="2546" w:h="1389" w:hRule="exact" w:hSpace="181" w:vSpace="181" w:wrap="around" w:hAnchor="margin" w:x="6522" w:y="398" w:anchorLock="1"/>
      <w:shd w:val="solid" w:color="FFFFFF" w:fill="FFFFFF"/>
      <w:spacing w:line="240" w:lineRule="atLeast"/>
      <w:jc w:val="right"/>
    </w:pPr>
    <w:rPr>
      <w:rFonts w:ascii="Times New Roman" w:eastAsia="宋体" w:hAnsi="Times New Roman" w:cs="Times New Roman"/>
      <w:b/>
      <w:w w:val="170"/>
      <w:kern w:val="0"/>
      <w:sz w:val="96"/>
      <w:szCs w:val="96"/>
    </w:rPr>
  </w:style>
  <w:style w:type="paragraph" w:customStyle="1" w:styleId="afffffffffc">
    <w:name w:val="封面正文"/>
    <w:rsid w:val="003A2014"/>
    <w:rPr>
      <w:rFonts w:ascii="Times New Roman" w:eastAsia="宋体" w:hAnsi="Times New Roman" w:cs="Times New Roman"/>
      <w:kern w:val="0"/>
      <w:sz w:val="20"/>
      <w:szCs w:val="20"/>
    </w:rPr>
  </w:style>
  <w:style w:type="paragraph" w:customStyle="1" w:styleId="112">
    <w:name w:val="列出段落11"/>
    <w:basedOn w:val="a0"/>
    <w:rsid w:val="003A2014"/>
    <w:pPr>
      <w:ind w:firstLineChars="200" w:firstLine="420"/>
    </w:pPr>
    <w:rPr>
      <w:rFonts w:ascii="Times New Roman" w:eastAsia="仿宋" w:hAnsi="Times New Roman" w:cs="Times New Roman"/>
      <w:szCs w:val="24"/>
    </w:rPr>
  </w:style>
  <w:style w:type="paragraph" w:customStyle="1" w:styleId="afffffffffd">
    <w:name w:val="附录三级无"/>
    <w:basedOn w:val="affffffe"/>
    <w:rsid w:val="003A2014"/>
    <w:pPr>
      <w:tabs>
        <w:tab w:val="clear" w:pos="2100"/>
        <w:tab w:val="left" w:pos="2071"/>
      </w:tabs>
      <w:ind w:left="1884" w:hanging="528"/>
      <w:jc w:val="left"/>
    </w:pPr>
    <w:rPr>
      <w:rFonts w:ascii="宋体" w:eastAsia="宋体"/>
      <w:szCs w:val="21"/>
    </w:rPr>
  </w:style>
  <w:style w:type="paragraph" w:customStyle="1" w:styleId="afffffffffe">
    <w:name w:val="前言、引言标题"/>
    <w:next w:val="affffff1"/>
    <w:rsid w:val="003A2014"/>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p39">
    <w:name w:val="p39"/>
    <w:basedOn w:val="a0"/>
    <w:rsid w:val="003A2014"/>
    <w:pPr>
      <w:widowControl/>
      <w:ind w:firstLine="420"/>
    </w:pPr>
    <w:rPr>
      <w:rFonts w:eastAsia="仿宋" w:cs="Calibri"/>
      <w:kern w:val="0"/>
    </w:rPr>
  </w:style>
  <w:style w:type="paragraph" w:customStyle="1" w:styleId="affffffffff">
    <w:name w:val="注：（正文）"/>
    <w:basedOn w:val="affffffffff0"/>
    <w:next w:val="affffff1"/>
    <w:qFormat/>
    <w:rsid w:val="003A2014"/>
  </w:style>
  <w:style w:type="paragraph" w:customStyle="1" w:styleId="affffffffff0">
    <w:name w:val="注："/>
    <w:next w:val="affffff1"/>
    <w:rsid w:val="003A2014"/>
    <w:pPr>
      <w:widowControl w:val="0"/>
      <w:autoSpaceDE w:val="0"/>
      <w:autoSpaceDN w:val="0"/>
      <w:ind w:left="726" w:hanging="363"/>
    </w:pPr>
    <w:rPr>
      <w:rFonts w:ascii="宋体" w:eastAsia="宋体" w:hAnsi="Times New Roman" w:cs="Times New Roman"/>
      <w:kern w:val="0"/>
      <w:sz w:val="18"/>
      <w:szCs w:val="18"/>
    </w:rPr>
  </w:style>
  <w:style w:type="paragraph" w:customStyle="1" w:styleId="2f6">
    <w:name w:val="封面一致性程度标识2"/>
    <w:basedOn w:val="afffffffe"/>
    <w:rsid w:val="003A2014"/>
    <w:pPr>
      <w:framePr w:wrap="around" w:y="4469"/>
    </w:pPr>
  </w:style>
  <w:style w:type="paragraph" w:customStyle="1" w:styleId="affffffffff1">
    <w:name w:val="附录字母编号列项（一级）"/>
    <w:rsid w:val="003A2014"/>
    <w:pPr>
      <w:tabs>
        <w:tab w:val="left" w:pos="839"/>
      </w:tabs>
      <w:ind w:left="839" w:hanging="419"/>
      <w:jc w:val="left"/>
    </w:pPr>
    <w:rPr>
      <w:rFonts w:ascii="宋体" w:eastAsia="宋体" w:hAnsi="Times New Roman" w:cs="Times New Roman"/>
      <w:kern w:val="0"/>
      <w:szCs w:val="20"/>
    </w:rPr>
  </w:style>
  <w:style w:type="paragraph" w:customStyle="1" w:styleId="affffffffff2">
    <w:name w:val="目次、标准名称标题"/>
    <w:basedOn w:val="a0"/>
    <w:next w:val="affffff1"/>
    <w:rsid w:val="003A2014"/>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1fb">
    <w:name w:val="修订1"/>
    <w:rsid w:val="003A2014"/>
    <w:pPr>
      <w:jc w:val="left"/>
    </w:pPr>
    <w:rPr>
      <w:rFonts w:ascii="Calibri" w:eastAsia="仿宋" w:hAnsi="Calibri" w:cs="黑体"/>
      <w:sz w:val="28"/>
    </w:rPr>
  </w:style>
  <w:style w:type="paragraph" w:customStyle="1" w:styleId="affffffffff3">
    <w:name w:val="终结线"/>
    <w:basedOn w:val="a0"/>
    <w:qFormat/>
    <w:rsid w:val="003A2014"/>
    <w:pPr>
      <w:framePr w:hSpace="181" w:vSpace="181" w:wrap="around" w:vAnchor="text" w:hAnchor="margin" w:xAlign="center" w:y="285"/>
      <w:widowControl/>
      <w:jc w:val="left"/>
    </w:pPr>
    <w:rPr>
      <w:rFonts w:ascii="Times New Roman" w:eastAsia="仿宋" w:hAnsi="Times New Roman" w:cs="Times New Roman"/>
      <w:szCs w:val="24"/>
    </w:rPr>
  </w:style>
  <w:style w:type="paragraph" w:customStyle="1" w:styleId="affffffffff4">
    <w:name w:val="其他发布部门"/>
    <w:basedOn w:val="affffffff7"/>
    <w:rsid w:val="003A2014"/>
    <w:pPr>
      <w:framePr w:wrap="around" w:y="15310"/>
      <w:spacing w:line="240" w:lineRule="atLeast"/>
    </w:pPr>
    <w:rPr>
      <w:rFonts w:ascii="黑体" w:eastAsia="黑体"/>
      <w:b w:val="0"/>
    </w:rPr>
  </w:style>
  <w:style w:type="paragraph" w:customStyle="1" w:styleId="affffffffff5">
    <w:name w:val="标准书眉一"/>
    <w:rsid w:val="003A2014"/>
    <w:rPr>
      <w:rFonts w:ascii="Times New Roman" w:eastAsia="宋体" w:hAnsi="Times New Roman" w:cs="Times New Roman"/>
      <w:kern w:val="0"/>
      <w:sz w:val="20"/>
      <w:szCs w:val="20"/>
    </w:rPr>
  </w:style>
  <w:style w:type="paragraph" w:customStyle="1" w:styleId="affffffffff6">
    <w:name w:val="四级无"/>
    <w:basedOn w:val="affffffffff7"/>
    <w:qFormat/>
    <w:rsid w:val="003A2014"/>
    <w:pPr>
      <w:spacing w:beforeLines="0" w:afterLines="0"/>
    </w:pPr>
    <w:rPr>
      <w:rFonts w:ascii="宋体" w:eastAsia="宋体"/>
    </w:rPr>
  </w:style>
  <w:style w:type="paragraph" w:customStyle="1" w:styleId="affffffffff7">
    <w:name w:val="四级条标题"/>
    <w:basedOn w:val="afffffffff1"/>
    <w:next w:val="affffff1"/>
    <w:rsid w:val="003A2014"/>
    <w:pPr>
      <w:outlineLvl w:val="5"/>
    </w:pPr>
  </w:style>
  <w:style w:type="paragraph" w:customStyle="1" w:styleId="affffffffff8">
    <w:name w:val="正文图标题"/>
    <w:next w:val="affffff1"/>
    <w:rsid w:val="003A2014"/>
    <w:pPr>
      <w:tabs>
        <w:tab w:val="left" w:pos="360"/>
      </w:tabs>
      <w:spacing w:beforeLines="50" w:afterLines="50"/>
      <w:jc w:val="center"/>
    </w:pPr>
    <w:rPr>
      <w:rFonts w:ascii="黑体" w:eastAsia="黑体" w:hAnsi="Times New Roman" w:cs="Times New Roman"/>
      <w:kern w:val="0"/>
      <w:szCs w:val="20"/>
    </w:rPr>
  </w:style>
  <w:style w:type="paragraph" w:customStyle="1" w:styleId="2f7">
    <w:name w:val="封面标准英文名称2"/>
    <w:basedOn w:val="affffffff"/>
    <w:rsid w:val="003A2014"/>
    <w:pPr>
      <w:framePr w:wrap="around" w:y="4469"/>
    </w:pPr>
  </w:style>
  <w:style w:type="paragraph" w:customStyle="1" w:styleId="2f8">
    <w:name w:val="封面标准名称2"/>
    <w:basedOn w:val="affffffff0"/>
    <w:rsid w:val="003A2014"/>
    <w:pPr>
      <w:framePr w:wrap="around" w:hAnchor="text" w:y="4469"/>
      <w:spacing w:beforeLines="630"/>
    </w:pPr>
  </w:style>
  <w:style w:type="paragraph" w:customStyle="1" w:styleId="affffffffff9">
    <w:name w:val="列项——（一级）"/>
    <w:rsid w:val="003A2014"/>
    <w:pPr>
      <w:widowControl w:val="0"/>
      <w:ind w:left="833" w:hanging="408"/>
    </w:pPr>
    <w:rPr>
      <w:rFonts w:ascii="宋体" w:eastAsia="宋体" w:hAnsi="Times New Roman" w:cs="Times New Roman"/>
      <w:kern w:val="0"/>
      <w:szCs w:val="20"/>
    </w:rPr>
  </w:style>
  <w:style w:type="paragraph" w:customStyle="1" w:styleId="affffffffffa">
    <w:name w:val="图表脚注说明"/>
    <w:basedOn w:val="a0"/>
    <w:rsid w:val="003A2014"/>
    <w:pPr>
      <w:widowControl/>
      <w:ind w:left="544" w:hanging="181"/>
      <w:jc w:val="left"/>
    </w:pPr>
    <w:rPr>
      <w:rFonts w:ascii="宋体" w:eastAsia="仿宋" w:hAnsi="Times New Roman" w:cs="Times New Roman"/>
      <w:sz w:val="18"/>
      <w:szCs w:val="18"/>
    </w:rPr>
  </w:style>
  <w:style w:type="paragraph" w:customStyle="1" w:styleId="1fc">
    <w:name w:val="封面标准号1"/>
    <w:rsid w:val="003A2014"/>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fffffffb">
    <w:name w:val="示例"/>
    <w:next w:val="affffffffffc"/>
    <w:rsid w:val="003A2014"/>
    <w:pPr>
      <w:widowControl w:val="0"/>
      <w:ind w:firstLine="363"/>
    </w:pPr>
    <w:rPr>
      <w:rFonts w:ascii="宋体" w:eastAsia="宋体" w:hAnsi="Times New Roman" w:cs="Times New Roman"/>
      <w:kern w:val="0"/>
      <w:sz w:val="18"/>
      <w:szCs w:val="18"/>
    </w:rPr>
  </w:style>
  <w:style w:type="paragraph" w:customStyle="1" w:styleId="affffffffffc">
    <w:name w:val="示例内容"/>
    <w:rsid w:val="003A2014"/>
    <w:pPr>
      <w:ind w:firstLineChars="200" w:firstLine="200"/>
      <w:jc w:val="left"/>
    </w:pPr>
    <w:rPr>
      <w:rFonts w:ascii="宋体" w:eastAsia="宋体" w:hAnsi="Times New Roman" w:cs="Times New Roman"/>
      <w:kern w:val="0"/>
      <w:sz w:val="18"/>
      <w:szCs w:val="18"/>
    </w:rPr>
  </w:style>
  <w:style w:type="paragraph" w:customStyle="1" w:styleId="affffffffffd">
    <w:name w:val="其他标准称谓"/>
    <w:next w:val="a0"/>
    <w:rsid w:val="003A2014"/>
    <w:pPr>
      <w:framePr w:hSpace="181" w:vSpace="181" w:wrap="around" w:vAnchor="page" w:hAnchor="page" w:x="1419" w:y="2286" w:anchorLock="1"/>
      <w:spacing w:line="240" w:lineRule="atLeast"/>
      <w:jc w:val="distribute"/>
    </w:pPr>
    <w:rPr>
      <w:rFonts w:ascii="黑体" w:eastAsia="黑体" w:hAnsi="宋体" w:cs="Times New Roman"/>
      <w:spacing w:val="-40"/>
      <w:kern w:val="0"/>
      <w:sz w:val="48"/>
      <w:szCs w:val="52"/>
    </w:rPr>
  </w:style>
  <w:style w:type="paragraph" w:customStyle="1" w:styleId="affffffffffe">
    <w:name w:val="附录标题"/>
    <w:basedOn w:val="affffff1"/>
    <w:next w:val="affffff1"/>
    <w:rsid w:val="003A2014"/>
    <w:pPr>
      <w:ind w:firstLineChars="0" w:firstLine="0"/>
      <w:jc w:val="center"/>
    </w:pPr>
    <w:rPr>
      <w:rFonts w:ascii="黑体" w:eastAsia="黑体" w:hAnsi="Times New Roman" w:cs="黑体"/>
      <w:kern w:val="0"/>
      <w:sz w:val="20"/>
      <w:szCs w:val="20"/>
    </w:rPr>
  </w:style>
  <w:style w:type="paragraph" w:customStyle="1" w:styleId="p41">
    <w:name w:val="p41"/>
    <w:basedOn w:val="a0"/>
    <w:rsid w:val="003A2014"/>
    <w:pPr>
      <w:widowControl/>
      <w:ind w:left="839" w:hanging="419"/>
    </w:pPr>
    <w:rPr>
      <w:rFonts w:ascii="宋体" w:eastAsia="仿宋" w:hAnsi="宋体"/>
      <w:kern w:val="0"/>
    </w:rPr>
  </w:style>
  <w:style w:type="paragraph" w:customStyle="1" w:styleId="afffffffffff">
    <w:name w:val="参考文献、索引标题"/>
    <w:basedOn w:val="a0"/>
    <w:next w:val="affffff1"/>
    <w:rsid w:val="003A2014"/>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113">
    <w:name w:val="修订11"/>
    <w:rsid w:val="003A2014"/>
    <w:pPr>
      <w:jc w:val="left"/>
    </w:pPr>
    <w:rPr>
      <w:rFonts w:ascii="Times New Roman" w:eastAsia="宋体" w:hAnsi="Times New Roman" w:cs="Times New Roman"/>
      <w:szCs w:val="24"/>
    </w:rPr>
  </w:style>
  <w:style w:type="paragraph" w:customStyle="1" w:styleId="afffffffffff0">
    <w:name w:val="列项◆（三级）"/>
    <w:basedOn w:val="a0"/>
    <w:rsid w:val="003A2014"/>
    <w:pPr>
      <w:tabs>
        <w:tab w:val="left" w:pos="1678"/>
      </w:tabs>
      <w:ind w:left="1678"/>
    </w:pPr>
    <w:rPr>
      <w:rFonts w:ascii="宋体" w:eastAsia="仿宋" w:hAnsi="Times New Roman" w:cs="Times New Roman"/>
    </w:rPr>
  </w:style>
  <w:style w:type="paragraph" w:customStyle="1" w:styleId="afffffffffff1">
    <w:name w:val="条文脚注"/>
    <w:basedOn w:val="afff"/>
    <w:rsid w:val="003A2014"/>
    <w:pPr>
      <w:widowControl/>
      <w:tabs>
        <w:tab w:val="left" w:pos="0"/>
      </w:tabs>
      <w:jc w:val="both"/>
    </w:pPr>
    <w:rPr>
      <w:rFonts w:ascii="Calibri" w:eastAsia="仿宋" w:hAnsi="Calibri" w:cs="黑体"/>
      <w:kern w:val="0"/>
    </w:rPr>
  </w:style>
  <w:style w:type="paragraph" w:customStyle="1" w:styleId="afffffffffff2">
    <w:name w:val="目次、索引正文"/>
    <w:rsid w:val="003A2014"/>
    <w:pPr>
      <w:spacing w:line="320" w:lineRule="exact"/>
    </w:pPr>
    <w:rPr>
      <w:rFonts w:ascii="宋体" w:eastAsia="宋体" w:hAnsi="Times New Roman" w:cs="Times New Roman"/>
      <w:kern w:val="0"/>
      <w:szCs w:val="20"/>
    </w:rPr>
  </w:style>
  <w:style w:type="paragraph" w:customStyle="1" w:styleId="afffffffffff3">
    <w:name w:val="其他发布日期"/>
    <w:basedOn w:val="a0"/>
    <w:rsid w:val="003A2014"/>
    <w:pPr>
      <w:framePr w:w="3997" w:h="471" w:hRule="exact" w:vSpace="181" w:wrap="around" w:vAnchor="page" w:hAnchor="page" w:x="1419" w:y="14097" w:anchorLock="1"/>
      <w:widowControl/>
      <w:jc w:val="left"/>
    </w:pPr>
    <w:rPr>
      <w:rFonts w:ascii="Times New Roman" w:eastAsia="黑体" w:hAnsi="Times New Roman" w:cs="Times New Roman"/>
      <w:kern w:val="0"/>
      <w:sz w:val="28"/>
      <w:szCs w:val="20"/>
    </w:rPr>
  </w:style>
  <w:style w:type="paragraph" w:customStyle="1" w:styleId="afffffffffff4">
    <w:name w:val="标准书脚_偶数页"/>
    <w:rsid w:val="003A2014"/>
    <w:pPr>
      <w:spacing w:before="120"/>
      <w:ind w:left="221"/>
      <w:jc w:val="left"/>
    </w:pPr>
    <w:rPr>
      <w:rFonts w:ascii="宋体" w:eastAsia="宋体" w:hAnsi="Times New Roman" w:cs="Times New Roman"/>
      <w:kern w:val="0"/>
      <w:sz w:val="18"/>
      <w:szCs w:val="18"/>
    </w:rPr>
  </w:style>
  <w:style w:type="paragraph" w:customStyle="1" w:styleId="afffffffffff5">
    <w:name w:val="编号列项（三级）"/>
    <w:rsid w:val="003A2014"/>
    <w:pPr>
      <w:tabs>
        <w:tab w:val="left" w:pos="0"/>
      </w:tabs>
      <w:ind w:left="1678" w:hanging="419"/>
      <w:jc w:val="left"/>
    </w:pPr>
    <w:rPr>
      <w:rFonts w:ascii="宋体" w:eastAsia="宋体" w:hAnsi="Times New Roman" w:cs="Times New Roman"/>
      <w:kern w:val="0"/>
      <w:szCs w:val="20"/>
    </w:rPr>
  </w:style>
  <w:style w:type="paragraph" w:customStyle="1" w:styleId="afffffffffff6">
    <w:name w:val="附录图标题"/>
    <w:basedOn w:val="a0"/>
    <w:next w:val="affffff1"/>
    <w:rsid w:val="003A2014"/>
    <w:pPr>
      <w:widowControl/>
      <w:tabs>
        <w:tab w:val="left" w:pos="363"/>
      </w:tabs>
      <w:spacing w:beforeLines="50" w:afterLines="50"/>
      <w:ind w:left="1190"/>
      <w:jc w:val="center"/>
    </w:pPr>
    <w:rPr>
      <w:rFonts w:ascii="黑体" w:eastAsia="黑体" w:hAnsi="Times New Roman" w:cs="Times New Roman"/>
    </w:rPr>
  </w:style>
  <w:style w:type="paragraph" w:customStyle="1" w:styleId="TOC2">
    <w:name w:val="TOC 标题2"/>
    <w:basedOn w:val="1"/>
    <w:next w:val="a0"/>
    <w:rsid w:val="003A2014"/>
    <w:pPr>
      <w:widowControl/>
      <w:spacing w:before="480" w:after="0" w:line="276" w:lineRule="auto"/>
      <w:jc w:val="left"/>
      <w:outlineLvl w:val="9"/>
    </w:pPr>
    <w:rPr>
      <w:rFonts w:ascii="Cambria" w:hAnsi="Cambria" w:cs="Times New Roman"/>
      <w:bCs w:val="0"/>
      <w:color w:val="365F91"/>
      <w:kern w:val="0"/>
      <w:sz w:val="28"/>
      <w:szCs w:val="28"/>
    </w:rPr>
  </w:style>
  <w:style w:type="paragraph" w:customStyle="1" w:styleId="afffffffffff7">
    <w:name w:val="示例后文字"/>
    <w:basedOn w:val="affffff1"/>
    <w:next w:val="affffff1"/>
    <w:rsid w:val="003A2014"/>
    <w:pPr>
      <w:ind w:firstLine="360"/>
    </w:pPr>
    <w:rPr>
      <w:rFonts w:hAnsi="Times New Roman" w:cs="黑体"/>
      <w:kern w:val="0"/>
      <w:sz w:val="18"/>
      <w:szCs w:val="20"/>
    </w:rPr>
  </w:style>
  <w:style w:type="paragraph" w:customStyle="1" w:styleId="afffffffffff8">
    <w:name w:val="附录二级无"/>
    <w:basedOn w:val="affffffa"/>
    <w:qFormat/>
    <w:rsid w:val="003A2014"/>
    <w:pPr>
      <w:tabs>
        <w:tab w:val="clear" w:pos="360"/>
        <w:tab w:val="clear" w:pos="1680"/>
        <w:tab w:val="left" w:pos="2071"/>
      </w:tabs>
      <w:ind w:left="1884" w:hanging="528"/>
      <w:jc w:val="left"/>
    </w:pPr>
    <w:rPr>
      <w:rFonts w:ascii="宋体" w:eastAsia="宋体"/>
      <w:szCs w:val="21"/>
    </w:rPr>
  </w:style>
  <w:style w:type="paragraph" w:customStyle="1" w:styleId="afffffffffff9">
    <w:name w:val="五级条标题"/>
    <w:basedOn w:val="affffffffff7"/>
    <w:next w:val="affffff1"/>
    <w:rsid w:val="003A2014"/>
    <w:pPr>
      <w:outlineLvl w:val="6"/>
    </w:pPr>
  </w:style>
  <w:style w:type="paragraph" w:customStyle="1" w:styleId="afffffffffffa">
    <w:name w:val="附录四级无"/>
    <w:basedOn w:val="affffff7"/>
    <w:rsid w:val="003A2014"/>
    <w:pPr>
      <w:tabs>
        <w:tab w:val="clear" w:pos="2520"/>
        <w:tab w:val="left" w:pos="2071"/>
      </w:tabs>
      <w:ind w:left="1884" w:hanging="528"/>
      <w:jc w:val="left"/>
    </w:pPr>
    <w:rPr>
      <w:rFonts w:ascii="宋体" w:eastAsia="宋体"/>
      <w:szCs w:val="21"/>
    </w:rPr>
  </w:style>
  <w:style w:type="paragraph" w:customStyle="1" w:styleId="afffffffffffb">
    <w:name w:val="附录数字编号列项（二级）"/>
    <w:rsid w:val="003A2014"/>
    <w:pPr>
      <w:tabs>
        <w:tab w:val="left" w:pos="839"/>
      </w:tabs>
      <w:ind w:left="839" w:hanging="419"/>
      <w:jc w:val="left"/>
    </w:pPr>
    <w:rPr>
      <w:rFonts w:ascii="宋体" w:eastAsia="宋体" w:hAnsi="Times New Roman" w:cs="Times New Roman"/>
      <w:kern w:val="0"/>
      <w:szCs w:val="20"/>
    </w:rPr>
  </w:style>
  <w:style w:type="paragraph" w:customStyle="1" w:styleId="afffffffffffc">
    <w:name w:val="正文公式编号制表符"/>
    <w:basedOn w:val="affffff1"/>
    <w:next w:val="affffff1"/>
    <w:rsid w:val="003A2014"/>
    <w:pPr>
      <w:ind w:firstLineChars="0" w:firstLine="0"/>
    </w:pPr>
    <w:rPr>
      <w:rFonts w:hAnsi="Times New Roman" w:cs="黑体"/>
      <w:kern w:val="0"/>
      <w:sz w:val="20"/>
      <w:szCs w:val="20"/>
    </w:rPr>
  </w:style>
  <w:style w:type="paragraph" w:customStyle="1" w:styleId="p30">
    <w:name w:val="p30"/>
    <w:basedOn w:val="a0"/>
    <w:rsid w:val="003A2014"/>
    <w:pPr>
      <w:widowControl/>
    </w:pPr>
    <w:rPr>
      <w:rFonts w:ascii="Times New Roman" w:eastAsia="仿宋" w:hAnsi="Times New Roman" w:cs="Times New Roman"/>
      <w:kern w:val="0"/>
    </w:rPr>
  </w:style>
  <w:style w:type="paragraph" w:customStyle="1" w:styleId="afffffffffffd">
    <w:name w:val="附录五级无"/>
    <w:basedOn w:val="affffff6"/>
    <w:rsid w:val="003A2014"/>
    <w:pPr>
      <w:tabs>
        <w:tab w:val="clear" w:pos="2940"/>
        <w:tab w:val="left" w:pos="2071"/>
      </w:tabs>
      <w:ind w:left="1884" w:hanging="528"/>
      <w:jc w:val="left"/>
    </w:pPr>
    <w:rPr>
      <w:rFonts w:ascii="宋体" w:eastAsia="宋体"/>
      <w:szCs w:val="21"/>
    </w:rPr>
  </w:style>
  <w:style w:type="paragraph" w:customStyle="1" w:styleId="afffffffffffe">
    <w:name w:val="附录公式编号制表符"/>
    <w:basedOn w:val="a0"/>
    <w:next w:val="affffff1"/>
    <w:rsid w:val="003A2014"/>
    <w:pPr>
      <w:widowControl/>
      <w:tabs>
        <w:tab w:val="center" w:pos="4201"/>
        <w:tab w:val="right" w:leader="dot" w:pos="9298"/>
      </w:tabs>
      <w:autoSpaceDE w:val="0"/>
      <w:autoSpaceDN w:val="0"/>
      <w:jc w:val="left"/>
    </w:pPr>
    <w:rPr>
      <w:rFonts w:ascii="宋体" w:eastAsia="仿宋" w:hAnsi="Times New Roman" w:cs="Times New Roman"/>
      <w:kern w:val="0"/>
      <w:szCs w:val="20"/>
    </w:rPr>
  </w:style>
  <w:style w:type="paragraph" w:customStyle="1" w:styleId="2f9">
    <w:name w:val="修订2"/>
    <w:rsid w:val="003A2014"/>
    <w:pPr>
      <w:jc w:val="left"/>
    </w:pPr>
    <w:rPr>
      <w:rFonts w:ascii="Times New Roman" w:eastAsia="宋体" w:hAnsi="Times New Roman" w:cs="Times New Roman"/>
      <w:szCs w:val="24"/>
    </w:rPr>
  </w:style>
  <w:style w:type="paragraph" w:customStyle="1" w:styleId="affffffffffff">
    <w:name w:val="五级无"/>
    <w:basedOn w:val="afffffffffff9"/>
    <w:rsid w:val="003A2014"/>
  </w:style>
  <w:style w:type="paragraph" w:customStyle="1" w:styleId="TOC1">
    <w:name w:val="TOC 标题1"/>
    <w:basedOn w:val="1"/>
    <w:next w:val="a0"/>
    <w:qFormat/>
    <w:rsid w:val="003A2014"/>
    <w:pPr>
      <w:widowControl/>
      <w:spacing w:before="480" w:after="0" w:line="276" w:lineRule="auto"/>
      <w:jc w:val="left"/>
      <w:outlineLvl w:val="9"/>
    </w:pPr>
    <w:rPr>
      <w:rFonts w:ascii="Cambria" w:hAnsi="Cambria" w:cs="Times New Roman"/>
      <w:bCs w:val="0"/>
      <w:color w:val="365F90"/>
      <w:kern w:val="0"/>
      <w:sz w:val="28"/>
      <w:szCs w:val="28"/>
    </w:rPr>
  </w:style>
  <w:style w:type="paragraph" w:customStyle="1" w:styleId="affffffffffff0">
    <w:name w:val="列项●（二级）"/>
    <w:rsid w:val="003A2014"/>
    <w:pPr>
      <w:tabs>
        <w:tab w:val="left" w:pos="760"/>
        <w:tab w:val="left" w:pos="840"/>
      </w:tabs>
      <w:ind w:left="1264" w:hanging="413"/>
    </w:pPr>
    <w:rPr>
      <w:rFonts w:ascii="宋体" w:eastAsia="宋体" w:hAnsi="Times New Roman" w:cs="Times New Roman"/>
      <w:kern w:val="0"/>
      <w:szCs w:val="20"/>
    </w:rPr>
  </w:style>
  <w:style w:type="character" w:customStyle="1" w:styleId="i-cont">
    <w:name w:val="i-cont"/>
    <w:rsid w:val="003A2014"/>
    <w:rPr>
      <w:szCs w:val="20"/>
    </w:rPr>
  </w:style>
  <w:style w:type="character" w:customStyle="1" w:styleId="CharChar6">
    <w:name w:val="三级 Char Char"/>
    <w:rsid w:val="003A2014"/>
    <w:rPr>
      <w:rFonts w:eastAsia="黑体"/>
      <w:b/>
      <w:bCs/>
      <w:kern w:val="2"/>
      <w:sz w:val="28"/>
      <w:szCs w:val="32"/>
    </w:rPr>
  </w:style>
  <w:style w:type="paragraph" w:styleId="z-">
    <w:name w:val="HTML Top of Form"/>
    <w:basedOn w:val="a0"/>
    <w:next w:val="a0"/>
    <w:link w:val="z-Char"/>
    <w:rsid w:val="003A2014"/>
    <w:pPr>
      <w:widowControl/>
      <w:pBdr>
        <w:bottom w:val="single" w:sz="6" w:space="1" w:color="auto"/>
      </w:pBdr>
      <w:jc w:val="center"/>
    </w:pPr>
    <w:rPr>
      <w:rFonts w:ascii="Arial" w:hAnsi="Arial" w:cs="Times New Roman"/>
      <w:vanish/>
      <w:color w:val="000000"/>
      <w:kern w:val="0"/>
      <w:sz w:val="16"/>
      <w:szCs w:val="16"/>
    </w:rPr>
  </w:style>
  <w:style w:type="character" w:customStyle="1" w:styleId="z-Char">
    <w:name w:val="z-窗体顶端 Char"/>
    <w:basedOn w:val="a2"/>
    <w:link w:val="z-"/>
    <w:rsid w:val="003A2014"/>
    <w:rPr>
      <w:rFonts w:ascii="Arial" w:eastAsia="宋体" w:hAnsi="Arial" w:cs="Times New Roman"/>
      <w:vanish/>
      <w:color w:val="000000"/>
      <w:kern w:val="0"/>
      <w:sz w:val="16"/>
      <w:szCs w:val="16"/>
    </w:rPr>
  </w:style>
  <w:style w:type="character" w:customStyle="1" w:styleId="i-title">
    <w:name w:val="i-title"/>
    <w:rsid w:val="003A2014"/>
    <w:rPr>
      <w:szCs w:val="20"/>
    </w:rPr>
  </w:style>
  <w:style w:type="character" w:customStyle="1" w:styleId="p-star-gray">
    <w:name w:val="p-star-gray"/>
    <w:rsid w:val="003A2014"/>
    <w:rPr>
      <w:szCs w:val="20"/>
    </w:rPr>
  </w:style>
  <w:style w:type="character" w:customStyle="1" w:styleId="1Char0">
    <w:name w:val="正文1 Char"/>
    <w:link w:val="1a"/>
    <w:rsid w:val="003A2014"/>
    <w:rPr>
      <w:rFonts w:ascii="宋体" w:eastAsia="宋体" w:hAnsi="宋体" w:cs="Times New Roman"/>
      <w:kern w:val="0"/>
      <w:sz w:val="24"/>
      <w:szCs w:val="20"/>
    </w:rPr>
  </w:style>
  <w:style w:type="character" w:customStyle="1" w:styleId="Charfc">
    <w:name w:val="图表题注样式 Char"/>
    <w:link w:val="affffffffffff1"/>
    <w:rsid w:val="003A2014"/>
    <w:rPr>
      <w:rFonts w:ascii="Arial" w:eastAsia="黑体" w:hAnsi="Arial"/>
      <w:b/>
      <w:szCs w:val="21"/>
    </w:rPr>
  </w:style>
  <w:style w:type="paragraph" w:customStyle="1" w:styleId="affffffffffff1">
    <w:name w:val="图表题注样式"/>
    <w:basedOn w:val="affe"/>
    <w:link w:val="Charfc"/>
    <w:rsid w:val="003A2014"/>
    <w:pPr>
      <w:widowControl w:val="0"/>
      <w:spacing w:after="0" w:line="360" w:lineRule="auto"/>
      <w:jc w:val="center"/>
    </w:pPr>
    <w:rPr>
      <w:rFonts w:ascii="Arial" w:eastAsia="黑体" w:hAnsi="Arial" w:cstheme="minorBidi"/>
      <w:b/>
      <w:spacing w:val="0"/>
      <w:kern w:val="2"/>
      <w:sz w:val="21"/>
      <w:szCs w:val="21"/>
      <w:lang w:bidi="ar-SA"/>
    </w:rPr>
  </w:style>
  <w:style w:type="character" w:styleId="HTML1">
    <w:name w:val="HTML Definition"/>
    <w:rsid w:val="003A2014"/>
    <w:rPr>
      <w:i w:val="0"/>
      <w:szCs w:val="20"/>
    </w:rPr>
  </w:style>
  <w:style w:type="character" w:styleId="HTML2">
    <w:name w:val="HTML Variable"/>
    <w:rsid w:val="003A2014"/>
    <w:rPr>
      <w:i w:val="0"/>
      <w:szCs w:val="20"/>
    </w:rPr>
  </w:style>
  <w:style w:type="character" w:styleId="HTML3">
    <w:name w:val="HTML Code"/>
    <w:rsid w:val="003A2014"/>
    <w:rPr>
      <w:rFonts w:ascii="Courier New" w:hAnsi="Courier New"/>
      <w:sz w:val="20"/>
      <w:szCs w:val="20"/>
    </w:rPr>
  </w:style>
  <w:style w:type="character" w:customStyle="1" w:styleId="t9h1">
    <w:name w:val="t9h1"/>
    <w:rsid w:val="003A2014"/>
    <w:rPr>
      <w:rFonts w:ascii="黑体" w:eastAsia="黑体" w:hint="eastAsia"/>
      <w:b/>
      <w:bCs/>
    </w:rPr>
  </w:style>
  <w:style w:type="character" w:styleId="HTML4">
    <w:name w:val="HTML Cite"/>
    <w:rsid w:val="003A2014"/>
    <w:rPr>
      <w:i w:val="0"/>
      <w:szCs w:val="20"/>
    </w:rPr>
  </w:style>
  <w:style w:type="character" w:customStyle="1" w:styleId="CharChar13">
    <w:name w:val="Char Char13"/>
    <w:rsid w:val="003A2014"/>
    <w:rPr>
      <w:rFonts w:ascii="CG Times" w:hAnsi="CG Times"/>
      <w:b/>
      <w:sz w:val="30"/>
    </w:rPr>
  </w:style>
  <w:style w:type="paragraph" w:styleId="affffffffffff2">
    <w:name w:val="Salutation"/>
    <w:basedOn w:val="a0"/>
    <w:next w:val="a0"/>
    <w:link w:val="Charfd"/>
    <w:rsid w:val="003A2014"/>
    <w:pPr>
      <w:spacing w:line="360" w:lineRule="auto"/>
      <w:ind w:firstLineChars="200" w:firstLine="200"/>
      <w:jc w:val="left"/>
    </w:pPr>
    <w:rPr>
      <w:rFonts w:ascii="Arial" w:eastAsia="Times New Roman" w:hAnsi="Arial" w:cs="Times New Roman"/>
      <w:kern w:val="0"/>
      <w:sz w:val="28"/>
      <w:szCs w:val="20"/>
    </w:rPr>
  </w:style>
  <w:style w:type="character" w:customStyle="1" w:styleId="Charfd">
    <w:name w:val="称呼 Char"/>
    <w:basedOn w:val="a2"/>
    <w:link w:val="affffffffffff2"/>
    <w:rsid w:val="003A2014"/>
    <w:rPr>
      <w:rFonts w:ascii="Arial" w:eastAsia="Times New Roman" w:hAnsi="Arial" w:cs="Times New Roman"/>
      <w:kern w:val="0"/>
      <w:sz w:val="28"/>
      <w:szCs w:val="20"/>
    </w:rPr>
  </w:style>
  <w:style w:type="character" w:customStyle="1" w:styleId="Charfe">
    <w:name w:val="表格正文 Char"/>
    <w:link w:val="affffffffffff3"/>
    <w:rsid w:val="003A2014"/>
    <w:rPr>
      <w:rFonts w:eastAsia="黑体"/>
    </w:rPr>
  </w:style>
  <w:style w:type="paragraph" w:customStyle="1" w:styleId="affffffffffff3">
    <w:name w:val="表格正文"/>
    <w:basedOn w:val="a0"/>
    <w:link w:val="Charfe"/>
    <w:rsid w:val="003A2014"/>
    <w:rPr>
      <w:rFonts w:asciiTheme="minorHAnsi" w:eastAsia="黑体" w:hAnsiTheme="minorHAnsi" w:cstheme="minorBidi"/>
      <w:szCs w:val="22"/>
    </w:rPr>
  </w:style>
  <w:style w:type="character" w:customStyle="1" w:styleId="TimesNewRomanChar">
    <w:name w:val="样式 列表项目符号大项目符号 + Times New Roman 全部大写 Char"/>
    <w:link w:val="TimesNewRoman"/>
    <w:semiHidden/>
    <w:rsid w:val="003A2014"/>
    <w:rPr>
      <w:rFonts w:eastAsia="宋体"/>
      <w:b/>
      <w:bCs/>
      <w:caps/>
      <w:sz w:val="24"/>
      <w:szCs w:val="24"/>
    </w:rPr>
  </w:style>
  <w:style w:type="paragraph" w:customStyle="1" w:styleId="TimesNewRoman">
    <w:name w:val="样式 列表项目符号大项目符号 + Times New Roman 全部大写"/>
    <w:basedOn w:val="aff2"/>
    <w:link w:val="TimesNewRomanChar"/>
    <w:semiHidden/>
    <w:rsid w:val="003A2014"/>
    <w:pPr>
      <w:widowControl w:val="0"/>
      <w:tabs>
        <w:tab w:val="clear" w:pos="900"/>
        <w:tab w:val="left" w:pos="1346"/>
      </w:tabs>
      <w:spacing w:beforeLines="50" w:afterLines="50" w:line="360" w:lineRule="auto"/>
      <w:ind w:left="1346" w:right="0" w:firstLineChars="200" w:firstLine="200"/>
    </w:pPr>
    <w:rPr>
      <w:rFonts w:asciiTheme="minorHAnsi" w:hAnsiTheme="minorHAnsi" w:cstheme="minorBidi"/>
      <w:b/>
      <w:bCs/>
      <w:caps/>
      <w:spacing w:val="0"/>
      <w:kern w:val="2"/>
      <w:szCs w:val="24"/>
      <w:lang w:bidi="ar-SA"/>
    </w:rPr>
  </w:style>
  <w:style w:type="paragraph" w:styleId="affffffffffff4">
    <w:name w:val="Message Header"/>
    <w:basedOn w:val="a0"/>
    <w:link w:val="Charff"/>
    <w:rsid w:val="003A2014"/>
    <w:pPr>
      <w:widowControl/>
      <w:pBdr>
        <w:top w:val="single" w:sz="6" w:space="1" w:color="auto"/>
        <w:left w:val="single" w:sz="6" w:space="1" w:color="auto"/>
        <w:bottom w:val="single" w:sz="6" w:space="1" w:color="auto"/>
        <w:right w:val="single" w:sz="6" w:space="1" w:color="auto"/>
      </w:pBdr>
      <w:shd w:val="pct20" w:color="auto" w:fill="auto"/>
      <w:ind w:left="1134" w:hanging="1134"/>
      <w:jc w:val="left"/>
    </w:pPr>
    <w:rPr>
      <w:rFonts w:ascii="Arial" w:hAnsi="Arial" w:cs="Times New Roman"/>
      <w:kern w:val="0"/>
      <w:sz w:val="22"/>
      <w:szCs w:val="24"/>
      <w:shd w:val="pct20" w:color="auto" w:fill="auto"/>
    </w:rPr>
  </w:style>
  <w:style w:type="character" w:customStyle="1" w:styleId="Charff">
    <w:name w:val="信息标题 Char"/>
    <w:basedOn w:val="a2"/>
    <w:link w:val="affffffffffff4"/>
    <w:rsid w:val="003A2014"/>
    <w:rPr>
      <w:rFonts w:ascii="Arial" w:eastAsia="宋体" w:hAnsi="Arial" w:cs="Times New Roman"/>
      <w:kern w:val="0"/>
      <w:sz w:val="22"/>
      <w:szCs w:val="24"/>
      <w:shd w:val="pct20" w:color="auto" w:fill="auto"/>
    </w:rPr>
  </w:style>
  <w:style w:type="character" w:customStyle="1" w:styleId="Char23">
    <w:name w:val="副标题 Char2"/>
    <w:rsid w:val="003A2014"/>
    <w:rPr>
      <w:rFonts w:ascii="Calibri Light" w:eastAsia="宋体" w:hAnsi="Calibri Light" w:cs="Times New Roman"/>
      <w:b/>
      <w:bCs/>
      <w:snapToGrid w:val="0"/>
      <w:kern w:val="28"/>
      <w:sz w:val="32"/>
      <w:szCs w:val="32"/>
    </w:rPr>
  </w:style>
  <w:style w:type="character" w:customStyle="1" w:styleId="concon2007">
    <w:name w:val="concon2007"/>
    <w:rsid w:val="003A2014"/>
  </w:style>
  <w:style w:type="character" w:customStyle="1" w:styleId="i-price-num">
    <w:name w:val="i-price-num"/>
    <w:rsid w:val="003A2014"/>
    <w:rPr>
      <w:b/>
      <w:color w:val="FF0000"/>
      <w:szCs w:val="20"/>
    </w:rPr>
  </w:style>
  <w:style w:type="character" w:customStyle="1" w:styleId="Charff0">
    <w:name w:val="明显引用 Char"/>
    <w:link w:val="affffffffffff5"/>
    <w:rsid w:val="003A2014"/>
    <w:rPr>
      <w:rFonts w:ascii="Calibri" w:eastAsia="宋体" w:hAnsi="Calibri"/>
      <w:b/>
      <w:bCs/>
      <w:i/>
      <w:iCs/>
      <w:color w:val="4F81BD"/>
      <w:sz w:val="24"/>
    </w:rPr>
  </w:style>
  <w:style w:type="paragraph" w:styleId="affffffffffff5">
    <w:name w:val="Intense Quote"/>
    <w:basedOn w:val="a0"/>
    <w:next w:val="a0"/>
    <w:link w:val="Charff0"/>
    <w:qFormat/>
    <w:rsid w:val="003A2014"/>
    <w:pPr>
      <w:widowControl/>
      <w:pBdr>
        <w:bottom w:val="single" w:sz="4" w:space="4" w:color="4F81BD"/>
      </w:pBdr>
      <w:spacing w:before="200" w:after="280" w:line="360" w:lineRule="auto"/>
      <w:ind w:left="936" w:right="936"/>
      <w:contextualSpacing/>
      <w:jc w:val="left"/>
    </w:pPr>
    <w:rPr>
      <w:rFonts w:cstheme="minorBidi"/>
      <w:b/>
      <w:bCs/>
      <w:i/>
      <w:iCs/>
      <w:color w:val="4F81BD"/>
      <w:sz w:val="24"/>
      <w:szCs w:val="22"/>
    </w:rPr>
  </w:style>
  <w:style w:type="character" w:customStyle="1" w:styleId="Char1a">
    <w:name w:val="明显引用 Char1"/>
    <w:basedOn w:val="a2"/>
    <w:link w:val="affffffffffff5"/>
    <w:rsid w:val="003A2014"/>
    <w:rPr>
      <w:rFonts w:ascii="Calibri" w:eastAsia="宋体" w:hAnsi="Calibri" w:cs="宋体"/>
      <w:b/>
      <w:bCs/>
      <w:i/>
      <w:iCs/>
      <w:color w:val="4F81BD" w:themeColor="accent1"/>
      <w:szCs w:val="21"/>
    </w:rPr>
  </w:style>
  <w:style w:type="character" w:customStyle="1" w:styleId="Charff1">
    <w:name w:val="文本正文 Char"/>
    <w:link w:val="affffffffffff6"/>
    <w:rsid w:val="003A2014"/>
    <w:rPr>
      <w:rFonts w:eastAsia="宋体"/>
      <w:color w:val="000000"/>
      <w:szCs w:val="21"/>
    </w:rPr>
  </w:style>
  <w:style w:type="paragraph" w:customStyle="1" w:styleId="affffffffffff6">
    <w:name w:val="文本正文"/>
    <w:basedOn w:val="a0"/>
    <w:link w:val="Charff1"/>
    <w:rsid w:val="003A2014"/>
    <w:pPr>
      <w:spacing w:before="156" w:after="156" w:line="360" w:lineRule="auto"/>
      <w:ind w:firstLine="480"/>
    </w:pPr>
    <w:rPr>
      <w:rFonts w:asciiTheme="minorHAnsi" w:hAnsiTheme="minorHAnsi" w:cstheme="minorBidi"/>
      <w:color w:val="000000"/>
    </w:rPr>
  </w:style>
  <w:style w:type="character" w:customStyle="1" w:styleId="tpccontent1">
    <w:name w:val="tpc_content1"/>
    <w:rsid w:val="003A2014"/>
    <w:rPr>
      <w:sz w:val="20"/>
      <w:szCs w:val="20"/>
    </w:rPr>
  </w:style>
  <w:style w:type="character" w:customStyle="1" w:styleId="txtover">
    <w:name w:val="txtover"/>
    <w:rsid w:val="003A2014"/>
    <w:rPr>
      <w:szCs w:val="20"/>
    </w:rPr>
  </w:style>
  <w:style w:type="character" w:customStyle="1" w:styleId="Charff2">
    <w:name w:val="表编号 Char"/>
    <w:basedOn w:val="Charff3"/>
    <w:link w:val="affffffffffff7"/>
    <w:rsid w:val="003A2014"/>
  </w:style>
  <w:style w:type="character" w:customStyle="1" w:styleId="Charff3">
    <w:name w:val="表编码 Char"/>
    <w:link w:val="affffffffffff8"/>
    <w:rsid w:val="003A2014"/>
    <w:rPr>
      <w:rFonts w:ascii="黑体" w:eastAsia="黑体" w:hAnsi="黑体"/>
      <w:sz w:val="24"/>
      <w:szCs w:val="24"/>
    </w:rPr>
  </w:style>
  <w:style w:type="paragraph" w:customStyle="1" w:styleId="affffffffffff8">
    <w:name w:val="表编码"/>
    <w:basedOn w:val="a0"/>
    <w:link w:val="Charff3"/>
    <w:rsid w:val="003A2014"/>
    <w:pPr>
      <w:framePr w:wrap="notBeside" w:vAnchor="text" w:hAnchor="text" w:y="1"/>
      <w:tabs>
        <w:tab w:val="num" w:pos="720"/>
      </w:tabs>
      <w:spacing w:line="360" w:lineRule="auto"/>
      <w:ind w:left="720" w:hanging="360"/>
      <w:jc w:val="center"/>
    </w:pPr>
    <w:rPr>
      <w:rFonts w:ascii="黑体" w:eastAsia="黑体" w:hAnsi="黑体" w:cstheme="minorBidi"/>
      <w:sz w:val="24"/>
      <w:szCs w:val="24"/>
    </w:rPr>
  </w:style>
  <w:style w:type="paragraph" w:customStyle="1" w:styleId="affffffffffff7">
    <w:name w:val="表编号"/>
    <w:basedOn w:val="affffffffffff8"/>
    <w:link w:val="Charff2"/>
    <w:qFormat/>
    <w:rsid w:val="003A2014"/>
    <w:pPr>
      <w:framePr w:wrap="notBeside"/>
    </w:pPr>
  </w:style>
  <w:style w:type="character" w:customStyle="1" w:styleId="CharCharChar1">
    <w:name w:val="注释 Char Char Char"/>
    <w:link w:val="CharChar8"/>
    <w:semiHidden/>
    <w:rsid w:val="003A2014"/>
    <w:rPr>
      <w:rFonts w:eastAsia="楷体_GB2312"/>
      <w:szCs w:val="21"/>
    </w:rPr>
  </w:style>
  <w:style w:type="paragraph" w:customStyle="1" w:styleId="CharChar8">
    <w:name w:val="注释 Char Char"/>
    <w:basedOn w:val="a0"/>
    <w:link w:val="CharCharChar1"/>
    <w:semiHidden/>
    <w:rsid w:val="003A2014"/>
    <w:pPr>
      <w:spacing w:line="360" w:lineRule="auto"/>
      <w:ind w:left="839" w:firstLineChars="200" w:firstLine="200"/>
      <w:jc w:val="left"/>
    </w:pPr>
    <w:rPr>
      <w:rFonts w:asciiTheme="minorHAnsi" w:eastAsia="楷体_GB2312" w:hAnsiTheme="minorHAnsi" w:cstheme="minorBidi"/>
    </w:rPr>
  </w:style>
  <w:style w:type="character" w:customStyle="1" w:styleId="affffffffffff9">
    <w:name w:val="重点强调内容"/>
    <w:rsid w:val="003A2014"/>
    <w:rPr>
      <w:rFonts w:ascii="Times New Roman" w:eastAsia="宋体" w:hAnsi="Times New Roman"/>
      <w:b/>
      <w:bCs/>
      <w:u w:val="single"/>
    </w:rPr>
  </w:style>
  <w:style w:type="character" w:customStyle="1" w:styleId="ptdlChar">
    <w:name w:val="ptdl Char"/>
    <w:link w:val="ptdl"/>
    <w:rsid w:val="003A2014"/>
    <w:rPr>
      <w:rFonts w:eastAsia="宋体"/>
      <w:sz w:val="24"/>
    </w:rPr>
  </w:style>
  <w:style w:type="paragraph" w:customStyle="1" w:styleId="ptdl">
    <w:name w:val="ptdl"/>
    <w:basedOn w:val="a0"/>
    <w:link w:val="ptdlChar"/>
    <w:rsid w:val="003A2014"/>
    <w:pPr>
      <w:spacing w:after="156" w:line="360" w:lineRule="auto"/>
      <w:ind w:firstLineChars="200" w:firstLine="480"/>
      <w:jc w:val="left"/>
    </w:pPr>
    <w:rPr>
      <w:rFonts w:asciiTheme="minorHAnsi" w:hAnsiTheme="minorHAnsi" w:cstheme="minorBidi"/>
      <w:sz w:val="24"/>
      <w:szCs w:val="22"/>
    </w:rPr>
  </w:style>
  <w:style w:type="character" w:customStyle="1" w:styleId="font11">
    <w:name w:val="font11"/>
    <w:rsid w:val="003A2014"/>
    <w:rPr>
      <w:rFonts w:ascii="宋体" w:eastAsia="宋体" w:hAnsi="宋体" w:cs="宋体" w:hint="eastAsia"/>
      <w:i w:val="0"/>
      <w:color w:val="000000"/>
      <w:sz w:val="24"/>
      <w:szCs w:val="24"/>
      <w:u w:val="none"/>
    </w:rPr>
  </w:style>
  <w:style w:type="character" w:customStyle="1" w:styleId="i-title-ot">
    <w:name w:val="i-title-ot"/>
    <w:rsid w:val="003A2014"/>
    <w:rPr>
      <w:szCs w:val="20"/>
    </w:rPr>
  </w:style>
  <w:style w:type="character" w:customStyle="1" w:styleId="current">
    <w:name w:val="current"/>
    <w:rsid w:val="003A2014"/>
    <w:rPr>
      <w:b/>
      <w:color w:val="FFFFFF"/>
      <w:szCs w:val="20"/>
      <w:bdr w:val="single" w:sz="6" w:space="0" w:color="E83336"/>
      <w:shd w:val="clear" w:color="auto" w:fill="E83336"/>
    </w:rPr>
  </w:style>
  <w:style w:type="character" w:customStyle="1" w:styleId="04Char">
    <w:name w:val="标题04 Char"/>
    <w:link w:val="04"/>
    <w:rsid w:val="003A2014"/>
    <w:rPr>
      <w:rFonts w:ascii="黑体" w:eastAsia="黑体" w:hAnsi="黑体"/>
      <w:bCs/>
      <w:snapToGrid w:val="0"/>
      <w:sz w:val="24"/>
      <w:szCs w:val="28"/>
    </w:rPr>
  </w:style>
  <w:style w:type="paragraph" w:customStyle="1" w:styleId="04">
    <w:name w:val="标题04"/>
    <w:basedOn w:val="4"/>
    <w:link w:val="04Char"/>
    <w:qFormat/>
    <w:rsid w:val="003A2014"/>
    <w:pPr>
      <w:spacing w:before="0" w:after="0" w:line="460" w:lineRule="exact"/>
      <w:jc w:val="left"/>
    </w:pPr>
    <w:rPr>
      <w:rFonts w:ascii="黑体" w:eastAsia="黑体" w:hAnsi="黑体" w:cstheme="minorBidi"/>
      <w:b w:val="0"/>
      <w:snapToGrid w:val="0"/>
      <w:sz w:val="24"/>
    </w:rPr>
  </w:style>
  <w:style w:type="character" w:customStyle="1" w:styleId="p-star">
    <w:name w:val="p-star"/>
    <w:rsid w:val="003A2014"/>
    <w:rPr>
      <w:szCs w:val="20"/>
    </w:rPr>
  </w:style>
  <w:style w:type="character" w:customStyle="1" w:styleId="fs">
    <w:name w:val="fs"/>
    <w:rsid w:val="003A2014"/>
  </w:style>
  <w:style w:type="character" w:customStyle="1" w:styleId="newChar">
    <w:name w:val="正文new Char"/>
    <w:link w:val="new"/>
    <w:rsid w:val="003A2014"/>
    <w:rPr>
      <w:rFonts w:ascii="宋体" w:hAnsi="宋体"/>
      <w:b/>
      <w:color w:val="000000"/>
      <w:szCs w:val="21"/>
    </w:rPr>
  </w:style>
  <w:style w:type="paragraph" w:customStyle="1" w:styleId="new">
    <w:name w:val="正文new"/>
    <w:basedOn w:val="a0"/>
    <w:link w:val="newChar"/>
    <w:rsid w:val="003A2014"/>
    <w:pPr>
      <w:spacing w:beforeLines="50" w:afterLines="50" w:line="400" w:lineRule="exact"/>
      <w:ind w:firstLine="420"/>
    </w:pPr>
    <w:rPr>
      <w:rFonts w:ascii="宋体" w:eastAsiaTheme="minorEastAsia" w:hAnsi="宋体" w:cstheme="minorBidi"/>
      <w:b/>
      <w:color w:val="000000"/>
    </w:rPr>
  </w:style>
  <w:style w:type="character" w:customStyle="1" w:styleId="font3">
    <w:name w:val="font3"/>
    <w:rsid w:val="003A2014"/>
    <w:rPr>
      <w:szCs w:val="20"/>
    </w:rPr>
  </w:style>
  <w:style w:type="character" w:customStyle="1" w:styleId="pagestart">
    <w:name w:val="page_start"/>
    <w:rsid w:val="003A2014"/>
    <w:rPr>
      <w:szCs w:val="20"/>
      <w:bdr w:val="single" w:sz="6" w:space="0" w:color="CCCCCC"/>
    </w:rPr>
  </w:style>
  <w:style w:type="character" w:customStyle="1" w:styleId="b1">
    <w:name w:val="b1"/>
    <w:rsid w:val="003A2014"/>
    <w:rPr>
      <w:szCs w:val="20"/>
    </w:rPr>
  </w:style>
  <w:style w:type="character" w:customStyle="1" w:styleId="price-down">
    <w:name w:val="price-down"/>
    <w:rsid w:val="003A2014"/>
    <w:rPr>
      <w:sz w:val="18"/>
      <w:szCs w:val="18"/>
    </w:rPr>
  </w:style>
  <w:style w:type="character" w:customStyle="1" w:styleId="bdsmore4">
    <w:name w:val="bds_more4"/>
    <w:rsid w:val="003A2014"/>
    <w:rPr>
      <w:szCs w:val="20"/>
    </w:rPr>
  </w:style>
  <w:style w:type="character" w:customStyle="1" w:styleId="gwdsnopic1">
    <w:name w:val="gwds_nopic1"/>
    <w:rsid w:val="003A2014"/>
    <w:rPr>
      <w:rFonts w:ascii="宋体 ! important" w:eastAsia="宋体 ! important" w:hAnsi="宋体 ! important" w:cs="宋体 ! important"/>
      <w:color w:val="454545"/>
      <w:sz w:val="18"/>
      <w:szCs w:val="18"/>
    </w:rPr>
  </w:style>
  <w:style w:type="character" w:customStyle="1" w:styleId="zhishi-neirong1">
    <w:name w:val="zhishi-neirong1"/>
    <w:rsid w:val="003A2014"/>
  </w:style>
  <w:style w:type="character" w:customStyle="1" w:styleId="newintotab">
    <w:name w:val="newintotab"/>
    <w:rsid w:val="003A2014"/>
    <w:rPr>
      <w:szCs w:val="20"/>
    </w:rPr>
  </w:style>
  <w:style w:type="character" w:customStyle="1" w:styleId="arrowb">
    <w:name w:val="arrow_b"/>
    <w:rsid w:val="003A2014"/>
    <w:rPr>
      <w:szCs w:val="20"/>
    </w:rPr>
  </w:style>
  <w:style w:type="character" w:customStyle="1" w:styleId="Charff4">
    <w:name w:val="二调报告正文 Char"/>
    <w:link w:val="affffffffffffa"/>
    <w:rsid w:val="003A2014"/>
    <w:rPr>
      <w:sz w:val="24"/>
      <w:szCs w:val="24"/>
    </w:rPr>
  </w:style>
  <w:style w:type="paragraph" w:customStyle="1" w:styleId="affffffffffffa">
    <w:name w:val="二调报告正文"/>
    <w:basedOn w:val="a0"/>
    <w:link w:val="Charff4"/>
    <w:rsid w:val="003A2014"/>
    <w:pPr>
      <w:spacing w:beforeLines="50" w:line="360" w:lineRule="auto"/>
      <w:ind w:firstLineChars="250" w:firstLine="600"/>
    </w:pPr>
    <w:rPr>
      <w:rFonts w:asciiTheme="minorHAnsi" w:eastAsiaTheme="minorEastAsia" w:hAnsiTheme="minorHAnsi" w:cstheme="minorBidi"/>
      <w:sz w:val="24"/>
      <w:szCs w:val="24"/>
    </w:rPr>
  </w:style>
  <w:style w:type="character" w:customStyle="1" w:styleId="fafaphone">
    <w:name w:val="fafa_phone"/>
    <w:rsid w:val="003A2014"/>
    <w:rPr>
      <w:szCs w:val="20"/>
    </w:rPr>
  </w:style>
  <w:style w:type="character" w:customStyle="1" w:styleId="fafanonline">
    <w:name w:val="fafa_nonline"/>
    <w:rsid w:val="003A2014"/>
    <w:rPr>
      <w:szCs w:val="20"/>
    </w:rPr>
  </w:style>
  <w:style w:type="character" w:customStyle="1" w:styleId="CharChar100">
    <w:name w:val="Char Char10"/>
    <w:rsid w:val="003A2014"/>
    <w:rPr>
      <w:rFonts w:ascii="Times New Roman" w:hAnsi="Times New Roman"/>
      <w:b/>
      <w:bCs/>
      <w:kern w:val="2"/>
      <w:sz w:val="28"/>
      <w:szCs w:val="28"/>
    </w:rPr>
  </w:style>
  <w:style w:type="character" w:customStyle="1" w:styleId="CharChar9">
    <w:name w:val="段落 Char Char"/>
    <w:link w:val="affffffffffffb"/>
    <w:rsid w:val="003A2014"/>
    <w:rPr>
      <w:rFonts w:eastAsia="宋体"/>
      <w:sz w:val="28"/>
      <w:szCs w:val="24"/>
    </w:rPr>
  </w:style>
  <w:style w:type="paragraph" w:customStyle="1" w:styleId="affffffffffffb">
    <w:name w:val="段落"/>
    <w:basedOn w:val="a0"/>
    <w:link w:val="CharChar9"/>
    <w:rsid w:val="003A2014"/>
    <w:pPr>
      <w:ind w:firstLineChars="200" w:firstLine="480"/>
      <w:jc w:val="left"/>
    </w:pPr>
    <w:rPr>
      <w:rFonts w:asciiTheme="minorHAnsi" w:hAnsiTheme="minorHAnsi" w:cstheme="minorBidi"/>
      <w:sz w:val="28"/>
      <w:szCs w:val="24"/>
    </w:rPr>
  </w:style>
  <w:style w:type="character" w:customStyle="1" w:styleId="b2">
    <w:name w:val="b2"/>
    <w:rsid w:val="003A2014"/>
    <w:rPr>
      <w:szCs w:val="20"/>
    </w:rPr>
  </w:style>
  <w:style w:type="character" w:customStyle="1" w:styleId="hover201">
    <w:name w:val="hover201"/>
    <w:rsid w:val="003A2014"/>
    <w:rPr>
      <w:color w:val="D50D00"/>
      <w:szCs w:val="20"/>
    </w:rPr>
  </w:style>
  <w:style w:type="character" w:customStyle="1" w:styleId="CharCharCharCharCharCharCharCharCharCharCharCharCharCharCharCharCharCharCharCharCharCharCharCharCharChar">
    <w:name w:val="正文首行缩进 Char Char Char Char Char Char Char Char Char Char Char Char Char Char Char Char Char Char Char Char Char Char Char Char Char Char"/>
    <w:rsid w:val="003A2014"/>
    <w:rPr>
      <w:rFonts w:eastAsia="宋体"/>
      <w:kern w:val="2"/>
      <w:sz w:val="24"/>
      <w:lang w:val="en-US" w:eastAsia="zh-CN" w:bidi="ar-SA"/>
    </w:rPr>
  </w:style>
  <w:style w:type="character" w:customStyle="1" w:styleId="CharChara">
    <w:name w:val="首示例 Char Char"/>
    <w:qFormat/>
    <w:rsid w:val="003A2014"/>
    <w:rPr>
      <w:rFonts w:ascii="宋体" w:hAnsi="宋体"/>
      <w:kern w:val="2"/>
      <w:sz w:val="18"/>
      <w:szCs w:val="18"/>
      <w:lang w:val="en-US" w:eastAsia="zh-CN" w:bidi="ar-SA"/>
    </w:rPr>
  </w:style>
  <w:style w:type="character" w:customStyle="1" w:styleId="st1">
    <w:name w:val="st1"/>
    <w:rsid w:val="003A2014"/>
  </w:style>
  <w:style w:type="character" w:styleId="affffffffffffc">
    <w:name w:val="Intense Emphasis"/>
    <w:qFormat/>
    <w:rsid w:val="003A2014"/>
    <w:rPr>
      <w:b/>
      <w:bCs/>
      <w:i/>
      <w:iCs/>
      <w:color w:val="4F81BD"/>
    </w:rPr>
  </w:style>
  <w:style w:type="character" w:customStyle="1" w:styleId="bdsnopic">
    <w:name w:val="bds_nopic"/>
    <w:rsid w:val="003A2014"/>
    <w:rPr>
      <w:szCs w:val="20"/>
    </w:rPr>
  </w:style>
  <w:style w:type="character" w:customStyle="1" w:styleId="textfont1">
    <w:name w:val="textfont1"/>
    <w:rsid w:val="003A2014"/>
    <w:rPr>
      <w:spacing w:val="240"/>
      <w:sz w:val="26"/>
      <w:szCs w:val="26"/>
    </w:rPr>
  </w:style>
  <w:style w:type="character" w:customStyle="1" w:styleId="3Char4">
    <w:name w:val="最终规范标题3 Char"/>
    <w:link w:val="3f1"/>
    <w:locked/>
    <w:rsid w:val="003A2014"/>
    <w:rPr>
      <w:rFonts w:ascii="Calibri" w:eastAsia="宋体" w:hAnsi="Calibri"/>
    </w:rPr>
  </w:style>
  <w:style w:type="paragraph" w:customStyle="1" w:styleId="3f1">
    <w:name w:val="最终规范标题3"/>
    <w:basedOn w:val="a0"/>
    <w:link w:val="3Char4"/>
    <w:rsid w:val="003A2014"/>
    <w:pPr>
      <w:tabs>
        <w:tab w:val="left" w:pos="624"/>
      </w:tabs>
      <w:spacing w:line="300" w:lineRule="auto"/>
      <w:outlineLvl w:val="2"/>
    </w:pPr>
    <w:rPr>
      <w:rFonts w:cstheme="minorBidi"/>
      <w:szCs w:val="22"/>
    </w:rPr>
  </w:style>
  <w:style w:type="character" w:customStyle="1" w:styleId="i-cont-detail">
    <w:name w:val="i-cont-detail"/>
    <w:rsid w:val="003A2014"/>
    <w:rPr>
      <w:szCs w:val="20"/>
    </w:rPr>
  </w:style>
  <w:style w:type="character" w:customStyle="1" w:styleId="CharCharb">
    <w:name w:val="附录公式 Char Char"/>
    <w:rsid w:val="003A2014"/>
    <w:rPr>
      <w:rFonts w:ascii="宋体"/>
      <w:kern w:val="2"/>
      <w:sz w:val="21"/>
    </w:rPr>
  </w:style>
  <w:style w:type="character" w:customStyle="1" w:styleId="classifyword1">
    <w:name w:val="classify_word1"/>
    <w:rsid w:val="003A2014"/>
    <w:rPr>
      <w:szCs w:val="20"/>
    </w:rPr>
  </w:style>
  <w:style w:type="character" w:customStyle="1" w:styleId="2Char12">
    <w:name w:val="正文文本缩进 2 Char1"/>
    <w:rsid w:val="003A2014"/>
    <w:rPr>
      <w:rFonts w:ascii="Times New Roman" w:eastAsia="宋体" w:hAnsi="Times New Roman" w:cs="Times New Roman"/>
      <w:kern w:val="2"/>
      <w:sz w:val="21"/>
      <w:szCs w:val="20"/>
    </w:rPr>
  </w:style>
  <w:style w:type="character" w:customStyle="1" w:styleId="Charff5">
    <w:name w:val="报告 正文 Char"/>
    <w:link w:val="affffffffffffd"/>
    <w:qFormat/>
    <w:rsid w:val="003A2014"/>
    <w:rPr>
      <w:rFonts w:eastAsia="宋体"/>
      <w:sz w:val="24"/>
      <w:szCs w:val="24"/>
    </w:rPr>
  </w:style>
  <w:style w:type="paragraph" w:customStyle="1" w:styleId="affffffffffffd">
    <w:name w:val="报告 正文"/>
    <w:basedOn w:val="a0"/>
    <w:link w:val="Charff5"/>
    <w:qFormat/>
    <w:rsid w:val="003A2014"/>
    <w:pPr>
      <w:spacing w:line="300" w:lineRule="auto"/>
      <w:ind w:firstLineChars="200" w:firstLine="480"/>
    </w:pPr>
    <w:rPr>
      <w:rFonts w:asciiTheme="minorHAnsi" w:hAnsiTheme="minorHAnsi" w:cstheme="minorBidi"/>
      <w:sz w:val="24"/>
      <w:szCs w:val="24"/>
    </w:rPr>
  </w:style>
  <w:style w:type="character" w:customStyle="1" w:styleId="gwdsnopic">
    <w:name w:val="gwds_nopic"/>
    <w:rsid w:val="003A2014"/>
    <w:rPr>
      <w:szCs w:val="20"/>
    </w:rPr>
  </w:style>
  <w:style w:type="character" w:customStyle="1" w:styleId="m011">
    <w:name w:val="m011"/>
    <w:rsid w:val="003A2014"/>
    <w:rPr>
      <w:szCs w:val="20"/>
    </w:rPr>
  </w:style>
  <w:style w:type="character" w:customStyle="1" w:styleId="txtline">
    <w:name w:val="txtline"/>
    <w:rsid w:val="003A2014"/>
    <w:rPr>
      <w:szCs w:val="20"/>
    </w:rPr>
  </w:style>
  <w:style w:type="character" w:customStyle="1" w:styleId="closed">
    <w:name w:val="close_d"/>
    <w:rsid w:val="003A2014"/>
    <w:rPr>
      <w:szCs w:val="20"/>
    </w:rPr>
  </w:style>
  <w:style w:type="character" w:customStyle="1" w:styleId="font2">
    <w:name w:val="font2"/>
    <w:rsid w:val="003A2014"/>
    <w:rPr>
      <w:szCs w:val="20"/>
    </w:rPr>
  </w:style>
  <w:style w:type="character" w:customStyle="1" w:styleId="i-date">
    <w:name w:val="i-date"/>
    <w:rsid w:val="003A2014"/>
    <w:rPr>
      <w:szCs w:val="20"/>
    </w:rPr>
  </w:style>
  <w:style w:type="character" w:customStyle="1" w:styleId="bg02">
    <w:name w:val="bg02"/>
    <w:rsid w:val="003A2014"/>
    <w:rPr>
      <w:szCs w:val="20"/>
    </w:rPr>
  </w:style>
  <w:style w:type="character" w:customStyle="1" w:styleId="gwdsnopic2">
    <w:name w:val="gwds_nopic2"/>
    <w:rsid w:val="003A2014"/>
    <w:rPr>
      <w:szCs w:val="20"/>
    </w:rPr>
  </w:style>
  <w:style w:type="paragraph" w:styleId="z-0">
    <w:name w:val="HTML Bottom of Form"/>
    <w:basedOn w:val="a0"/>
    <w:next w:val="a0"/>
    <w:link w:val="z-Char0"/>
    <w:rsid w:val="003A2014"/>
    <w:pPr>
      <w:widowControl/>
      <w:pBdr>
        <w:top w:val="single" w:sz="6" w:space="1" w:color="auto"/>
      </w:pBdr>
      <w:jc w:val="center"/>
    </w:pPr>
    <w:rPr>
      <w:rFonts w:ascii="Arial" w:hAnsi="Arial" w:cs="Times New Roman"/>
      <w:vanish/>
      <w:color w:val="000000"/>
      <w:kern w:val="0"/>
      <w:sz w:val="16"/>
      <w:szCs w:val="16"/>
    </w:rPr>
  </w:style>
  <w:style w:type="character" w:customStyle="1" w:styleId="z-Char0">
    <w:name w:val="z-窗体底端 Char"/>
    <w:basedOn w:val="a2"/>
    <w:link w:val="z-0"/>
    <w:rsid w:val="003A2014"/>
    <w:rPr>
      <w:rFonts w:ascii="Arial" w:eastAsia="宋体" w:hAnsi="Arial" w:cs="Times New Roman"/>
      <w:vanish/>
      <w:color w:val="000000"/>
      <w:kern w:val="0"/>
      <w:sz w:val="16"/>
      <w:szCs w:val="16"/>
    </w:rPr>
  </w:style>
  <w:style w:type="character" w:customStyle="1" w:styleId="affffffffffffe">
    <w:name w:val="正文、附录的内容"/>
    <w:rsid w:val="003A2014"/>
    <w:rPr>
      <w:rFonts w:ascii="宋体" w:eastAsia="宋体" w:hAnsi="宋体"/>
      <w:dstrike w:val="0"/>
      <w:color w:val="auto"/>
      <w:spacing w:val="0"/>
      <w:w w:val="100"/>
      <w:kern w:val="24"/>
      <w:position w:val="0"/>
      <w:sz w:val="24"/>
      <w:szCs w:val="24"/>
      <w:u w:val="none"/>
      <w:vertAlign w:val="baseline"/>
      <w:em w:val="none"/>
    </w:rPr>
  </w:style>
  <w:style w:type="character" w:customStyle="1" w:styleId="TitleChar1">
    <w:name w:val="Title Char1"/>
    <w:rsid w:val="003A2014"/>
    <w:rPr>
      <w:rFonts w:ascii="Cambria" w:hAnsi="Cambria" w:cs="Times New Roman"/>
      <w:b/>
      <w:bCs/>
      <w:sz w:val="32"/>
      <w:szCs w:val="32"/>
    </w:rPr>
  </w:style>
  <w:style w:type="character" w:customStyle="1" w:styleId="CharChar80">
    <w:name w:val="Char Char8"/>
    <w:rsid w:val="003A2014"/>
    <w:rPr>
      <w:rFonts w:ascii="Arial" w:hAnsi="Arial"/>
      <w:sz w:val="21"/>
    </w:rPr>
  </w:style>
  <w:style w:type="character" w:customStyle="1" w:styleId="txtover1">
    <w:name w:val="txtover1"/>
    <w:rsid w:val="003A2014"/>
    <w:rPr>
      <w:szCs w:val="20"/>
    </w:rPr>
  </w:style>
  <w:style w:type="character" w:customStyle="1" w:styleId="Charff6">
    <w:name w:val="图编号 Char"/>
    <w:link w:val="afffffffffffff"/>
    <w:rsid w:val="003A2014"/>
    <w:rPr>
      <w:rFonts w:ascii="宋体" w:eastAsia="黑体" w:hAnsi="宋体"/>
      <w:sz w:val="24"/>
      <w:szCs w:val="32"/>
    </w:rPr>
  </w:style>
  <w:style w:type="paragraph" w:customStyle="1" w:styleId="afffffffffffff">
    <w:name w:val="图编号"/>
    <w:basedOn w:val="a0"/>
    <w:link w:val="Charff6"/>
    <w:qFormat/>
    <w:rsid w:val="003A2014"/>
    <w:pPr>
      <w:spacing w:line="460" w:lineRule="exact"/>
      <w:ind w:left="1271" w:firstLineChars="200" w:firstLine="200"/>
      <w:jc w:val="center"/>
    </w:pPr>
    <w:rPr>
      <w:rFonts w:ascii="宋体" w:eastAsia="黑体" w:hAnsi="宋体" w:cstheme="minorBidi"/>
      <w:sz w:val="24"/>
      <w:szCs w:val="32"/>
    </w:rPr>
  </w:style>
  <w:style w:type="character" w:customStyle="1" w:styleId="fafaonline">
    <w:name w:val="fafa_online"/>
    <w:rsid w:val="003A2014"/>
    <w:rPr>
      <w:szCs w:val="20"/>
    </w:rPr>
  </w:style>
  <w:style w:type="character" w:styleId="afffffffffffff0">
    <w:name w:val="Book Title"/>
    <w:qFormat/>
    <w:rsid w:val="003A2014"/>
    <w:rPr>
      <w:b/>
      <w:bCs/>
      <w:smallCaps/>
      <w:spacing w:val="5"/>
    </w:rPr>
  </w:style>
  <w:style w:type="character" w:customStyle="1" w:styleId="required">
    <w:name w:val="required"/>
    <w:rsid w:val="003A2014"/>
    <w:rPr>
      <w:color w:val="FF0000"/>
      <w:szCs w:val="20"/>
    </w:rPr>
  </w:style>
  <w:style w:type="character" w:customStyle="1" w:styleId="CharChar14">
    <w:name w:val="Char Char14"/>
    <w:rsid w:val="003A2014"/>
    <w:rPr>
      <w:rFonts w:ascii="Arial" w:eastAsia="黑体" w:hAnsi="Arial"/>
      <w:bCs/>
      <w:kern w:val="44"/>
      <w:sz w:val="28"/>
      <w:szCs w:val="28"/>
    </w:rPr>
  </w:style>
  <w:style w:type="character" w:customStyle="1" w:styleId="addpro4">
    <w:name w:val="add_pro4"/>
    <w:rsid w:val="003A2014"/>
    <w:rPr>
      <w:szCs w:val="20"/>
    </w:rPr>
  </w:style>
  <w:style w:type="character" w:customStyle="1" w:styleId="tda1">
    <w:name w:val="tda1"/>
    <w:rsid w:val="003A2014"/>
    <w:rPr>
      <w:rFonts w:ascii="ˎ̥" w:hAnsi="ˎ̥" w:hint="default"/>
      <w:color w:val="333333"/>
      <w:sz w:val="24"/>
      <w:szCs w:val="24"/>
    </w:rPr>
  </w:style>
  <w:style w:type="character" w:customStyle="1" w:styleId="title21">
    <w:name w:val="title21"/>
    <w:rsid w:val="003A2014"/>
    <w:rPr>
      <w:b/>
      <w:bCs/>
      <w:strike w:val="0"/>
      <w:dstrike w:val="0"/>
      <w:color w:val="000000"/>
      <w:sz w:val="20"/>
      <w:szCs w:val="20"/>
      <w:u w:val="none"/>
    </w:rPr>
  </w:style>
  <w:style w:type="character" w:customStyle="1" w:styleId="ziti21">
    <w:name w:val="ziti21"/>
    <w:rsid w:val="003A2014"/>
    <w:rPr>
      <w:rFonts w:hint="default"/>
      <w:strike w:val="0"/>
      <w:dstrike w:val="0"/>
      <w:color w:val="000000"/>
      <w:spacing w:val="360"/>
      <w:sz w:val="21"/>
      <w:szCs w:val="21"/>
      <w:u w:val="none"/>
    </w:rPr>
  </w:style>
  <w:style w:type="character" w:customStyle="1" w:styleId="tabg">
    <w:name w:val="tabg"/>
    <w:rsid w:val="003A2014"/>
    <w:rPr>
      <w:color w:val="FFFFFF"/>
      <w:sz w:val="27"/>
      <w:szCs w:val="27"/>
    </w:rPr>
  </w:style>
  <w:style w:type="character" w:customStyle="1" w:styleId="Char1b">
    <w:name w:val="副标题 Char1"/>
    <w:rsid w:val="003A2014"/>
    <w:rPr>
      <w:rFonts w:ascii="Cambria" w:hAnsi="Cambria" w:cs="Times New Roman"/>
      <w:b/>
      <w:bCs/>
      <w:kern w:val="28"/>
      <w:sz w:val="32"/>
      <w:szCs w:val="32"/>
    </w:rPr>
  </w:style>
  <w:style w:type="character" w:customStyle="1" w:styleId="CharCharc">
    <w:name w:val="一级 Char Char"/>
    <w:rsid w:val="003A2014"/>
    <w:rPr>
      <w:rFonts w:eastAsia="黑体"/>
      <w:b/>
      <w:bCs/>
      <w:kern w:val="44"/>
      <w:sz w:val="36"/>
      <w:szCs w:val="44"/>
    </w:rPr>
  </w:style>
  <w:style w:type="character" w:customStyle="1" w:styleId="pin">
    <w:name w:val="p_in"/>
    <w:rsid w:val="003A2014"/>
    <w:rPr>
      <w:szCs w:val="20"/>
      <w:bdr w:val="single" w:sz="6" w:space="0" w:color="CCCCCC"/>
      <w:shd w:val="clear" w:color="auto" w:fill="FFFFFF"/>
    </w:rPr>
  </w:style>
  <w:style w:type="character" w:customStyle="1" w:styleId="CharChard">
    <w:name w:val="正文_土地利用更新调查 Char Char"/>
    <w:rsid w:val="003A2014"/>
    <w:rPr>
      <w:rFonts w:ascii="宋体" w:eastAsia="宋体" w:hAnsi="宋体"/>
      <w:kern w:val="2"/>
      <w:sz w:val="24"/>
      <w:szCs w:val="24"/>
      <w:lang w:val="zh-CN" w:eastAsia="zh-CN"/>
    </w:rPr>
  </w:style>
  <w:style w:type="character" w:customStyle="1" w:styleId="more">
    <w:name w:val="more"/>
    <w:rsid w:val="003A2014"/>
    <w:rPr>
      <w:b w:val="0"/>
      <w:color w:val="666666"/>
      <w:sz w:val="18"/>
      <w:szCs w:val="18"/>
    </w:rPr>
  </w:style>
  <w:style w:type="character" w:customStyle="1" w:styleId="strbbx">
    <w:name w:val="s_trbbx"/>
    <w:rsid w:val="003A2014"/>
    <w:rPr>
      <w:szCs w:val="20"/>
      <w:bdr w:val="single" w:sz="6" w:space="0" w:color="FF9000"/>
      <w:shd w:val="clear" w:color="auto" w:fill="FFFAF0"/>
    </w:rPr>
  </w:style>
  <w:style w:type="character" w:customStyle="1" w:styleId="d-title">
    <w:name w:val="d-title"/>
    <w:rsid w:val="003A2014"/>
    <w:rPr>
      <w:b/>
      <w:szCs w:val="20"/>
    </w:rPr>
  </w:style>
  <w:style w:type="paragraph" w:customStyle="1" w:styleId="5a">
    <w:name w:val="列出段落5"/>
    <w:basedOn w:val="a0"/>
    <w:rsid w:val="003A2014"/>
    <w:pPr>
      <w:ind w:firstLineChars="200" w:firstLine="420"/>
    </w:pPr>
    <w:rPr>
      <w:rFonts w:cs="Times New Roman"/>
      <w:kern w:val="0"/>
      <w:sz w:val="20"/>
      <w:szCs w:val="20"/>
    </w:rPr>
  </w:style>
  <w:style w:type="character" w:customStyle="1" w:styleId="01Char">
    <w:name w:val="编号01 Char"/>
    <w:link w:val="01"/>
    <w:rsid w:val="003A2014"/>
    <w:rPr>
      <w:rFonts w:ascii="宋体" w:eastAsia="宋体" w:hAnsi="宋体"/>
      <w:sz w:val="24"/>
      <w:szCs w:val="32"/>
    </w:rPr>
  </w:style>
  <w:style w:type="paragraph" w:customStyle="1" w:styleId="01">
    <w:name w:val="编号01"/>
    <w:basedOn w:val="24"/>
    <w:link w:val="01Char"/>
    <w:qFormat/>
    <w:rsid w:val="003A2014"/>
    <w:pPr>
      <w:keepNext w:val="0"/>
      <w:keepLines w:val="0"/>
      <w:adjustRightInd/>
      <w:spacing w:line="460" w:lineRule="exact"/>
      <w:ind w:firstLine="480"/>
      <w:outlineLvl w:val="9"/>
    </w:pPr>
    <w:rPr>
      <w:rFonts w:ascii="宋体" w:hAnsi="宋体" w:cstheme="minorBidi"/>
      <w:b w:val="0"/>
      <w:bCs w:val="0"/>
      <w:kern w:val="2"/>
      <w:sz w:val="24"/>
      <w:szCs w:val="32"/>
    </w:rPr>
  </w:style>
  <w:style w:type="character" w:customStyle="1" w:styleId="classifyexcel1">
    <w:name w:val="classify_excel1"/>
    <w:rsid w:val="003A2014"/>
    <w:rPr>
      <w:szCs w:val="20"/>
    </w:rPr>
  </w:style>
  <w:style w:type="character" w:customStyle="1" w:styleId="Char1c">
    <w:name w:val="正文_土地利用更新调查 Char1"/>
    <w:rsid w:val="003A2014"/>
    <w:rPr>
      <w:rFonts w:ascii="宋体" w:eastAsia="宋体" w:hAnsi="宋体"/>
      <w:kern w:val="2"/>
      <w:sz w:val="24"/>
      <w:szCs w:val="24"/>
      <w:lang w:val="zh-CN" w:eastAsia="zh-CN"/>
    </w:rPr>
  </w:style>
  <w:style w:type="character" w:customStyle="1" w:styleId="docemphstrong">
    <w:name w:val="docemphstrong"/>
    <w:rsid w:val="003A2014"/>
    <w:rPr>
      <w:rFonts w:ascii="Tahoma" w:eastAsia="宋体" w:hAnsi="Tahoma"/>
      <w:snapToGrid/>
      <w:kern w:val="2"/>
      <w:sz w:val="24"/>
      <w:lang w:val="en-US" w:eastAsia="zh-CN" w:bidi="ar-SA"/>
    </w:rPr>
  </w:style>
  <w:style w:type="character" w:customStyle="1" w:styleId="classifypdf1">
    <w:name w:val="classify_pdf1"/>
    <w:rsid w:val="003A2014"/>
    <w:rPr>
      <w:szCs w:val="20"/>
    </w:rPr>
  </w:style>
  <w:style w:type="character" w:customStyle="1" w:styleId="CharChar12">
    <w:name w:val="Char Char12"/>
    <w:rsid w:val="003A2014"/>
    <w:rPr>
      <w:rFonts w:ascii="Times New Roman" w:hAnsi="Times New Roman"/>
      <w:b/>
      <w:kern w:val="2"/>
      <w:sz w:val="32"/>
      <w:szCs w:val="21"/>
    </w:rPr>
  </w:style>
  <w:style w:type="character" w:customStyle="1" w:styleId="st1Char">
    <w:name w:val="st1 Char"/>
    <w:locked/>
    <w:rsid w:val="003A2014"/>
  </w:style>
  <w:style w:type="character" w:customStyle="1" w:styleId="CharCharCharCharCharCharCharCharCharCharCharCharCharCharCharCharCharCharCharCharChar1">
    <w:name w:val="正文首行缩进 Char Char Char Char Char Char Char Char Char Char Char Char Char Char Char Char Char Char Char Char Char1"/>
    <w:rsid w:val="003A2014"/>
    <w:rPr>
      <w:rFonts w:eastAsia="宋体"/>
      <w:kern w:val="2"/>
      <w:sz w:val="24"/>
      <w:lang w:val="en-US" w:eastAsia="zh-CN" w:bidi="ar-SA"/>
    </w:rPr>
  </w:style>
  <w:style w:type="character" w:customStyle="1" w:styleId="down1">
    <w:name w:val="down1"/>
    <w:rsid w:val="003A2014"/>
    <w:rPr>
      <w:szCs w:val="20"/>
    </w:rPr>
  </w:style>
  <w:style w:type="character" w:customStyle="1" w:styleId="showzss">
    <w:name w:val="show_zss"/>
    <w:rsid w:val="003A2014"/>
    <w:rPr>
      <w:vanish/>
      <w:color w:val="FF6600"/>
      <w:szCs w:val="20"/>
    </w:rPr>
  </w:style>
  <w:style w:type="character" w:customStyle="1" w:styleId="mid">
    <w:name w:val="mid"/>
    <w:rsid w:val="003A2014"/>
    <w:rPr>
      <w:szCs w:val="20"/>
    </w:rPr>
  </w:style>
  <w:style w:type="character" w:customStyle="1" w:styleId="CharCharCharCharCharCharCharCharCharCharChar">
    <w:name w:val="Char Char Char Char Char Char Char Char Char Char Char"/>
    <w:link w:val="CharCharCharCharCharCharCharCharChar"/>
    <w:rsid w:val="003A2014"/>
    <w:rPr>
      <w:rFonts w:ascii="Tahoma" w:eastAsia="宋体" w:hAnsi="Tahoma"/>
      <w:sz w:val="24"/>
    </w:rPr>
  </w:style>
  <w:style w:type="paragraph" w:customStyle="1" w:styleId="CharCharCharCharCharCharCharCharChar">
    <w:name w:val="Char Char Char Char Char Char Char Char Char"/>
    <w:basedOn w:val="a0"/>
    <w:link w:val="CharCharCharCharCharCharCharCharCharCharChar"/>
    <w:rsid w:val="003A2014"/>
    <w:rPr>
      <w:rFonts w:ascii="Tahoma" w:hAnsi="Tahoma" w:cstheme="minorBidi"/>
      <w:sz w:val="24"/>
      <w:szCs w:val="22"/>
    </w:rPr>
  </w:style>
  <w:style w:type="character" w:customStyle="1" w:styleId="Charff7">
    <w:name w:val="图标 Char"/>
    <w:link w:val="afffffffffffff1"/>
    <w:rsid w:val="003A2014"/>
    <w:rPr>
      <w:rFonts w:ascii="黑体" w:eastAsia="黑体" w:hAnsi="黑体"/>
      <w:bCs/>
      <w:sz w:val="24"/>
      <w:szCs w:val="24"/>
    </w:rPr>
  </w:style>
  <w:style w:type="paragraph" w:customStyle="1" w:styleId="afffffffffffff1">
    <w:name w:val="图标"/>
    <w:basedOn w:val="a0"/>
    <w:link w:val="Charff7"/>
    <w:rsid w:val="003A2014"/>
    <w:pPr>
      <w:spacing w:line="480" w:lineRule="exact"/>
      <w:ind w:firstLineChars="200" w:firstLine="480"/>
      <w:jc w:val="center"/>
    </w:pPr>
    <w:rPr>
      <w:rFonts w:ascii="黑体" w:eastAsia="黑体" w:hAnsi="黑体" w:cstheme="minorBidi"/>
      <w:bCs/>
      <w:sz w:val="24"/>
      <w:szCs w:val="24"/>
    </w:rPr>
  </w:style>
  <w:style w:type="character" w:customStyle="1" w:styleId="content1">
    <w:name w:val="content1"/>
    <w:rsid w:val="003A2014"/>
    <w:rPr>
      <w:spacing w:val="360"/>
      <w:sz w:val="18"/>
      <w:szCs w:val="18"/>
    </w:rPr>
  </w:style>
  <w:style w:type="character" w:customStyle="1" w:styleId="bdsmore3">
    <w:name w:val="bds_more3"/>
    <w:rsid w:val="003A2014"/>
    <w:rPr>
      <w:szCs w:val="20"/>
    </w:rPr>
  </w:style>
  <w:style w:type="character" w:customStyle="1" w:styleId="Charff8">
    <w:name w:val="无间隔 Char"/>
    <w:link w:val="afffffffffffff2"/>
    <w:uiPriority w:val="1"/>
    <w:locked/>
    <w:rsid w:val="003A2014"/>
    <w:rPr>
      <w:snapToGrid w:val="0"/>
      <w:sz w:val="32"/>
      <w:szCs w:val="32"/>
    </w:rPr>
  </w:style>
  <w:style w:type="paragraph" w:styleId="afffffffffffff2">
    <w:name w:val="No Spacing"/>
    <w:link w:val="Charff8"/>
    <w:uiPriority w:val="1"/>
    <w:qFormat/>
    <w:rsid w:val="003A2014"/>
    <w:pPr>
      <w:widowControl w:val="0"/>
    </w:pPr>
    <w:rPr>
      <w:snapToGrid w:val="0"/>
      <w:sz w:val="32"/>
      <w:szCs w:val="32"/>
    </w:rPr>
  </w:style>
  <w:style w:type="character" w:customStyle="1" w:styleId="font1">
    <w:name w:val="font1"/>
    <w:rsid w:val="003A2014"/>
  </w:style>
  <w:style w:type="character" w:customStyle="1" w:styleId="classifyexcel">
    <w:name w:val="classify_excel"/>
    <w:rsid w:val="003A2014"/>
    <w:rPr>
      <w:szCs w:val="20"/>
    </w:rPr>
  </w:style>
  <w:style w:type="character" w:customStyle="1" w:styleId="b3">
    <w:name w:val="b3"/>
    <w:rsid w:val="003A2014"/>
    <w:rPr>
      <w:szCs w:val="20"/>
    </w:rPr>
  </w:style>
  <w:style w:type="character" w:customStyle="1" w:styleId="fonthide">
    <w:name w:val="fonthide"/>
    <w:rsid w:val="003A2014"/>
    <w:rPr>
      <w:color w:val="666666"/>
      <w:szCs w:val="20"/>
      <w:bdr w:val="single" w:sz="6" w:space="0" w:color="DDDDDD"/>
      <w:shd w:val="clear" w:color="auto" w:fill="F8F8F8"/>
    </w:rPr>
  </w:style>
  <w:style w:type="character" w:customStyle="1" w:styleId="ptitle">
    <w:name w:val="p_title"/>
    <w:rsid w:val="003A2014"/>
    <w:rPr>
      <w:szCs w:val="20"/>
    </w:rPr>
  </w:style>
  <w:style w:type="character" w:customStyle="1" w:styleId="03Char">
    <w:name w:val="标题03 Char"/>
    <w:link w:val="03"/>
    <w:rsid w:val="003A2014"/>
    <w:rPr>
      <w:rFonts w:ascii="黑体" w:eastAsia="黑体" w:hAnsi="黑体"/>
      <w:b/>
      <w:bCs/>
      <w:sz w:val="24"/>
      <w:szCs w:val="32"/>
    </w:rPr>
  </w:style>
  <w:style w:type="paragraph" w:customStyle="1" w:styleId="03">
    <w:name w:val="标题03"/>
    <w:basedOn w:val="3"/>
    <w:link w:val="03Char"/>
    <w:qFormat/>
    <w:rsid w:val="003A2014"/>
    <w:pPr>
      <w:spacing w:before="0" w:after="0" w:line="460" w:lineRule="exact"/>
    </w:pPr>
    <w:rPr>
      <w:rFonts w:ascii="黑体" w:eastAsia="黑体" w:hAnsi="黑体" w:cstheme="minorBidi"/>
      <w:sz w:val="24"/>
    </w:rPr>
  </w:style>
  <w:style w:type="character" w:customStyle="1" w:styleId="classifypdf">
    <w:name w:val="classify_pdf"/>
    <w:rsid w:val="003A2014"/>
    <w:rPr>
      <w:szCs w:val="20"/>
    </w:rPr>
  </w:style>
  <w:style w:type="character" w:customStyle="1" w:styleId="classifyword">
    <w:name w:val="classify_word"/>
    <w:rsid w:val="003A2014"/>
    <w:rPr>
      <w:szCs w:val="20"/>
    </w:rPr>
  </w:style>
  <w:style w:type="character" w:customStyle="1" w:styleId="f161">
    <w:name w:val="f161"/>
    <w:rsid w:val="003A2014"/>
    <w:rPr>
      <w:b/>
      <w:bCs/>
      <w:sz w:val="24"/>
      <w:szCs w:val="24"/>
    </w:rPr>
  </w:style>
  <w:style w:type="character" w:customStyle="1" w:styleId="5Char0">
    <w:name w:val="样式5 Char"/>
    <w:link w:val="58"/>
    <w:rsid w:val="003A2014"/>
    <w:rPr>
      <w:rFonts w:ascii="宋体" w:eastAsia="宋体" w:hAnsi="宋体" w:cs="Times New Roman"/>
      <w:b/>
      <w:sz w:val="24"/>
      <w:szCs w:val="24"/>
    </w:rPr>
  </w:style>
  <w:style w:type="character" w:customStyle="1" w:styleId="Char1d">
    <w:name w:val="日期 Char1"/>
    <w:rsid w:val="003A2014"/>
    <w:rPr>
      <w:rFonts w:ascii="Times New Roman" w:eastAsia="宋体" w:hAnsi="Times New Roman" w:cs="Times New Roman"/>
      <w:kern w:val="2"/>
      <w:sz w:val="21"/>
      <w:szCs w:val="20"/>
    </w:rPr>
  </w:style>
  <w:style w:type="character" w:customStyle="1" w:styleId="CharChare">
    <w:name w:val="段 Char Char"/>
    <w:rsid w:val="003A2014"/>
    <w:rPr>
      <w:rFonts w:ascii="宋体"/>
      <w:sz w:val="21"/>
      <w:lang w:val="en-US" w:eastAsia="zh-CN" w:bidi="ar-SA"/>
    </w:rPr>
  </w:style>
  <w:style w:type="character" w:customStyle="1" w:styleId="bg01">
    <w:name w:val="bg01"/>
    <w:rsid w:val="003A2014"/>
    <w:rPr>
      <w:szCs w:val="20"/>
    </w:rPr>
  </w:style>
  <w:style w:type="character" w:customStyle="1" w:styleId="01Char0">
    <w:name w:val="标题01 Char"/>
    <w:link w:val="010"/>
    <w:rsid w:val="003A2014"/>
    <w:rPr>
      <w:rFonts w:ascii="黑体" w:eastAsia="黑体" w:hAnsi="黑体"/>
      <w:b/>
      <w:bCs/>
      <w:color w:val="000000"/>
      <w:kern w:val="44"/>
      <w:sz w:val="24"/>
      <w:szCs w:val="32"/>
    </w:rPr>
  </w:style>
  <w:style w:type="paragraph" w:customStyle="1" w:styleId="010">
    <w:name w:val="标题01"/>
    <w:basedOn w:val="1"/>
    <w:link w:val="01Char0"/>
    <w:qFormat/>
    <w:rsid w:val="003A2014"/>
    <w:pPr>
      <w:keepLines w:val="0"/>
      <w:spacing w:beforeLines="50" w:afterLines="50" w:line="460" w:lineRule="exact"/>
      <w:jc w:val="left"/>
    </w:pPr>
    <w:rPr>
      <w:rFonts w:ascii="黑体" w:eastAsia="黑体" w:hAnsi="黑体" w:cstheme="minorBidi"/>
      <w:color w:val="000000"/>
      <w:sz w:val="24"/>
      <w:szCs w:val="32"/>
    </w:rPr>
  </w:style>
  <w:style w:type="character" w:customStyle="1" w:styleId="icondate">
    <w:name w:val="icon_date"/>
    <w:rsid w:val="003A2014"/>
    <w:rPr>
      <w:szCs w:val="20"/>
    </w:rPr>
  </w:style>
  <w:style w:type="character" w:customStyle="1" w:styleId="hei12cn1">
    <w:name w:val="hei12cn1"/>
    <w:rsid w:val="003A2014"/>
    <w:rPr>
      <w:b w:val="0"/>
      <w:bCs w:val="0"/>
      <w:i w:val="0"/>
      <w:iCs w:val="0"/>
      <w:strike w:val="0"/>
      <w:dstrike w:val="0"/>
      <w:color w:val="000000"/>
      <w:spacing w:val="360"/>
      <w:sz w:val="18"/>
      <w:szCs w:val="18"/>
      <w:u w:val="none"/>
    </w:rPr>
  </w:style>
  <w:style w:type="character" w:customStyle="1" w:styleId="i-d-text">
    <w:name w:val="i-d-text"/>
    <w:rsid w:val="003A2014"/>
    <w:rPr>
      <w:szCs w:val="20"/>
    </w:rPr>
  </w:style>
  <w:style w:type="character" w:customStyle="1" w:styleId="KTChar">
    <w:name w:val="KT正文 Char"/>
    <w:link w:val="KT"/>
    <w:rsid w:val="003A2014"/>
    <w:rPr>
      <w:rFonts w:eastAsia="宋体"/>
      <w:sz w:val="24"/>
    </w:rPr>
  </w:style>
  <w:style w:type="paragraph" w:customStyle="1" w:styleId="KT">
    <w:name w:val="KT正文"/>
    <w:basedOn w:val="a0"/>
    <w:next w:val="a0"/>
    <w:link w:val="KTChar"/>
    <w:rsid w:val="003A2014"/>
    <w:pPr>
      <w:spacing w:line="360" w:lineRule="auto"/>
      <w:ind w:firstLineChars="200" w:firstLine="200"/>
      <w:jc w:val="left"/>
    </w:pPr>
    <w:rPr>
      <w:rFonts w:asciiTheme="minorHAnsi" w:hAnsiTheme="minorHAnsi" w:cstheme="minorBidi"/>
      <w:sz w:val="24"/>
      <w:szCs w:val="22"/>
    </w:rPr>
  </w:style>
  <w:style w:type="character" w:customStyle="1" w:styleId="bdsmore2">
    <w:name w:val="bds_more2"/>
    <w:rsid w:val="003A2014"/>
    <w:rPr>
      <w:rFonts w:ascii="宋体" w:eastAsia="宋体" w:hAnsi="宋体" w:cs="宋体" w:hint="eastAsia"/>
      <w:szCs w:val="20"/>
    </w:rPr>
  </w:style>
  <w:style w:type="character" w:customStyle="1" w:styleId="ListParagraphCharChar">
    <w:name w:val="List Paragraph Char Char"/>
    <w:rsid w:val="003A2014"/>
    <w:rPr>
      <w:rFonts w:ascii="Calibri" w:eastAsia="宋体" w:hAnsi="Calibri"/>
      <w:kern w:val="2"/>
      <w:sz w:val="21"/>
      <w:szCs w:val="22"/>
      <w:lang w:val="en-US" w:eastAsia="zh-CN" w:bidi="ar-SA"/>
    </w:rPr>
  </w:style>
  <w:style w:type="character" w:customStyle="1" w:styleId="6Char0">
    <w:name w:val="样式6 Char"/>
    <w:link w:val="63"/>
    <w:rsid w:val="003A2014"/>
    <w:rPr>
      <w:rFonts w:ascii="黑体" w:eastAsia="黑体" w:hAnsi="黑体"/>
      <w:bCs/>
      <w:snapToGrid w:val="0"/>
      <w:sz w:val="24"/>
      <w:szCs w:val="32"/>
    </w:rPr>
  </w:style>
  <w:style w:type="paragraph" w:customStyle="1" w:styleId="63">
    <w:name w:val="样式6"/>
    <w:basedOn w:val="2"/>
    <w:link w:val="6Char0"/>
    <w:rsid w:val="003A2014"/>
    <w:pPr>
      <w:spacing w:beforeLines="50" w:after="0" w:line="460" w:lineRule="exact"/>
    </w:pPr>
    <w:rPr>
      <w:rFonts w:ascii="黑体" w:eastAsia="黑体" w:hAnsi="黑体" w:cstheme="minorBidi"/>
      <w:b w:val="0"/>
      <w:snapToGrid w:val="0"/>
      <w:sz w:val="24"/>
    </w:rPr>
  </w:style>
  <w:style w:type="character" w:customStyle="1" w:styleId="security">
    <w:name w:val="security"/>
    <w:rsid w:val="003A2014"/>
    <w:rPr>
      <w:szCs w:val="20"/>
    </w:rPr>
  </w:style>
  <w:style w:type="character" w:customStyle="1" w:styleId="pdanw">
    <w:name w:val="p_danw"/>
    <w:rsid w:val="003A2014"/>
    <w:rPr>
      <w:szCs w:val="20"/>
    </w:rPr>
  </w:style>
  <w:style w:type="character" w:customStyle="1" w:styleId="up">
    <w:name w:val="up"/>
    <w:rsid w:val="003A2014"/>
    <w:rPr>
      <w:szCs w:val="20"/>
    </w:rPr>
  </w:style>
  <w:style w:type="character" w:customStyle="1" w:styleId="CharChar60">
    <w:name w:val="Char Char6"/>
    <w:rsid w:val="003A2014"/>
    <w:rPr>
      <w:kern w:val="2"/>
      <w:sz w:val="18"/>
      <w:szCs w:val="18"/>
    </w:rPr>
  </w:style>
  <w:style w:type="character" w:customStyle="1" w:styleId="b4">
    <w:name w:val="b4"/>
    <w:rsid w:val="003A2014"/>
    <w:rPr>
      <w:szCs w:val="20"/>
    </w:rPr>
  </w:style>
  <w:style w:type="character" w:customStyle="1" w:styleId="sbbx">
    <w:name w:val="s_bbx"/>
    <w:rsid w:val="003A2014"/>
    <w:rPr>
      <w:szCs w:val="20"/>
      <w:bdr w:val="single" w:sz="6" w:space="0" w:color="FF9000"/>
      <w:shd w:val="clear" w:color="auto" w:fill="FFFAF0"/>
    </w:rPr>
  </w:style>
  <w:style w:type="character" w:customStyle="1" w:styleId="fontshow">
    <w:name w:val="fontshow"/>
    <w:rsid w:val="003A2014"/>
    <w:rPr>
      <w:color w:val="666666"/>
      <w:szCs w:val="20"/>
      <w:bdr w:val="single" w:sz="6" w:space="0" w:color="DDDDDD"/>
      <w:shd w:val="clear" w:color="auto" w:fill="F8F8F8"/>
    </w:rPr>
  </w:style>
  <w:style w:type="character" w:customStyle="1" w:styleId="m01">
    <w:name w:val="m01"/>
    <w:rsid w:val="003A2014"/>
    <w:rPr>
      <w:szCs w:val="20"/>
    </w:rPr>
  </w:style>
  <w:style w:type="character" w:customStyle="1" w:styleId="arrshow">
    <w:name w:val="arrshow"/>
    <w:rsid w:val="003A2014"/>
    <w:rPr>
      <w:szCs w:val="20"/>
    </w:rPr>
  </w:style>
  <w:style w:type="character" w:customStyle="1" w:styleId="CharChar11">
    <w:name w:val="Char Char11"/>
    <w:rsid w:val="003A2014"/>
    <w:rPr>
      <w:rFonts w:ascii="Arial" w:eastAsia="黑体" w:hAnsi="Arial"/>
      <w:b/>
      <w:kern w:val="2"/>
      <w:sz w:val="28"/>
      <w:szCs w:val="21"/>
    </w:rPr>
  </w:style>
  <w:style w:type="character" w:customStyle="1" w:styleId="down">
    <w:name w:val="down"/>
    <w:rsid w:val="003A2014"/>
    <w:rPr>
      <w:szCs w:val="20"/>
      <w:bdr w:val="single" w:sz="36" w:space="0" w:color="666666"/>
    </w:rPr>
  </w:style>
  <w:style w:type="character" w:customStyle="1" w:styleId="ca-182">
    <w:name w:val="ca-182"/>
    <w:basedOn w:val="a2"/>
    <w:rsid w:val="003A2014"/>
  </w:style>
  <w:style w:type="character" w:customStyle="1" w:styleId="text">
    <w:name w:val="text"/>
    <w:rsid w:val="003A2014"/>
  </w:style>
  <w:style w:type="character" w:customStyle="1" w:styleId="02Char">
    <w:name w:val="标题02 Char"/>
    <w:link w:val="02"/>
    <w:rsid w:val="003A2014"/>
    <w:rPr>
      <w:rFonts w:ascii="黑体" w:eastAsia="黑体" w:hAnsi="黑体"/>
      <w:b/>
      <w:bCs/>
      <w:sz w:val="24"/>
      <w:szCs w:val="32"/>
    </w:rPr>
  </w:style>
  <w:style w:type="paragraph" w:customStyle="1" w:styleId="02">
    <w:name w:val="标题02"/>
    <w:basedOn w:val="2"/>
    <w:link w:val="02Char"/>
    <w:qFormat/>
    <w:rsid w:val="003A2014"/>
    <w:pPr>
      <w:spacing w:beforeLines="50" w:after="0" w:line="460" w:lineRule="exact"/>
    </w:pPr>
    <w:rPr>
      <w:rFonts w:ascii="黑体" w:eastAsia="黑体" w:hAnsi="黑体" w:cstheme="minorBidi"/>
      <w:sz w:val="24"/>
    </w:rPr>
  </w:style>
  <w:style w:type="character" w:customStyle="1" w:styleId="Charff9">
    <w:name w:val="正文标题 Char"/>
    <w:link w:val="afffffffffffff3"/>
    <w:rsid w:val="003A2014"/>
    <w:rPr>
      <w:rFonts w:eastAsia="宋体"/>
      <w:b/>
      <w:bCs/>
      <w:sz w:val="24"/>
    </w:rPr>
  </w:style>
  <w:style w:type="paragraph" w:customStyle="1" w:styleId="afffffffffffff3">
    <w:name w:val="正文标题"/>
    <w:basedOn w:val="a0"/>
    <w:link w:val="Charff9"/>
    <w:rsid w:val="003A2014"/>
    <w:pPr>
      <w:spacing w:before="120" w:line="360" w:lineRule="auto"/>
      <w:ind w:firstLineChars="200" w:firstLine="482"/>
    </w:pPr>
    <w:rPr>
      <w:rFonts w:asciiTheme="minorHAnsi" w:hAnsiTheme="minorHAnsi" w:cstheme="minorBidi"/>
      <w:b/>
      <w:bCs/>
      <w:sz w:val="24"/>
      <w:szCs w:val="22"/>
    </w:rPr>
  </w:style>
  <w:style w:type="character" w:customStyle="1" w:styleId="Charffa">
    <w:name w:val="表格题注样式 Char"/>
    <w:link w:val="afffffffffffff4"/>
    <w:rsid w:val="003A2014"/>
    <w:rPr>
      <w:rFonts w:ascii="Arial" w:eastAsia="黑体" w:hAnsi="Arial"/>
      <w:b/>
      <w:bCs/>
      <w:szCs w:val="21"/>
    </w:rPr>
  </w:style>
  <w:style w:type="paragraph" w:customStyle="1" w:styleId="afffffffffffff4">
    <w:name w:val="表格题注样式"/>
    <w:basedOn w:val="affffffffffff1"/>
    <w:link w:val="Charffa"/>
    <w:rsid w:val="003A2014"/>
    <w:pPr>
      <w:snapToGrid w:val="0"/>
      <w:spacing w:before="120"/>
      <w:jc w:val="left"/>
    </w:pPr>
    <w:rPr>
      <w:bCs/>
    </w:rPr>
  </w:style>
  <w:style w:type="character" w:customStyle="1" w:styleId="Charffb">
    <w:name w:val="样式 宋体 Char"/>
    <w:link w:val="afffffffffffff5"/>
    <w:rsid w:val="003A2014"/>
    <w:rPr>
      <w:rFonts w:ascii="宋体" w:eastAsia="宋体" w:hAnsi="宋体"/>
      <w:bCs/>
      <w:spacing w:val="24"/>
      <w:szCs w:val="28"/>
    </w:rPr>
  </w:style>
  <w:style w:type="paragraph" w:customStyle="1" w:styleId="afffffffffffff5">
    <w:name w:val="样式 宋体"/>
    <w:basedOn w:val="a0"/>
    <w:link w:val="Charffb"/>
    <w:rsid w:val="003A2014"/>
    <w:pPr>
      <w:spacing w:line="500" w:lineRule="exact"/>
      <w:ind w:firstLineChars="200" w:firstLine="200"/>
    </w:pPr>
    <w:rPr>
      <w:rFonts w:ascii="宋体" w:hAnsi="宋体" w:cstheme="minorBidi"/>
      <w:bCs/>
      <w:spacing w:val="24"/>
      <w:szCs w:val="28"/>
    </w:rPr>
  </w:style>
  <w:style w:type="character" w:customStyle="1" w:styleId="unnamed11">
    <w:name w:val="unnamed11"/>
    <w:rsid w:val="003A2014"/>
    <w:rPr>
      <w:color w:val="000000"/>
      <w:sz w:val="18"/>
      <w:szCs w:val="18"/>
    </w:rPr>
  </w:style>
  <w:style w:type="character" w:customStyle="1" w:styleId="ss1">
    <w:name w:val="ss1"/>
    <w:rsid w:val="003A2014"/>
    <w:rPr>
      <w:rFonts w:ascii="宋体" w:eastAsia="宋体" w:hAnsi="宋体" w:hint="eastAsia"/>
      <w:sz w:val="18"/>
      <w:szCs w:val="18"/>
    </w:rPr>
  </w:style>
  <w:style w:type="character" w:customStyle="1" w:styleId="Charffc">
    <w:name w:val="文章正文 Char"/>
    <w:link w:val="afffffffffffff6"/>
    <w:rsid w:val="003A2014"/>
    <w:rPr>
      <w:sz w:val="24"/>
      <w:szCs w:val="24"/>
    </w:rPr>
  </w:style>
  <w:style w:type="paragraph" w:customStyle="1" w:styleId="afffffffffffff6">
    <w:name w:val="文章正文"/>
    <w:basedOn w:val="a0"/>
    <w:link w:val="Charffc"/>
    <w:rsid w:val="003A2014"/>
    <w:pPr>
      <w:spacing w:line="360" w:lineRule="auto"/>
      <w:ind w:firstLine="420"/>
    </w:pPr>
    <w:rPr>
      <w:rFonts w:asciiTheme="minorHAnsi" w:eastAsiaTheme="minorEastAsia" w:hAnsiTheme="minorHAnsi" w:cstheme="minorBidi"/>
      <w:sz w:val="24"/>
      <w:szCs w:val="24"/>
    </w:rPr>
  </w:style>
  <w:style w:type="character" w:customStyle="1" w:styleId="test1">
    <w:name w:val="test1"/>
    <w:rsid w:val="003A2014"/>
  </w:style>
  <w:style w:type="character" w:customStyle="1" w:styleId="font214h1">
    <w:name w:val="font2_14_h1"/>
    <w:rsid w:val="003A2014"/>
    <w:rPr>
      <w:rFonts w:ascii="ˎ̥" w:hAnsi="ˎ̥" w:hint="default"/>
      <w:color w:val="000000"/>
      <w:sz w:val="16"/>
      <w:szCs w:val="16"/>
    </w:rPr>
  </w:style>
  <w:style w:type="character" w:customStyle="1" w:styleId="Charffd">
    <w:name w:val="引用 Char"/>
    <w:link w:val="afffffffffffff7"/>
    <w:rsid w:val="003A2014"/>
    <w:rPr>
      <w:rFonts w:ascii="Calibri" w:eastAsia="宋体" w:hAnsi="Calibri"/>
      <w:i/>
      <w:iCs/>
      <w:color w:val="000000"/>
      <w:sz w:val="24"/>
    </w:rPr>
  </w:style>
  <w:style w:type="paragraph" w:styleId="afffffffffffff7">
    <w:name w:val="Quote"/>
    <w:basedOn w:val="a0"/>
    <w:next w:val="a0"/>
    <w:link w:val="Charffd"/>
    <w:qFormat/>
    <w:rsid w:val="003A2014"/>
    <w:pPr>
      <w:widowControl/>
      <w:spacing w:after="200" w:line="360" w:lineRule="auto"/>
      <w:contextualSpacing/>
      <w:jc w:val="left"/>
    </w:pPr>
    <w:rPr>
      <w:rFonts w:cstheme="minorBidi"/>
      <w:i/>
      <w:iCs/>
      <w:color w:val="000000"/>
      <w:sz w:val="24"/>
      <w:szCs w:val="22"/>
    </w:rPr>
  </w:style>
  <w:style w:type="character" w:customStyle="1" w:styleId="Char1e">
    <w:name w:val="引用 Char1"/>
    <w:basedOn w:val="a2"/>
    <w:link w:val="afffffffffffff7"/>
    <w:rsid w:val="003A2014"/>
    <w:rPr>
      <w:rFonts w:ascii="Calibri" w:eastAsia="宋体" w:hAnsi="Calibri" w:cs="宋体"/>
      <w:i/>
      <w:iCs/>
      <w:color w:val="000000" w:themeColor="text1"/>
      <w:szCs w:val="21"/>
    </w:rPr>
  </w:style>
  <w:style w:type="character" w:styleId="afffffffffffff8">
    <w:name w:val="Subtle Emphasis"/>
    <w:qFormat/>
    <w:rsid w:val="003A2014"/>
    <w:rPr>
      <w:i/>
      <w:iCs/>
      <w:color w:val="808080"/>
    </w:rPr>
  </w:style>
  <w:style w:type="character" w:styleId="afffffffffffff9">
    <w:name w:val="Subtle Reference"/>
    <w:qFormat/>
    <w:rsid w:val="003A2014"/>
    <w:rPr>
      <w:smallCaps/>
      <w:color w:val="C0504D"/>
      <w:u w:val="single"/>
    </w:rPr>
  </w:style>
  <w:style w:type="character" w:styleId="afffffffffffffa">
    <w:name w:val="Intense Reference"/>
    <w:qFormat/>
    <w:rsid w:val="003A2014"/>
    <w:rPr>
      <w:b/>
      <w:bCs/>
      <w:smallCaps/>
      <w:color w:val="C0504D"/>
      <w:spacing w:val="5"/>
      <w:u w:val="single"/>
    </w:rPr>
  </w:style>
  <w:style w:type="character" w:customStyle="1" w:styleId="para">
    <w:name w:val="para"/>
    <w:rsid w:val="003A2014"/>
  </w:style>
  <w:style w:type="character" w:customStyle="1" w:styleId="style6">
    <w:name w:val="style6"/>
    <w:rsid w:val="003A2014"/>
  </w:style>
  <w:style w:type="character" w:customStyle="1" w:styleId="1CharChar0">
    <w:name w:val="样式1 Char Char"/>
    <w:rsid w:val="003A2014"/>
    <w:rPr>
      <w:rFonts w:eastAsia="宋体"/>
      <w:sz w:val="24"/>
      <w:lang w:bidi="ar-SA"/>
    </w:rPr>
  </w:style>
  <w:style w:type="paragraph" w:customStyle="1" w:styleId="afffffffffffffb">
    <w:name w:val="标题三"/>
    <w:basedOn w:val="a0"/>
    <w:rsid w:val="003A2014"/>
    <w:pPr>
      <w:tabs>
        <w:tab w:val="left" w:pos="1534"/>
      </w:tabs>
      <w:ind w:left="600" w:hanging="146"/>
    </w:pPr>
    <w:rPr>
      <w:rFonts w:ascii="Times New Roman" w:hAnsi="Times New Roman" w:cs="Times New Roman"/>
      <w:szCs w:val="20"/>
    </w:rPr>
  </w:style>
  <w:style w:type="paragraph" w:customStyle="1" w:styleId="0">
    <w:name w:val="0正文"/>
    <w:basedOn w:val="a0"/>
    <w:rsid w:val="003A2014"/>
    <w:pPr>
      <w:adjustRightInd w:val="0"/>
      <w:spacing w:line="360" w:lineRule="auto"/>
      <w:ind w:firstLineChars="200" w:firstLine="480"/>
      <w:textAlignment w:val="baseline"/>
    </w:pPr>
    <w:rPr>
      <w:rFonts w:ascii="Verdana" w:hAnsi="Verdana" w:cs="Times New Roman"/>
      <w:szCs w:val="24"/>
    </w:rPr>
  </w:style>
  <w:style w:type="paragraph" w:customStyle="1" w:styleId="font12">
    <w:name w:val="font12"/>
    <w:basedOn w:val="a0"/>
    <w:rsid w:val="003A2014"/>
    <w:pPr>
      <w:widowControl/>
      <w:spacing w:before="100" w:beforeAutospacing="1" w:after="100" w:afterAutospacing="1"/>
      <w:jc w:val="left"/>
    </w:pPr>
    <w:rPr>
      <w:rFonts w:ascii="Arial" w:hAnsi="Arial" w:cs="Arial"/>
      <w:kern w:val="0"/>
      <w:sz w:val="16"/>
      <w:szCs w:val="16"/>
    </w:rPr>
  </w:style>
  <w:style w:type="paragraph" w:customStyle="1" w:styleId="zw1">
    <w:name w:val="zw1"/>
    <w:basedOn w:val="a0"/>
    <w:rsid w:val="003A2014"/>
    <w:pPr>
      <w:widowControl/>
      <w:spacing w:line="360" w:lineRule="auto"/>
      <w:ind w:firstLineChars="225" w:firstLine="540"/>
    </w:pPr>
    <w:rPr>
      <w:rFonts w:ascii="宋体" w:hAnsi="宋体" w:cs="Times New Roman"/>
      <w:color w:val="000000"/>
      <w:kern w:val="0"/>
      <w:sz w:val="24"/>
      <w:szCs w:val="24"/>
    </w:rPr>
  </w:style>
  <w:style w:type="paragraph" w:customStyle="1" w:styleId="xl68">
    <w:name w:val="xl68"/>
    <w:basedOn w:val="a0"/>
    <w:rsid w:val="003A2014"/>
    <w:pPr>
      <w:widowControl/>
      <w:pBdr>
        <w:top w:val="single" w:sz="4" w:space="0" w:color="000000"/>
        <w:left w:val="single" w:sz="8" w:space="0" w:color="000000"/>
        <w:bottom w:val="single" w:sz="4" w:space="0" w:color="000000"/>
        <w:right w:val="single" w:sz="4" w:space="0" w:color="000000"/>
      </w:pBdr>
      <w:spacing w:before="100" w:beforeAutospacing="1" w:after="100" w:afterAutospacing="1" w:line="460" w:lineRule="exact"/>
      <w:ind w:firstLineChars="200" w:firstLine="200"/>
      <w:jc w:val="left"/>
    </w:pPr>
    <w:rPr>
      <w:rFonts w:ascii="宋体" w:hAnsi="宋体"/>
      <w:snapToGrid w:val="0"/>
      <w:color w:val="0000FF"/>
      <w:kern w:val="0"/>
      <w:sz w:val="24"/>
      <w:szCs w:val="24"/>
      <w:u w:val="single"/>
    </w:rPr>
  </w:style>
  <w:style w:type="paragraph" w:customStyle="1" w:styleId="xl59">
    <w:name w:val="xl59"/>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18"/>
      <w:szCs w:val="18"/>
    </w:rPr>
  </w:style>
  <w:style w:type="paragraph" w:customStyle="1" w:styleId="1H1-364">
    <w:name w:val="样式 标题 1H1 + 左  -3.64 字符"/>
    <w:basedOn w:val="1"/>
    <w:rsid w:val="003A2014"/>
    <w:pPr>
      <w:keepNext w:val="0"/>
      <w:keepLines w:val="0"/>
      <w:adjustRightInd w:val="0"/>
      <w:snapToGrid w:val="0"/>
      <w:spacing w:before="160" w:after="160" w:line="360" w:lineRule="auto"/>
      <w:jc w:val="left"/>
    </w:pPr>
    <w:rPr>
      <w:rFonts w:ascii="Times New Roman" w:eastAsia="黑体" w:hAnsi="Times New Roman"/>
      <w:sz w:val="30"/>
      <w:szCs w:val="20"/>
    </w:rPr>
  </w:style>
  <w:style w:type="paragraph" w:customStyle="1" w:styleId="afffffffffffffc">
    <w:name w:val="图表名"/>
    <w:basedOn w:val="a0"/>
    <w:rsid w:val="003A2014"/>
    <w:pPr>
      <w:spacing w:before="60" w:line="360" w:lineRule="auto"/>
      <w:ind w:firstLineChars="200" w:firstLine="560"/>
    </w:pPr>
    <w:rPr>
      <w:rFonts w:ascii="宋体" w:hAnsi="宋体" w:cs="Times New Roman"/>
      <w:color w:val="000000"/>
      <w:sz w:val="28"/>
      <w:szCs w:val="28"/>
      <w:lang w:val="zh-CN"/>
    </w:rPr>
  </w:style>
  <w:style w:type="paragraph" w:customStyle="1" w:styleId="xl78">
    <w:name w:val="xl78"/>
    <w:basedOn w:val="a0"/>
    <w:rsid w:val="003A2014"/>
    <w:pPr>
      <w:widowControl/>
      <w:pBdr>
        <w:top w:val="single" w:sz="8" w:space="0" w:color="000000"/>
        <w:left w:val="single" w:sz="4" w:space="0" w:color="000000"/>
        <w:right w:val="single" w:sz="8"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2fa">
    <w:name w:val="样式 正文缩进 + 首行缩进:  2 字符"/>
    <w:basedOn w:val="ad"/>
    <w:rsid w:val="003A2014"/>
    <w:pPr>
      <w:spacing w:line="360" w:lineRule="auto"/>
      <w:ind w:firstLine="200"/>
    </w:pPr>
    <w:rPr>
      <w:rFonts w:ascii="Times New Roman" w:hAnsi="Times New Roman" w:cs="宋体"/>
      <w:sz w:val="24"/>
      <w:szCs w:val="20"/>
    </w:rPr>
  </w:style>
  <w:style w:type="paragraph" w:customStyle="1" w:styleId="wtext">
    <w:name w:val="wtext"/>
    <w:basedOn w:val="a0"/>
    <w:rsid w:val="003A2014"/>
    <w:pPr>
      <w:widowControl/>
      <w:spacing w:before="100" w:beforeAutospacing="1" w:after="100" w:afterAutospacing="1"/>
      <w:jc w:val="left"/>
    </w:pPr>
    <w:rPr>
      <w:rFonts w:ascii="宋体" w:hAnsi="宋体" w:cs="Times New Roman"/>
      <w:kern w:val="0"/>
      <w:sz w:val="24"/>
      <w:szCs w:val="24"/>
    </w:rPr>
  </w:style>
  <w:style w:type="paragraph" w:customStyle="1" w:styleId="Style522">
    <w:name w:val="Style5.2.2"/>
    <w:basedOn w:val="a0"/>
    <w:rsid w:val="003A2014"/>
    <w:pPr>
      <w:tabs>
        <w:tab w:val="left" w:pos="1254"/>
      </w:tabs>
      <w:spacing w:line="360" w:lineRule="auto"/>
      <w:ind w:left="2282"/>
    </w:pPr>
    <w:rPr>
      <w:rFonts w:ascii="Times New Roman" w:hAnsi="Times New Roman" w:cs="Times New Roman"/>
      <w:sz w:val="24"/>
      <w:szCs w:val="24"/>
    </w:rPr>
  </w:style>
  <w:style w:type="paragraph" w:customStyle="1" w:styleId="xl67">
    <w:name w:val="xl67"/>
    <w:basedOn w:val="a0"/>
    <w:rsid w:val="003A2014"/>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460" w:lineRule="exact"/>
      <w:ind w:firstLineChars="200" w:firstLine="200"/>
      <w:jc w:val="right"/>
    </w:pPr>
    <w:rPr>
      <w:rFonts w:ascii="宋体" w:hAnsi="宋体"/>
      <w:snapToGrid w:val="0"/>
      <w:kern w:val="0"/>
      <w:sz w:val="24"/>
      <w:szCs w:val="24"/>
    </w:rPr>
  </w:style>
  <w:style w:type="paragraph" w:customStyle="1" w:styleId="Char110">
    <w:name w:val="Char11"/>
    <w:basedOn w:val="a0"/>
    <w:rsid w:val="003A2014"/>
    <w:rPr>
      <w:rFonts w:ascii="Tahoma" w:hAnsi="Tahoma" w:cs="Times New Roman"/>
      <w:sz w:val="24"/>
      <w:szCs w:val="24"/>
    </w:rPr>
  </w:style>
  <w:style w:type="paragraph" w:customStyle="1" w:styleId="xl55">
    <w:name w:val="xl55"/>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kern w:val="0"/>
      <w:sz w:val="24"/>
      <w:szCs w:val="24"/>
    </w:rPr>
  </w:style>
  <w:style w:type="paragraph" w:customStyle="1" w:styleId="ParaCharCharCharCharCharCharChar">
    <w:name w:val="默认段落字体 Para Char Char Char Char Char Char Char"/>
    <w:basedOn w:val="a0"/>
    <w:rsid w:val="003A2014"/>
    <w:pPr>
      <w:spacing w:line="360" w:lineRule="auto"/>
      <w:ind w:firstLineChars="200" w:firstLine="200"/>
    </w:pPr>
    <w:rPr>
      <w:rFonts w:ascii="Tahoma" w:hAnsi="Tahoma" w:cs="Times New Roman"/>
      <w:sz w:val="24"/>
      <w:szCs w:val="24"/>
    </w:rPr>
  </w:style>
  <w:style w:type="paragraph" w:customStyle="1" w:styleId="212">
    <w:name w:val="样式 首行缩进:  2 字符1"/>
    <w:basedOn w:val="a0"/>
    <w:rsid w:val="003A2014"/>
    <w:pPr>
      <w:spacing w:line="360" w:lineRule="auto"/>
      <w:ind w:firstLineChars="200" w:firstLine="480"/>
    </w:pPr>
    <w:rPr>
      <w:rFonts w:ascii="Times New Roman" w:hAnsi="Times New Roman"/>
      <w:sz w:val="24"/>
      <w:szCs w:val="20"/>
    </w:rPr>
  </w:style>
  <w:style w:type="paragraph" w:customStyle="1" w:styleId="2PIM2H2Heading2Hidden2ndlevelh22Header2l2DON2">
    <w:name w:val="样式 标题 2PIM2H2Heading 2 Hidden2nd levelh22Header 2l2DO N...2"/>
    <w:basedOn w:val="2"/>
    <w:rsid w:val="003A2014"/>
    <w:pPr>
      <w:spacing w:before="0" w:after="0" w:line="360" w:lineRule="auto"/>
      <w:jc w:val="center"/>
    </w:pPr>
    <w:rPr>
      <w:rFonts w:ascii="Arial" w:eastAsia="黑体" w:hAnsi="Arial" w:cs="宋体"/>
      <w:color w:val="000000"/>
      <w:sz w:val="21"/>
    </w:rPr>
  </w:style>
  <w:style w:type="paragraph" w:customStyle="1" w:styleId="520">
    <w:name w:val="标题 5 + 首行缩进:  2 字符"/>
    <w:basedOn w:val="5"/>
    <w:next w:val="af4"/>
    <w:rsid w:val="003A2014"/>
    <w:pPr>
      <w:keepNext w:val="0"/>
      <w:keepLines w:val="0"/>
      <w:tabs>
        <w:tab w:val="left" w:pos="2520"/>
      </w:tabs>
      <w:spacing w:before="0" w:after="0" w:line="360" w:lineRule="auto"/>
      <w:ind w:left="2520" w:hanging="420"/>
    </w:pPr>
    <w:rPr>
      <w:rFonts w:ascii="Arial" w:hAnsi="Arial" w:cs="Times New Roman"/>
      <w:color w:val="000000"/>
      <w:sz w:val="24"/>
      <w:szCs w:val="20"/>
    </w:rPr>
  </w:style>
  <w:style w:type="paragraph" w:customStyle="1" w:styleId="2fb">
    <w:name w:val="最终规范标题2"/>
    <w:basedOn w:val="2"/>
    <w:next w:val="2"/>
    <w:rsid w:val="003A2014"/>
    <w:pPr>
      <w:spacing w:before="0" w:after="0" w:line="360" w:lineRule="auto"/>
    </w:pPr>
    <w:rPr>
      <w:rFonts w:ascii="Cambria" w:eastAsia="宋体" w:hAnsi="Cambria" w:cs="Times New Roman"/>
      <w:bCs w:val="0"/>
      <w:kern w:val="0"/>
      <w:sz w:val="21"/>
      <w:szCs w:val="20"/>
    </w:rPr>
  </w:style>
  <w:style w:type="character" w:customStyle="1" w:styleId="Char30">
    <w:name w:val="副标题 Char3"/>
    <w:rsid w:val="003A2014"/>
    <w:rPr>
      <w:rFonts w:ascii="Cambria" w:eastAsia="宋体" w:hAnsi="Cambria" w:cs="Times New Roman"/>
      <w:b/>
      <w:bCs/>
      <w:kern w:val="28"/>
      <w:sz w:val="32"/>
      <w:szCs w:val="32"/>
    </w:rPr>
  </w:style>
  <w:style w:type="paragraph" w:customStyle="1" w:styleId="afffffffffffffd">
    <w:name w:val="正文缩进(楷体)"/>
    <w:basedOn w:val="a0"/>
    <w:rsid w:val="003A2014"/>
    <w:pPr>
      <w:spacing w:line="420" w:lineRule="exact"/>
      <w:ind w:firstLineChars="200" w:firstLine="200"/>
    </w:pPr>
    <w:rPr>
      <w:rFonts w:eastAsia="楷体_GB2312" w:cs="Times New Roman"/>
      <w:sz w:val="24"/>
      <w:szCs w:val="28"/>
    </w:rPr>
  </w:style>
  <w:style w:type="paragraph" w:customStyle="1" w:styleId="afffffffffffffe">
    <w:name w:val="项目排列"/>
    <w:basedOn w:val="a0"/>
    <w:rsid w:val="003A2014"/>
    <w:pPr>
      <w:tabs>
        <w:tab w:val="left" w:pos="780"/>
      </w:tabs>
      <w:spacing w:beforeLines="50" w:afterLines="50" w:line="300" w:lineRule="auto"/>
      <w:ind w:left="780" w:firstLineChars="200" w:hanging="420"/>
      <w:jc w:val="left"/>
    </w:pPr>
    <w:rPr>
      <w:rFonts w:ascii="Times New Roman" w:hAnsi="Times New Roman" w:cs="Times New Roman"/>
      <w:sz w:val="24"/>
      <w:szCs w:val="24"/>
    </w:rPr>
  </w:style>
  <w:style w:type="paragraph" w:customStyle="1" w:styleId="Char31">
    <w:name w:val="Char3"/>
    <w:basedOn w:val="a0"/>
    <w:rsid w:val="003A2014"/>
    <w:pPr>
      <w:spacing w:line="360" w:lineRule="auto"/>
      <w:ind w:firstLineChars="200" w:firstLine="200"/>
      <w:jc w:val="left"/>
    </w:pPr>
    <w:rPr>
      <w:rFonts w:ascii="Verdana" w:eastAsia="仿宋_GB2312" w:hAnsi="Verdana" w:cs="Times New Roman"/>
      <w:kern w:val="0"/>
      <w:sz w:val="24"/>
      <w:szCs w:val="20"/>
      <w:lang w:eastAsia="en-US"/>
    </w:rPr>
  </w:style>
  <w:style w:type="paragraph" w:customStyle="1" w:styleId="affffffffffffff">
    <w:name w:val="五级无标题条"/>
    <w:basedOn w:val="a0"/>
    <w:rsid w:val="003A2014"/>
    <w:pPr>
      <w:tabs>
        <w:tab w:val="num" w:pos="1020"/>
      </w:tabs>
      <w:ind w:left="1020" w:hanging="1440"/>
    </w:pPr>
    <w:rPr>
      <w:rFonts w:ascii="Times New Roman" w:hAnsi="Times New Roman" w:cs="Times New Roman"/>
      <w:kern w:val="0"/>
      <w:sz w:val="20"/>
    </w:rPr>
  </w:style>
  <w:style w:type="paragraph" w:customStyle="1" w:styleId="xl79">
    <w:name w:val="xl79"/>
    <w:basedOn w:val="a0"/>
    <w:rsid w:val="003A2014"/>
    <w:pPr>
      <w:widowControl/>
      <w:pBdr>
        <w:left w:val="single" w:sz="8" w:space="0" w:color="000000"/>
        <w:bottom w:val="single" w:sz="4" w:space="0" w:color="000000"/>
        <w:right w:val="single" w:sz="4"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xl60">
    <w:name w:val="xl60"/>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kern w:val="0"/>
      <w:sz w:val="18"/>
      <w:szCs w:val="18"/>
    </w:rPr>
  </w:style>
  <w:style w:type="paragraph" w:customStyle="1" w:styleId="MMTopic2">
    <w:name w:val="MM Topic 2"/>
    <w:basedOn w:val="4"/>
    <w:rsid w:val="003A2014"/>
    <w:pPr>
      <w:tabs>
        <w:tab w:val="num" w:pos="0"/>
      </w:tabs>
      <w:ind w:left="992" w:hanging="629"/>
    </w:pPr>
    <w:rPr>
      <w:rFonts w:ascii="Cambria" w:eastAsia="宋体" w:hAnsi="Cambria" w:cs="Times New Roman"/>
      <w:sz w:val="24"/>
      <w:szCs w:val="24"/>
    </w:rPr>
  </w:style>
  <w:style w:type="paragraph" w:customStyle="1" w:styleId="151">
    <w:name w:val="15"/>
    <w:basedOn w:val="a0"/>
    <w:rsid w:val="003A2014"/>
    <w:pPr>
      <w:widowControl/>
      <w:snapToGrid w:val="0"/>
      <w:spacing w:before="100" w:after="100"/>
      <w:jc w:val="center"/>
      <w:textAlignment w:val="center"/>
    </w:pPr>
    <w:rPr>
      <w:rFonts w:ascii="楷体_GB2312" w:eastAsia="楷体_GB2312" w:hAnsi="宋体"/>
      <w:kern w:val="0"/>
      <w:sz w:val="24"/>
      <w:szCs w:val="24"/>
    </w:rPr>
  </w:style>
  <w:style w:type="paragraph" w:customStyle="1" w:styleId="affffffffffffff0">
    <w:name w:val="封面主标题"/>
    <w:next w:val="a0"/>
    <w:rsid w:val="003A2014"/>
    <w:pPr>
      <w:adjustRightInd w:val="0"/>
      <w:snapToGrid w:val="0"/>
      <w:spacing w:before="2400" w:after="400"/>
      <w:jc w:val="center"/>
    </w:pPr>
    <w:rPr>
      <w:rFonts w:ascii="Times New Roman" w:eastAsia="黑体" w:hAnsi="Times New Roman" w:cs="Times New Roman"/>
      <w:b/>
      <w:snapToGrid w:val="0"/>
      <w:spacing w:val="20"/>
      <w:kern w:val="0"/>
      <w:sz w:val="72"/>
      <w:szCs w:val="72"/>
    </w:rPr>
  </w:style>
  <w:style w:type="paragraph" w:customStyle="1" w:styleId="CM10">
    <w:name w:val="CM10"/>
    <w:basedOn w:val="Default"/>
    <w:next w:val="Default"/>
    <w:rsid w:val="003A2014"/>
    <w:pPr>
      <w:spacing w:line="468" w:lineRule="atLeast"/>
    </w:pPr>
    <w:rPr>
      <w:rFonts w:ascii="黑体" w:eastAsia="黑体" w:hAnsi="Times New Roman" w:cs="黑体"/>
      <w:color w:val="auto"/>
    </w:rPr>
  </w:style>
  <w:style w:type="paragraph" w:customStyle="1" w:styleId="affffffffffffff1">
    <w:name w:val="三级无标题条"/>
    <w:basedOn w:val="a0"/>
    <w:rsid w:val="003A2014"/>
    <w:pPr>
      <w:tabs>
        <w:tab w:val="num" w:pos="800"/>
      </w:tabs>
      <w:ind w:left="800" w:hanging="1080"/>
    </w:pPr>
    <w:rPr>
      <w:rFonts w:ascii="Times New Roman" w:hAnsi="Times New Roman" w:cs="Times New Roman"/>
      <w:kern w:val="0"/>
      <w:sz w:val="20"/>
    </w:rPr>
  </w:style>
  <w:style w:type="paragraph" w:customStyle="1" w:styleId="doctext">
    <w:name w:val="doctext"/>
    <w:basedOn w:val="a0"/>
    <w:rsid w:val="003A2014"/>
    <w:pPr>
      <w:widowControl/>
      <w:spacing w:before="100" w:beforeAutospacing="1" w:after="100" w:afterAutospacing="1"/>
      <w:jc w:val="left"/>
    </w:pPr>
    <w:rPr>
      <w:rFonts w:ascii="宋体" w:hAnsi="宋体"/>
      <w:kern w:val="0"/>
      <w:sz w:val="24"/>
      <w:szCs w:val="24"/>
    </w:rPr>
  </w:style>
  <w:style w:type="paragraph" w:customStyle="1" w:styleId="p16">
    <w:name w:val="p16"/>
    <w:basedOn w:val="a0"/>
    <w:qFormat/>
    <w:rsid w:val="003A2014"/>
    <w:pPr>
      <w:widowControl/>
      <w:spacing w:before="50" w:after="50"/>
      <w:ind w:left="142"/>
      <w:jc w:val="left"/>
    </w:pPr>
    <w:rPr>
      <w:rFonts w:ascii="黑体" w:eastAsia="黑体" w:hAnsi="宋体"/>
      <w:kern w:val="0"/>
      <w:sz w:val="20"/>
    </w:rPr>
  </w:style>
  <w:style w:type="paragraph" w:customStyle="1" w:styleId="NUDT2">
    <w:name w:val="NUDT标题2"/>
    <w:basedOn w:val="NUDT1"/>
    <w:rsid w:val="003A2014"/>
    <w:pPr>
      <w:outlineLvl w:val="1"/>
    </w:pPr>
    <w:rPr>
      <w:rFonts w:ascii="Times New Roman" w:eastAsia="宋体" w:hAnsi="Times New Roman"/>
      <w:b/>
      <w:sz w:val="28"/>
      <w:szCs w:val="28"/>
    </w:rPr>
  </w:style>
  <w:style w:type="paragraph" w:customStyle="1" w:styleId="NUDT1">
    <w:name w:val="NUDT标题1"/>
    <w:basedOn w:val="a0"/>
    <w:rsid w:val="003A2014"/>
    <w:pPr>
      <w:adjustRightInd w:val="0"/>
      <w:spacing w:beforeLines="100" w:afterLines="100" w:line="300" w:lineRule="auto"/>
      <w:jc w:val="center"/>
      <w:textAlignment w:val="baseline"/>
      <w:outlineLvl w:val="0"/>
    </w:pPr>
    <w:rPr>
      <w:rFonts w:ascii="Arial" w:eastAsia="黑体" w:hAnsi="Arial"/>
      <w:sz w:val="32"/>
      <w:szCs w:val="32"/>
    </w:rPr>
  </w:style>
  <w:style w:type="paragraph" w:customStyle="1" w:styleId="415">
    <w:name w:val="样式 标题 4 + 宋体 五号 非加粗  行距: 1.5 倍行距"/>
    <w:basedOn w:val="a0"/>
    <w:rsid w:val="003A2014"/>
    <w:pPr>
      <w:tabs>
        <w:tab w:val="left" w:pos="425"/>
      </w:tabs>
      <w:ind w:left="425" w:hanging="425"/>
    </w:pPr>
    <w:rPr>
      <w:rFonts w:ascii="Times New Roman" w:hAnsi="Times New Roman" w:cs="Times New Roman"/>
      <w:szCs w:val="24"/>
    </w:rPr>
  </w:style>
  <w:style w:type="paragraph" w:customStyle="1" w:styleId="My3">
    <w:name w:val="My标题3"/>
    <w:basedOn w:val="3"/>
    <w:next w:val="a0"/>
    <w:rsid w:val="003A2014"/>
    <w:pPr>
      <w:numPr>
        <w:ilvl w:val="2"/>
      </w:numPr>
      <w:tabs>
        <w:tab w:val="left" w:pos="1080"/>
      </w:tabs>
      <w:ind w:left="709" w:firstLineChars="200" w:hanging="709"/>
    </w:pPr>
    <w:rPr>
      <w:rFonts w:ascii="Arial" w:hAnsi="Arial"/>
      <w:bCs w:val="0"/>
      <w:sz w:val="24"/>
      <w:szCs w:val="20"/>
    </w:rPr>
  </w:style>
  <w:style w:type="paragraph" w:customStyle="1" w:styleId="1fd">
    <w:name w:val="编号1"/>
    <w:basedOn w:val="a0"/>
    <w:rsid w:val="003A2014"/>
    <w:pPr>
      <w:spacing w:line="360" w:lineRule="auto"/>
      <w:ind w:firstLineChars="200" w:firstLine="200"/>
      <w:jc w:val="left"/>
    </w:pPr>
    <w:rPr>
      <w:rFonts w:ascii="Arial" w:hAnsi="Arial" w:cs="Times New Roman"/>
      <w:sz w:val="24"/>
      <w:szCs w:val="20"/>
    </w:rPr>
  </w:style>
  <w:style w:type="paragraph" w:customStyle="1" w:styleId="07415">
    <w:name w:val="样式 首行缩进:  0.74 厘米 行距: 1.5 倍行距"/>
    <w:basedOn w:val="a0"/>
    <w:rsid w:val="003A2014"/>
    <w:pPr>
      <w:spacing w:line="360" w:lineRule="auto"/>
      <w:ind w:firstLine="420"/>
    </w:pPr>
    <w:rPr>
      <w:rFonts w:ascii="Times New Roman" w:hAnsi="Times New Roman"/>
      <w:sz w:val="24"/>
      <w:szCs w:val="20"/>
    </w:rPr>
  </w:style>
  <w:style w:type="paragraph" w:customStyle="1" w:styleId="IBM">
    <w:name w:val="IBM 正文"/>
    <w:basedOn w:val="a0"/>
    <w:rsid w:val="003A2014"/>
    <w:pPr>
      <w:spacing w:line="400" w:lineRule="exact"/>
    </w:pPr>
    <w:rPr>
      <w:rFonts w:ascii="Times New Roman" w:hAnsi="Times New Roman" w:cs="Times New Roman"/>
      <w:spacing w:val="20"/>
      <w:sz w:val="24"/>
      <w:szCs w:val="20"/>
    </w:rPr>
  </w:style>
  <w:style w:type="paragraph" w:customStyle="1" w:styleId="affffffffffffff2">
    <w:name w:val="样式"/>
    <w:basedOn w:val="a0"/>
    <w:rsid w:val="003A2014"/>
    <w:rPr>
      <w:rFonts w:ascii="宋体" w:hAnsi="Courier New" w:cs="Times New Roman"/>
      <w:kern w:val="10"/>
    </w:rPr>
  </w:style>
  <w:style w:type="paragraph" w:customStyle="1" w:styleId="1fe">
    <w:name w:val="项目1"/>
    <w:basedOn w:val="ad"/>
    <w:next w:val="ad"/>
    <w:rsid w:val="003A2014"/>
    <w:pPr>
      <w:tabs>
        <w:tab w:val="left" w:pos="840"/>
        <w:tab w:val="num" w:pos="2880"/>
      </w:tabs>
      <w:ind w:left="2880" w:firstLineChars="0" w:hanging="360"/>
      <w:jc w:val="left"/>
    </w:pPr>
    <w:rPr>
      <w:rFonts w:ascii="楷体_GB2312" w:hAnsi="宋体" w:cs="Times New Roman"/>
      <w:bCs/>
    </w:rPr>
  </w:style>
  <w:style w:type="paragraph" w:customStyle="1" w:styleId="1ff">
    <w:name w:val="规范标题1"/>
    <w:basedOn w:val="1"/>
    <w:rsid w:val="003A2014"/>
    <w:pPr>
      <w:pageBreakBefore/>
      <w:spacing w:before="0" w:after="0" w:line="300" w:lineRule="auto"/>
      <w:ind w:left="425" w:hanging="425"/>
      <w:jc w:val="center"/>
    </w:pPr>
    <w:rPr>
      <w:rFonts w:ascii="黑体" w:eastAsia="黑体" w:hAnsi="宋体" w:cs="Times New Roman"/>
      <w:bCs w:val="0"/>
      <w:sz w:val="28"/>
      <w:szCs w:val="20"/>
    </w:rPr>
  </w:style>
  <w:style w:type="paragraph" w:customStyle="1" w:styleId="NormalIndental">
    <w:name w:val="Normal Indental"/>
    <w:basedOn w:val="a0"/>
    <w:rsid w:val="003A2014"/>
    <w:pPr>
      <w:widowControl/>
      <w:overflowPunct w:val="0"/>
      <w:autoSpaceDE w:val="0"/>
      <w:autoSpaceDN w:val="0"/>
      <w:adjustRightInd w:val="0"/>
      <w:spacing w:after="240" w:line="360" w:lineRule="auto"/>
      <w:ind w:firstLineChars="200" w:firstLine="520"/>
      <w:textAlignment w:val="baseline"/>
    </w:pPr>
    <w:rPr>
      <w:rFonts w:ascii="Arial Narrow" w:eastAsia="楷体_GB2312" w:hAnsi="Arial Narrow" w:cs="Times New Roman"/>
      <w:spacing w:val="10"/>
      <w:kern w:val="0"/>
      <w:sz w:val="24"/>
      <w:szCs w:val="20"/>
    </w:rPr>
  </w:style>
  <w:style w:type="paragraph" w:customStyle="1" w:styleId="Style1">
    <w:name w:val="Style1"/>
    <w:basedOn w:val="2"/>
    <w:rsid w:val="003A2014"/>
    <w:pPr>
      <w:tabs>
        <w:tab w:val="left" w:pos="360"/>
        <w:tab w:val="num" w:pos="1440"/>
        <w:tab w:val="left" w:pos="1800"/>
      </w:tabs>
      <w:spacing w:before="120" w:after="120" w:line="360" w:lineRule="auto"/>
      <w:jc w:val="left"/>
    </w:pPr>
    <w:rPr>
      <w:rFonts w:ascii="黑体" w:eastAsia="黑体" w:hAnsi="黑体" w:cs="Times New Roman"/>
      <w:b w:val="0"/>
      <w:sz w:val="21"/>
      <w:szCs w:val="21"/>
    </w:rPr>
  </w:style>
  <w:style w:type="paragraph" w:customStyle="1" w:styleId="affffffffffffff3">
    <w:name w:val="标准正文"/>
    <w:basedOn w:val="af4"/>
    <w:rsid w:val="003A2014"/>
    <w:pPr>
      <w:spacing w:before="60" w:after="60" w:line="360" w:lineRule="auto"/>
      <w:ind w:leftChars="0" w:left="0" w:firstLine="482"/>
    </w:pPr>
    <w:rPr>
      <w:rFonts w:ascii="Arial" w:hAnsi="Arial"/>
    </w:rPr>
  </w:style>
  <w:style w:type="paragraph" w:customStyle="1" w:styleId="2fc">
    <w:name w:val="样式 正文文本缩进 + 首行缩进:  2 字符"/>
    <w:basedOn w:val="af4"/>
    <w:rsid w:val="003A2014"/>
    <w:pPr>
      <w:autoSpaceDE w:val="0"/>
      <w:autoSpaceDN w:val="0"/>
      <w:adjustRightInd w:val="0"/>
      <w:spacing w:after="0" w:line="360" w:lineRule="auto"/>
      <w:ind w:leftChars="0" w:left="0" w:firstLineChars="200" w:firstLine="600"/>
      <w:jc w:val="left"/>
    </w:pPr>
    <w:rPr>
      <w:rFonts w:ascii="Times New Roman" w:eastAsia="仿宋_GB2312" w:hAnsi="Times New Roman" w:cs="宋体"/>
      <w:sz w:val="30"/>
    </w:rPr>
  </w:style>
  <w:style w:type="paragraph" w:customStyle="1" w:styleId="affffffffffffff4">
    <w:name w:val="样式 (符号) 宋体 小四"/>
    <w:basedOn w:val="a0"/>
    <w:rsid w:val="003A2014"/>
    <w:pPr>
      <w:adjustRightInd w:val="0"/>
      <w:snapToGrid w:val="0"/>
      <w:spacing w:beforeLines="50" w:afterLines="50" w:line="300" w:lineRule="auto"/>
      <w:ind w:firstLineChars="150" w:firstLine="360"/>
      <w:jc w:val="left"/>
      <w:outlineLvl w:val="1"/>
    </w:pPr>
    <w:rPr>
      <w:rFonts w:ascii="Times New Roman" w:hAnsi="宋体" w:cs="Times New Roman"/>
      <w:sz w:val="24"/>
      <w:szCs w:val="24"/>
    </w:rPr>
  </w:style>
  <w:style w:type="paragraph" w:customStyle="1" w:styleId="CharChar2CharCharCharCharCharChar">
    <w:name w:val="Char Char2 Char Char Char Char Char Char"/>
    <w:basedOn w:val="a0"/>
    <w:rsid w:val="003A2014"/>
    <w:rPr>
      <w:rFonts w:ascii="Times New Roman" w:hAnsi="Times New Roman" w:cs="Times New Roman"/>
      <w:szCs w:val="24"/>
    </w:rPr>
  </w:style>
  <w:style w:type="paragraph" w:customStyle="1" w:styleId="074074">
    <w:name w:val="样式 宋体 左侧:  0.74 厘米 首行缩进:  0.74 厘米"/>
    <w:basedOn w:val="a0"/>
    <w:rsid w:val="003A2014"/>
    <w:pPr>
      <w:spacing w:line="360" w:lineRule="auto"/>
      <w:ind w:left="680" w:firstLineChars="200" w:firstLine="200"/>
      <w:jc w:val="left"/>
    </w:pPr>
    <w:rPr>
      <w:rFonts w:ascii="宋体" w:hAnsi="宋体" w:cs="Times New Roman"/>
      <w:sz w:val="24"/>
      <w:szCs w:val="20"/>
    </w:rPr>
  </w:style>
  <w:style w:type="paragraph" w:customStyle="1" w:styleId="affffffffffffff5">
    <w:name w:val="标题二"/>
    <w:basedOn w:val="a0"/>
    <w:rsid w:val="003A2014"/>
    <w:pPr>
      <w:tabs>
        <w:tab w:val="left" w:pos="947"/>
      </w:tabs>
      <w:ind w:left="600" w:hanging="373"/>
    </w:pPr>
    <w:rPr>
      <w:rFonts w:ascii="Times New Roman" w:hAnsi="Times New Roman" w:cs="Times New Roman"/>
      <w:szCs w:val="20"/>
    </w:rPr>
  </w:style>
  <w:style w:type="paragraph" w:customStyle="1" w:styleId="Bullet">
    <w:name w:val="Bullet"/>
    <w:basedOn w:val="a1"/>
    <w:rsid w:val="003A2014"/>
    <w:pPr>
      <w:keepLines/>
      <w:widowControl/>
      <w:spacing w:before="60" w:after="60"/>
      <w:ind w:left="3096" w:hanging="216"/>
      <w:jc w:val="left"/>
    </w:pPr>
    <w:rPr>
      <w:rFonts w:ascii="Book Antiqua" w:eastAsia="宋体" w:hAnsi="Book Antiqua" w:cs="Times New Roman"/>
      <w:kern w:val="0"/>
      <w:sz w:val="20"/>
      <w:szCs w:val="20"/>
      <w:lang w:eastAsia="en-US"/>
    </w:rPr>
  </w:style>
  <w:style w:type="paragraph" w:customStyle="1" w:styleId="affffffffffffff6">
    <w:name w:val="土地_正文"/>
    <w:basedOn w:val="ad"/>
    <w:rsid w:val="003A2014"/>
    <w:pPr>
      <w:spacing w:line="460" w:lineRule="exact"/>
      <w:ind w:firstLineChars="0" w:firstLine="0"/>
      <w:jc w:val="center"/>
    </w:pPr>
    <w:rPr>
      <w:rFonts w:ascii="宋体" w:hAnsi="宋体" w:cs="Times New Roman"/>
      <w:kern w:val="0"/>
      <w:sz w:val="24"/>
      <w:szCs w:val="24"/>
      <w:lang w:val="zh-CN" w:eastAsia="en-US"/>
    </w:rPr>
  </w:style>
  <w:style w:type="paragraph" w:customStyle="1" w:styleId="affffffffffffff7">
    <w:name w:val="表头"/>
    <w:basedOn w:val="affffffffffff3"/>
    <w:rsid w:val="003A2014"/>
    <w:pPr>
      <w:jc w:val="center"/>
    </w:pPr>
    <w:rPr>
      <w:b/>
      <w:bCs/>
    </w:rPr>
  </w:style>
  <w:style w:type="paragraph" w:customStyle="1" w:styleId="affffffffffffff8">
    <w:name w:val="注释"/>
    <w:basedOn w:val="a0"/>
    <w:rsid w:val="003A2014"/>
    <w:pPr>
      <w:shd w:val="clear" w:color="auto" w:fill="E6E6E6"/>
      <w:spacing w:line="360" w:lineRule="auto"/>
      <w:ind w:left="360" w:firstLineChars="200" w:firstLine="200"/>
      <w:jc w:val="left"/>
    </w:pPr>
    <w:rPr>
      <w:rFonts w:ascii="宋体" w:eastAsia="楷体_GB2312" w:hAnsi="宋体" w:cs="Times New Roman"/>
      <w:sz w:val="24"/>
      <w:szCs w:val="24"/>
    </w:rPr>
  </w:style>
  <w:style w:type="paragraph" w:customStyle="1" w:styleId="1ff0">
    <w:name w:val="样式 标题 1 + 黑体 五号 非加粗 行距: 单倍行距"/>
    <w:basedOn w:val="1"/>
    <w:rsid w:val="003A2014"/>
    <w:pPr>
      <w:keepLines w:val="0"/>
      <w:spacing w:before="120" w:after="120" w:line="240" w:lineRule="auto"/>
      <w:jc w:val="center"/>
    </w:pPr>
    <w:rPr>
      <w:rFonts w:ascii="黑体" w:eastAsia="黑体" w:hAnsi="黑体"/>
      <w:b w:val="0"/>
      <w:bCs w:val="0"/>
      <w:sz w:val="21"/>
      <w:szCs w:val="20"/>
    </w:rPr>
  </w:style>
  <w:style w:type="paragraph" w:customStyle="1" w:styleId="1H1">
    <w:name w:val="样式 标题 1H1 + 三号"/>
    <w:basedOn w:val="1"/>
    <w:rsid w:val="003A2014"/>
    <w:pPr>
      <w:pageBreakBefore/>
      <w:tabs>
        <w:tab w:val="left" w:pos="420"/>
      </w:tabs>
      <w:spacing w:before="0" w:after="0" w:line="240" w:lineRule="auto"/>
      <w:ind w:left="420" w:hanging="420"/>
    </w:pPr>
    <w:rPr>
      <w:rFonts w:ascii="Times New Roman" w:hAnsi="Times New Roman" w:cs="Times New Roman"/>
      <w:sz w:val="32"/>
    </w:rPr>
  </w:style>
  <w:style w:type="paragraph" w:customStyle="1" w:styleId="xl56">
    <w:name w:val="xl56"/>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kern w:val="0"/>
      <w:sz w:val="16"/>
      <w:szCs w:val="16"/>
    </w:rPr>
  </w:style>
  <w:style w:type="paragraph" w:customStyle="1" w:styleId="4b">
    <w:name w:val="最终规范标题4"/>
    <w:basedOn w:val="a0"/>
    <w:rsid w:val="003A2014"/>
    <w:pPr>
      <w:tabs>
        <w:tab w:val="left" w:pos="620"/>
      </w:tabs>
      <w:spacing w:line="300" w:lineRule="auto"/>
      <w:ind w:left="620" w:hanging="420"/>
    </w:pPr>
    <w:rPr>
      <w:rFonts w:ascii="Times New Roman" w:hAnsi="Times New Roman" w:cs="Times New Roman"/>
      <w:szCs w:val="20"/>
    </w:rPr>
  </w:style>
  <w:style w:type="paragraph" w:customStyle="1" w:styleId="affffffffffffff9">
    <w:name w:val="标准文件_二级项目符号"/>
    <w:basedOn w:val="a0"/>
    <w:rsid w:val="003A2014"/>
    <w:pPr>
      <w:widowControl/>
      <w:tabs>
        <w:tab w:val="left" w:pos="0"/>
        <w:tab w:val="num" w:pos="720"/>
      </w:tabs>
      <w:adjustRightInd w:val="0"/>
      <w:snapToGrid w:val="0"/>
      <w:spacing w:line="300" w:lineRule="auto"/>
      <w:ind w:left="400"/>
      <w:jc w:val="left"/>
    </w:pPr>
    <w:rPr>
      <w:rFonts w:ascii="宋体" w:hAnsi="宋体" w:cs="Times New Roman"/>
      <w:bCs/>
      <w:color w:val="000000"/>
      <w:spacing w:val="2"/>
      <w:kern w:val="0"/>
      <w:sz w:val="24"/>
      <w:szCs w:val="24"/>
    </w:rPr>
  </w:style>
  <w:style w:type="paragraph" w:customStyle="1" w:styleId="xl64">
    <w:name w:val="xl64"/>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line="460" w:lineRule="exact"/>
      <w:ind w:firstLineChars="200" w:firstLine="200"/>
      <w:jc w:val="left"/>
    </w:pPr>
    <w:rPr>
      <w:rFonts w:ascii="宋体" w:hAnsi="宋体"/>
      <w:snapToGrid w:val="0"/>
      <w:kern w:val="0"/>
      <w:sz w:val="24"/>
      <w:szCs w:val="24"/>
    </w:rPr>
  </w:style>
  <w:style w:type="paragraph" w:customStyle="1" w:styleId="affffffffffffffa">
    <w:name w:val="标题一"/>
    <w:basedOn w:val="a0"/>
    <w:rsid w:val="003A2014"/>
    <w:pPr>
      <w:tabs>
        <w:tab w:val="left" w:pos="600"/>
      </w:tabs>
      <w:ind w:left="600" w:hanging="600"/>
    </w:pPr>
    <w:rPr>
      <w:rFonts w:ascii="Times New Roman" w:hAnsi="Times New Roman" w:cs="Times New Roman"/>
      <w:szCs w:val="20"/>
    </w:rPr>
  </w:style>
  <w:style w:type="paragraph" w:customStyle="1" w:styleId="1ff1">
    <w:name w:val="已访问的超链接1"/>
    <w:unhideWhenUsed/>
    <w:rsid w:val="003A2014"/>
    <w:pPr>
      <w:widowControl w:val="0"/>
    </w:pPr>
    <w:rPr>
      <w:rFonts w:ascii="Times New Roman" w:eastAsia="宋体" w:hAnsi="Times New Roman" w:cs="Times New Roman"/>
      <w:szCs w:val="20"/>
    </w:rPr>
  </w:style>
  <w:style w:type="paragraph" w:customStyle="1" w:styleId="CharCharCharCharCharCharCharCharCharCharCharChar1CharCharCharCharCharCharCharCharCharCharCharChar1Char">
    <w:name w:val="Char Char Char Char Char Char Char Char Char Char Char Char1 Char Char Char Char Char Char Char Char Char Char Char Char1 Char"/>
    <w:basedOn w:val="a0"/>
    <w:rsid w:val="003A2014"/>
    <w:pPr>
      <w:widowControl/>
      <w:spacing w:after="160" w:line="240" w:lineRule="exact"/>
      <w:jc w:val="left"/>
    </w:pPr>
    <w:rPr>
      <w:rFonts w:ascii="Times New Roman" w:hAnsi="Times New Roman" w:cs="Times New Roman"/>
      <w:szCs w:val="24"/>
    </w:rPr>
  </w:style>
  <w:style w:type="paragraph" w:customStyle="1" w:styleId="xl73">
    <w:name w:val="xl73"/>
    <w:basedOn w:val="a0"/>
    <w:rsid w:val="003A2014"/>
    <w:pPr>
      <w:widowControl/>
      <w:pBdr>
        <w:top w:val="single" w:sz="8" w:space="0" w:color="000000"/>
        <w:left w:val="single" w:sz="4" w:space="0" w:color="000000"/>
        <w:right w:val="single" w:sz="8"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font13">
    <w:name w:val="font13"/>
    <w:basedOn w:val="a0"/>
    <w:rsid w:val="003A2014"/>
    <w:pPr>
      <w:widowControl/>
      <w:spacing w:before="100" w:beforeAutospacing="1" w:after="100" w:afterAutospacing="1"/>
      <w:jc w:val="left"/>
    </w:pPr>
    <w:rPr>
      <w:rFonts w:ascii="宋体" w:hAnsi="宋体" w:cs="Times New Roman" w:hint="eastAsia"/>
      <w:kern w:val="0"/>
      <w:sz w:val="16"/>
      <w:szCs w:val="16"/>
    </w:rPr>
  </w:style>
  <w:style w:type="paragraph" w:customStyle="1" w:styleId="xl54">
    <w:name w:val="xl54"/>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hAnsi="Arial Unicode MS" w:cs="Times New Roman"/>
      <w:kern w:val="0"/>
      <w:sz w:val="16"/>
      <w:szCs w:val="16"/>
    </w:rPr>
  </w:style>
  <w:style w:type="paragraph" w:customStyle="1" w:styleId="sj1111">
    <w:name w:val="sj1.1.1.1."/>
    <w:basedOn w:val="4"/>
    <w:next w:val="a0"/>
    <w:rsid w:val="003A2014"/>
    <w:pPr>
      <w:tabs>
        <w:tab w:val="left" w:pos="425"/>
      </w:tabs>
      <w:spacing w:before="0" w:after="0" w:line="360" w:lineRule="auto"/>
      <w:ind w:left="1080"/>
    </w:pPr>
    <w:rPr>
      <w:rFonts w:ascii="Calibri Light" w:eastAsia="宋体" w:hAnsi="Calibri Light" w:cs="Times New Roman"/>
      <w:sz w:val="24"/>
      <w:szCs w:val="24"/>
    </w:rPr>
  </w:style>
  <w:style w:type="paragraph" w:customStyle="1" w:styleId="2fd">
    <w:name w:val="项目2"/>
    <w:basedOn w:val="a0"/>
    <w:rsid w:val="003A2014"/>
    <w:pPr>
      <w:tabs>
        <w:tab w:val="left" w:pos="1026"/>
      </w:tabs>
      <w:spacing w:line="360" w:lineRule="auto"/>
      <w:ind w:left="1026" w:hanging="600"/>
    </w:pPr>
    <w:rPr>
      <w:rFonts w:ascii="Times New Roman" w:hAnsi="Times New Roman" w:cs="Times New Roman"/>
      <w:sz w:val="24"/>
      <w:szCs w:val="24"/>
    </w:rPr>
  </w:style>
  <w:style w:type="paragraph" w:customStyle="1" w:styleId="xl70">
    <w:name w:val="xl70"/>
    <w:basedOn w:val="a0"/>
    <w:rsid w:val="003A2014"/>
    <w:pPr>
      <w:widowControl/>
      <w:pBdr>
        <w:left w:val="single" w:sz="4" w:space="0" w:color="000000"/>
        <w:bottom w:val="single" w:sz="4" w:space="0" w:color="000000"/>
        <w:right w:val="single" w:sz="4"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2fe">
    <w:name w:val="封面主标题2"/>
    <w:basedOn w:val="a0"/>
    <w:rsid w:val="003A2014"/>
    <w:pPr>
      <w:widowControl/>
      <w:adjustRightInd w:val="0"/>
      <w:snapToGrid w:val="0"/>
      <w:spacing w:before="360" w:after="120" w:line="276" w:lineRule="auto"/>
      <w:jc w:val="center"/>
    </w:pPr>
    <w:rPr>
      <w:rFonts w:ascii="黑体" w:eastAsia="楷体_GB2312"/>
      <w:b/>
      <w:bCs/>
      <w:snapToGrid w:val="0"/>
      <w:color w:val="000000"/>
      <w:spacing w:val="60"/>
      <w:kern w:val="0"/>
      <w:sz w:val="22"/>
      <w:szCs w:val="20"/>
      <w:lang w:eastAsia="en-US" w:bidi="en-US"/>
    </w:rPr>
  </w:style>
  <w:style w:type="paragraph" w:customStyle="1" w:styleId="xl22">
    <w:name w:val="xl22"/>
    <w:basedOn w:val="a0"/>
    <w:rsid w:val="003A2014"/>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隶书" w:eastAsia="隶书" w:hAnsi="Arial Unicode MS" w:cs="Arial Unicode MS" w:hint="eastAsia"/>
      <w:b/>
      <w:bCs/>
      <w:kern w:val="0"/>
      <w:sz w:val="20"/>
      <w:szCs w:val="20"/>
    </w:rPr>
  </w:style>
  <w:style w:type="paragraph" w:customStyle="1" w:styleId="DefaultParagraphFontParaChar">
    <w:name w:val="Default Paragraph Font Para Char"/>
    <w:basedOn w:val="a0"/>
    <w:rsid w:val="003A2014"/>
    <w:pPr>
      <w:widowControl/>
      <w:spacing w:after="160" w:line="240" w:lineRule="exact"/>
      <w:jc w:val="left"/>
    </w:pPr>
    <w:rPr>
      <w:rFonts w:ascii="Verdana" w:hAnsi="Verdana" w:cs="Times New Roman"/>
      <w:kern w:val="0"/>
      <w:sz w:val="20"/>
      <w:szCs w:val="20"/>
      <w:lang w:eastAsia="en-US"/>
    </w:rPr>
  </w:style>
  <w:style w:type="paragraph" w:customStyle="1" w:styleId="3f2">
    <w:name w:val="标题 3 + 五号 非加粗"/>
    <w:basedOn w:val="3"/>
    <w:next w:val="a0"/>
    <w:rsid w:val="003A2014"/>
    <w:pPr>
      <w:spacing w:before="0" w:after="0" w:line="240" w:lineRule="auto"/>
    </w:pPr>
    <w:rPr>
      <w:rFonts w:ascii="Times New Roman" w:hAnsi="Times New Roman"/>
      <w:b w:val="0"/>
      <w:bCs w:val="0"/>
      <w:sz w:val="21"/>
    </w:rPr>
  </w:style>
  <w:style w:type="paragraph" w:customStyle="1" w:styleId="5b">
    <w:name w:val="标题5"/>
    <w:basedOn w:val="5"/>
    <w:rsid w:val="003A2014"/>
    <w:pPr>
      <w:tabs>
        <w:tab w:val="left" w:pos="1008"/>
        <w:tab w:val="left" w:pos="1260"/>
        <w:tab w:val="left" w:pos="2520"/>
      </w:tabs>
      <w:spacing w:line="360" w:lineRule="auto"/>
      <w:ind w:left="420" w:rightChars="100" w:right="240" w:hanging="1008"/>
    </w:pPr>
    <w:rPr>
      <w:rFonts w:ascii="黑体" w:hAnsi="黑体"/>
      <w:color w:val="000000"/>
      <w:sz w:val="24"/>
      <w:szCs w:val="24"/>
    </w:rPr>
  </w:style>
  <w:style w:type="paragraph" w:customStyle="1" w:styleId="00">
    <w:name w:val="0"/>
    <w:basedOn w:val="a0"/>
    <w:rsid w:val="003A2014"/>
    <w:pPr>
      <w:widowControl/>
      <w:snapToGrid w:val="0"/>
    </w:pPr>
    <w:rPr>
      <w:rFonts w:ascii="Times New Roman" w:hAnsi="Times New Roman" w:cs="Times New Roman"/>
      <w:kern w:val="0"/>
    </w:rPr>
  </w:style>
  <w:style w:type="paragraph" w:customStyle="1" w:styleId="affffffffffffffb">
    <w:name w:val="图表"/>
    <w:basedOn w:val="a0"/>
    <w:rsid w:val="003A2014"/>
    <w:pPr>
      <w:jc w:val="center"/>
    </w:pPr>
    <w:rPr>
      <w:rFonts w:ascii="Times New Roman" w:eastAsia="仿宋" w:hAnsi="Times New Roman" w:cs="Times New Roman"/>
    </w:rPr>
  </w:style>
  <w:style w:type="paragraph" w:customStyle="1" w:styleId="xl53">
    <w:name w:val="xl53"/>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16"/>
      <w:szCs w:val="16"/>
    </w:rPr>
  </w:style>
  <w:style w:type="paragraph" w:customStyle="1" w:styleId="font0">
    <w:name w:val="font0"/>
    <w:basedOn w:val="a0"/>
    <w:rsid w:val="003A2014"/>
    <w:pPr>
      <w:widowControl/>
      <w:spacing w:before="100" w:beforeAutospacing="1" w:after="100" w:afterAutospacing="1"/>
      <w:jc w:val="left"/>
    </w:pPr>
    <w:rPr>
      <w:rFonts w:ascii="宋体" w:hAnsi="宋体" w:cs="Times New Roman" w:hint="eastAsia"/>
      <w:kern w:val="0"/>
      <w:sz w:val="24"/>
      <w:szCs w:val="24"/>
    </w:rPr>
  </w:style>
  <w:style w:type="paragraph" w:customStyle="1" w:styleId="2PIM2H2Heading2Hidden2ndlevelh22Header2l2DON">
    <w:name w:val="样式 标题 2PIM2H2Heading 2 Hidden2nd levelh22Header 2l2DO N..."/>
    <w:basedOn w:val="2"/>
    <w:rsid w:val="003A2014"/>
    <w:pPr>
      <w:spacing w:before="0" w:after="0" w:line="360" w:lineRule="auto"/>
      <w:jc w:val="left"/>
    </w:pPr>
    <w:rPr>
      <w:rFonts w:ascii="Arial" w:eastAsia="黑体" w:hAnsi="Arial" w:cs="宋体"/>
      <w:sz w:val="28"/>
      <w:szCs w:val="20"/>
    </w:rPr>
  </w:style>
  <w:style w:type="paragraph" w:customStyle="1" w:styleId="InfoBlue09">
    <w:name w:val="样式 样式 样式 样式 样式 样式 样式 样式 样式 样式 InfoBlue + 五号 非倾斜 自动设置 + 左侧:  0.9 ..."/>
    <w:basedOn w:val="a0"/>
    <w:rsid w:val="003A2014"/>
    <w:pPr>
      <w:spacing w:after="120" w:line="320" w:lineRule="atLeast"/>
      <w:ind w:leftChars="40" w:left="80" w:firstLineChars="200" w:firstLine="480"/>
      <w:jc w:val="left"/>
    </w:pPr>
    <w:rPr>
      <w:rFonts w:ascii="Times New Roman" w:hAnsi="Times New Roman" w:cs="Times New Roman"/>
      <w:kern w:val="0"/>
      <w:sz w:val="24"/>
      <w:lang w:eastAsia="en-US"/>
    </w:rPr>
  </w:style>
  <w:style w:type="paragraph" w:customStyle="1" w:styleId="affffffffffffffc">
    <w:name w:val="正文."/>
    <w:basedOn w:val="a0"/>
    <w:rsid w:val="003A2014"/>
    <w:pPr>
      <w:spacing w:line="360" w:lineRule="auto"/>
      <w:ind w:firstLineChars="200" w:firstLine="200"/>
    </w:pPr>
    <w:rPr>
      <w:rFonts w:ascii="Times New Roman" w:eastAsia="仿宋_GB2312" w:hAnsi="Times New Roman" w:cs="Times New Roman"/>
      <w:sz w:val="28"/>
      <w:szCs w:val="28"/>
    </w:rPr>
  </w:style>
  <w:style w:type="paragraph" w:customStyle="1" w:styleId="CharCharCharCharCharCharCharCharChar2CharCharCharCharCharCharChar">
    <w:name w:val="Char Char Char Char Char Char Char Char Char2 Char Char Char Char Char Char Char"/>
    <w:basedOn w:val="a0"/>
    <w:rsid w:val="003A2014"/>
    <w:pPr>
      <w:widowControl/>
      <w:spacing w:after="160" w:line="240" w:lineRule="exact"/>
      <w:jc w:val="left"/>
    </w:pPr>
    <w:rPr>
      <w:rFonts w:ascii="Times New Roman" w:hAnsi="Times New Roman" w:cs="Times New Roman"/>
      <w:szCs w:val="24"/>
    </w:rPr>
  </w:style>
  <w:style w:type="paragraph" w:customStyle="1" w:styleId="CharCharCharCharCharCharCharCharCharCharCharCharCharCharCharChar">
    <w:name w:val="Char Char Char Char Char Char Char Char Char Char Char Char Char Char Char Char"/>
    <w:basedOn w:val="a0"/>
    <w:rsid w:val="003A2014"/>
    <w:rPr>
      <w:rFonts w:ascii="Tahoma" w:hAnsi="Tahoma" w:cs="Times New Roman"/>
      <w:sz w:val="24"/>
      <w:szCs w:val="20"/>
    </w:rPr>
  </w:style>
  <w:style w:type="paragraph" w:customStyle="1" w:styleId="affffffffffffffd">
    <w:name w:val="段落正文"/>
    <w:basedOn w:val="a0"/>
    <w:rsid w:val="003A2014"/>
    <w:pPr>
      <w:spacing w:beforeLines="50" w:line="360" w:lineRule="auto"/>
      <w:ind w:firstLineChars="200" w:firstLine="200"/>
    </w:pPr>
    <w:rPr>
      <w:rFonts w:ascii="Times New Roman" w:hAnsi="Times New Roman" w:cs="Times New Roman"/>
      <w:spacing w:val="2"/>
      <w:sz w:val="24"/>
      <w:szCs w:val="24"/>
    </w:rPr>
  </w:style>
  <w:style w:type="paragraph" w:customStyle="1" w:styleId="affffffffffffffe">
    <w:name w:val="目录名称"/>
    <w:basedOn w:val="a0"/>
    <w:rsid w:val="003A2014"/>
    <w:pPr>
      <w:widowControl/>
      <w:adjustRightInd w:val="0"/>
      <w:snapToGrid w:val="0"/>
      <w:spacing w:line="360" w:lineRule="auto"/>
      <w:jc w:val="center"/>
    </w:pPr>
    <w:rPr>
      <w:rFonts w:ascii="黑体" w:eastAsia="黑体" w:hAnsi="黑体" w:cs="Times New Roman"/>
      <w:b/>
      <w:bCs/>
      <w:snapToGrid w:val="0"/>
      <w:color w:val="000000"/>
      <w:spacing w:val="60"/>
      <w:kern w:val="0"/>
      <w:sz w:val="36"/>
      <w:szCs w:val="30"/>
    </w:rPr>
  </w:style>
  <w:style w:type="paragraph" w:customStyle="1" w:styleId="xl23">
    <w:name w:val="xl23"/>
    <w:basedOn w:val="a0"/>
    <w:rsid w:val="003A2014"/>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隶书" w:eastAsia="隶书" w:hAnsi="Arial Unicode MS" w:cs="Arial Unicode MS" w:hint="eastAsia"/>
      <w:b/>
      <w:bCs/>
      <w:kern w:val="0"/>
      <w:sz w:val="20"/>
      <w:szCs w:val="20"/>
    </w:rPr>
  </w:style>
  <w:style w:type="paragraph" w:customStyle="1" w:styleId="space">
    <w:name w:val="space"/>
    <w:basedOn w:val="a0"/>
    <w:rsid w:val="003A2014"/>
    <w:pPr>
      <w:widowControl/>
      <w:spacing w:before="100" w:beforeAutospacing="1" w:after="100" w:afterAutospacing="1" w:line="360" w:lineRule="auto"/>
      <w:jc w:val="left"/>
    </w:pPr>
    <w:rPr>
      <w:rFonts w:ascii="宋体" w:hAnsi="宋体"/>
      <w:color w:val="000000"/>
      <w:kern w:val="0"/>
      <w:sz w:val="18"/>
      <w:szCs w:val="18"/>
    </w:rPr>
  </w:style>
  <w:style w:type="paragraph" w:customStyle="1" w:styleId="xl69">
    <w:name w:val="xl69"/>
    <w:basedOn w:val="a0"/>
    <w:rsid w:val="003A2014"/>
    <w:pPr>
      <w:widowControl/>
      <w:pBdr>
        <w:top w:val="single" w:sz="4" w:space="0" w:color="000000"/>
        <w:left w:val="single" w:sz="4" w:space="0" w:color="000000"/>
        <w:bottom w:val="single" w:sz="4" w:space="0" w:color="000000"/>
        <w:right w:val="single" w:sz="8" w:space="0" w:color="000000"/>
      </w:pBdr>
      <w:spacing w:before="100" w:beforeAutospacing="1" w:after="100" w:afterAutospacing="1" w:line="460" w:lineRule="exact"/>
      <w:ind w:firstLineChars="200" w:firstLine="200"/>
      <w:jc w:val="right"/>
    </w:pPr>
    <w:rPr>
      <w:rFonts w:ascii="宋体" w:hAnsi="宋体"/>
      <w:snapToGrid w:val="0"/>
      <w:kern w:val="0"/>
      <w:sz w:val="24"/>
      <w:szCs w:val="24"/>
    </w:rPr>
  </w:style>
  <w:style w:type="paragraph" w:customStyle="1" w:styleId="afffffffffffffff">
    <w:name w:val="封面表格文本"/>
    <w:basedOn w:val="a0"/>
    <w:rsid w:val="003A2014"/>
    <w:pPr>
      <w:widowControl/>
      <w:autoSpaceDE w:val="0"/>
      <w:autoSpaceDN w:val="0"/>
      <w:adjustRightInd w:val="0"/>
      <w:spacing w:after="200" w:line="360" w:lineRule="auto"/>
      <w:contextualSpacing/>
      <w:jc w:val="center"/>
    </w:pPr>
    <w:rPr>
      <w:rFonts w:ascii="Arial" w:hAnsi="Arial" w:cs="Arial"/>
      <w:kern w:val="0"/>
      <w:sz w:val="24"/>
      <w:szCs w:val="22"/>
    </w:rPr>
  </w:style>
  <w:style w:type="paragraph" w:customStyle="1" w:styleId="82">
    <w:name w:val="8"/>
    <w:basedOn w:val="a0"/>
    <w:next w:val="a1"/>
    <w:rsid w:val="003A2014"/>
    <w:pPr>
      <w:spacing w:after="120"/>
    </w:pPr>
    <w:rPr>
      <w:rFonts w:ascii="Times New Roman" w:hAnsi="Times New Roman" w:cs="Times New Roman"/>
      <w:szCs w:val="20"/>
    </w:rPr>
  </w:style>
  <w:style w:type="paragraph" w:customStyle="1" w:styleId="DefaultText">
    <w:name w:val="Default Text"/>
    <w:basedOn w:val="a0"/>
    <w:rsid w:val="003A2014"/>
    <w:pPr>
      <w:widowControl/>
      <w:overflowPunct w:val="0"/>
      <w:autoSpaceDE w:val="0"/>
      <w:autoSpaceDN w:val="0"/>
      <w:adjustRightInd w:val="0"/>
      <w:spacing w:line="360" w:lineRule="exact"/>
      <w:textAlignment w:val="baseline"/>
    </w:pPr>
    <w:rPr>
      <w:rFonts w:cs="Times New Roman"/>
      <w:kern w:val="0"/>
      <w:sz w:val="24"/>
      <w:szCs w:val="20"/>
      <w:lang w:val="en-GB"/>
    </w:rPr>
  </w:style>
  <w:style w:type="paragraph" w:customStyle="1" w:styleId="a14">
    <w:name w:val="a14"/>
    <w:basedOn w:val="a0"/>
    <w:rsid w:val="003A2014"/>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76">
    <w:name w:val="xl76"/>
    <w:basedOn w:val="a0"/>
    <w:rsid w:val="003A2014"/>
    <w:pPr>
      <w:widowControl/>
      <w:pBdr>
        <w:top w:val="single" w:sz="8" w:space="0" w:color="000000"/>
        <w:left w:val="single" w:sz="8" w:space="0" w:color="000000"/>
        <w:right w:val="single" w:sz="4"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xl52">
    <w:name w:val="xl52"/>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16"/>
      <w:szCs w:val="16"/>
    </w:rPr>
  </w:style>
  <w:style w:type="paragraph" w:customStyle="1" w:styleId="font8">
    <w:name w:val="font8"/>
    <w:basedOn w:val="a0"/>
    <w:rsid w:val="003A2014"/>
    <w:pPr>
      <w:widowControl/>
      <w:spacing w:before="100" w:beforeAutospacing="1" w:after="100" w:afterAutospacing="1"/>
      <w:jc w:val="left"/>
    </w:pPr>
    <w:rPr>
      <w:rFonts w:ascii="Times New Roman" w:hAnsi="Times New Roman" w:cs="Times New Roman"/>
      <w:b/>
      <w:bCs/>
      <w:i/>
      <w:iCs/>
      <w:kern w:val="0"/>
      <w:sz w:val="20"/>
      <w:szCs w:val="20"/>
      <w:u w:val="single"/>
    </w:rPr>
  </w:style>
  <w:style w:type="paragraph" w:customStyle="1" w:styleId="xl77">
    <w:name w:val="xl77"/>
    <w:basedOn w:val="a0"/>
    <w:rsid w:val="003A2014"/>
    <w:pPr>
      <w:widowControl/>
      <w:pBdr>
        <w:top w:val="single" w:sz="8" w:space="0" w:color="000000"/>
        <w:left w:val="single" w:sz="4" w:space="0" w:color="000000"/>
        <w:right w:val="single" w:sz="4"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font7">
    <w:name w:val="font7"/>
    <w:basedOn w:val="a0"/>
    <w:rsid w:val="003A2014"/>
    <w:pPr>
      <w:widowControl/>
      <w:spacing w:before="100" w:beforeAutospacing="1" w:after="100" w:afterAutospacing="1"/>
      <w:jc w:val="left"/>
    </w:pPr>
    <w:rPr>
      <w:rFonts w:ascii="宋体" w:hAnsi="宋体" w:cs="Arial Unicode MS" w:hint="eastAsia"/>
      <w:kern w:val="0"/>
      <w:sz w:val="20"/>
      <w:szCs w:val="20"/>
    </w:rPr>
  </w:style>
  <w:style w:type="paragraph" w:customStyle="1" w:styleId="1ff2">
    <w:name w:val="正文仿宋小四1"/>
    <w:basedOn w:val="a0"/>
    <w:rsid w:val="003A2014"/>
    <w:rPr>
      <w:rFonts w:ascii="Times New Roman" w:hAnsi="Times New Roman" w:cs="Times New Roman"/>
      <w:szCs w:val="20"/>
    </w:rPr>
  </w:style>
  <w:style w:type="paragraph" w:customStyle="1" w:styleId="afffffffffffffff0">
    <w:name w:val="最终规范正文"/>
    <w:basedOn w:val="a0"/>
    <w:rsid w:val="003A2014"/>
    <w:pPr>
      <w:jc w:val="left"/>
    </w:pPr>
    <w:rPr>
      <w:rFonts w:ascii="Times New Roman" w:hAnsi="Times New Roman" w:cs="Times New Roman"/>
    </w:rPr>
  </w:style>
  <w:style w:type="paragraph" w:customStyle="1" w:styleId="Char1CharCharCharCharCharCharCharCharChar">
    <w:name w:val="Char1 Char Char Char Char Char Char Char Char Char"/>
    <w:basedOn w:val="a0"/>
    <w:rsid w:val="003A2014"/>
    <w:rPr>
      <w:rFonts w:ascii="Times New Roman" w:hAnsi="Times New Roman" w:cs="Times New Roman"/>
      <w:szCs w:val="24"/>
    </w:rPr>
  </w:style>
  <w:style w:type="paragraph" w:customStyle="1" w:styleId="afffffffffffffff1">
    <w:name w:val="正  文"/>
    <w:basedOn w:val="a0"/>
    <w:rsid w:val="003A2014"/>
    <w:pPr>
      <w:adjustRightInd w:val="0"/>
      <w:snapToGrid w:val="0"/>
      <w:spacing w:line="460" w:lineRule="exact"/>
      <w:ind w:firstLineChars="200" w:firstLine="200"/>
    </w:pPr>
    <w:rPr>
      <w:rFonts w:ascii="Times New Roman" w:hAnsi="Times New Roman" w:cs="Times New Roman"/>
      <w:sz w:val="24"/>
      <w:szCs w:val="24"/>
    </w:rPr>
  </w:style>
  <w:style w:type="paragraph" w:customStyle="1" w:styleId="afffffffffffffff2">
    <w:name w:val="封面落款"/>
    <w:rsid w:val="003A2014"/>
    <w:pPr>
      <w:adjustRightInd w:val="0"/>
      <w:snapToGrid w:val="0"/>
      <w:spacing w:line="360" w:lineRule="auto"/>
      <w:jc w:val="center"/>
    </w:pPr>
    <w:rPr>
      <w:rFonts w:ascii="Times New Roman" w:eastAsia="楷体_GB2312" w:hAnsi="Times New Roman" w:cs="Times New Roman"/>
      <w:b/>
      <w:snapToGrid w:val="0"/>
      <w:color w:val="000000"/>
      <w:spacing w:val="60"/>
      <w:kern w:val="0"/>
      <w:sz w:val="30"/>
      <w:szCs w:val="30"/>
    </w:rPr>
  </w:style>
  <w:style w:type="paragraph" w:customStyle="1" w:styleId="font10">
    <w:name w:val="font10"/>
    <w:basedOn w:val="a0"/>
    <w:rsid w:val="003A2014"/>
    <w:pPr>
      <w:widowControl/>
      <w:spacing w:before="100" w:beforeAutospacing="1" w:after="100" w:afterAutospacing="1"/>
      <w:jc w:val="left"/>
    </w:pPr>
    <w:rPr>
      <w:rFonts w:ascii="宋体" w:hAnsi="宋体" w:cs="Times New Roman" w:hint="eastAsia"/>
      <w:b/>
      <w:bCs/>
      <w:kern w:val="0"/>
      <w:sz w:val="18"/>
      <w:szCs w:val="18"/>
    </w:rPr>
  </w:style>
  <w:style w:type="paragraph" w:customStyle="1" w:styleId="CM202">
    <w:name w:val="CM202"/>
    <w:basedOn w:val="a0"/>
    <w:next w:val="a0"/>
    <w:rsid w:val="003A2014"/>
    <w:pPr>
      <w:autoSpaceDE w:val="0"/>
      <w:autoSpaceDN w:val="0"/>
      <w:adjustRightInd w:val="0"/>
      <w:jc w:val="left"/>
    </w:pPr>
    <w:rPr>
      <w:rFonts w:ascii="Times New Roman" w:hAnsi="Times New Roman" w:cs="Times New Roman"/>
      <w:kern w:val="0"/>
      <w:sz w:val="24"/>
      <w:szCs w:val="24"/>
    </w:rPr>
  </w:style>
  <w:style w:type="paragraph" w:customStyle="1" w:styleId="afffffffffffffff3">
    <w:name w:val="小节标题"/>
    <w:basedOn w:val="a0"/>
    <w:next w:val="a0"/>
    <w:rsid w:val="003A2014"/>
    <w:pPr>
      <w:widowControl/>
      <w:spacing w:before="120" w:after="120" w:line="0" w:lineRule="atLeast"/>
      <w:ind w:firstLineChars="200" w:firstLine="200"/>
      <w:jc w:val="left"/>
      <w:textAlignment w:val="baseline"/>
    </w:pPr>
    <w:rPr>
      <w:rFonts w:ascii="方正大黑简体" w:eastAsia="方正大黑简体" w:hAnsi="Arial" w:cs="Times New Roman"/>
      <w:color w:val="000000"/>
      <w:kern w:val="0"/>
      <w:sz w:val="18"/>
      <w:szCs w:val="18"/>
    </w:rPr>
  </w:style>
  <w:style w:type="paragraph" w:customStyle="1" w:styleId="CharChar1CharChar">
    <w:name w:val="Char Char1 Char Char"/>
    <w:basedOn w:val="a0"/>
    <w:rsid w:val="003A2014"/>
    <w:pPr>
      <w:ind w:firstLineChars="200" w:firstLine="420"/>
    </w:pPr>
    <w:rPr>
      <w:rFonts w:ascii="Tahoma" w:hAnsi="Tahoma" w:cs="Times New Roman"/>
      <w:sz w:val="24"/>
      <w:szCs w:val="20"/>
    </w:rPr>
  </w:style>
  <w:style w:type="paragraph" w:customStyle="1" w:styleId="3f3">
    <w:name w:val="项目3"/>
    <w:basedOn w:val="a0"/>
    <w:rsid w:val="003A2014"/>
    <w:pPr>
      <w:spacing w:line="360" w:lineRule="auto"/>
      <w:ind w:firstLineChars="200" w:firstLine="480"/>
    </w:pPr>
    <w:rPr>
      <w:rFonts w:ascii="Times New Roman" w:hAnsi="Times New Roman" w:cs="Times New Roman"/>
      <w:bCs/>
      <w:sz w:val="24"/>
      <w:szCs w:val="24"/>
    </w:rPr>
  </w:style>
  <w:style w:type="paragraph" w:customStyle="1" w:styleId="My">
    <w:name w:val="My正文"/>
    <w:basedOn w:val="a0"/>
    <w:rsid w:val="003A2014"/>
    <w:pPr>
      <w:adjustRightInd w:val="0"/>
      <w:spacing w:before="120" w:line="360" w:lineRule="auto"/>
      <w:ind w:firstLine="567"/>
      <w:textAlignment w:val="baseline"/>
    </w:pPr>
    <w:rPr>
      <w:rFonts w:ascii="Arial" w:hAnsi="Arial" w:cs="Times New Roman"/>
      <w:kern w:val="0"/>
      <w:sz w:val="24"/>
      <w:szCs w:val="20"/>
    </w:rPr>
  </w:style>
  <w:style w:type="paragraph" w:customStyle="1" w:styleId="TableHeading">
    <w:name w:val="Table Heading"/>
    <w:basedOn w:val="TableText"/>
    <w:rsid w:val="003A2014"/>
    <w:pPr>
      <w:spacing w:before="120" w:after="120"/>
    </w:pPr>
    <w:rPr>
      <w:b/>
    </w:rPr>
  </w:style>
  <w:style w:type="paragraph" w:customStyle="1" w:styleId="TableText">
    <w:name w:val="Table Text"/>
    <w:basedOn w:val="a0"/>
    <w:rsid w:val="003A2014"/>
    <w:pPr>
      <w:keepLines/>
      <w:widowControl/>
      <w:overflowPunct w:val="0"/>
      <w:autoSpaceDE w:val="0"/>
      <w:autoSpaceDN w:val="0"/>
      <w:adjustRightInd w:val="0"/>
      <w:spacing w:line="360" w:lineRule="auto"/>
      <w:jc w:val="left"/>
      <w:textAlignment w:val="baseline"/>
    </w:pPr>
    <w:rPr>
      <w:rFonts w:ascii="Book Antiqua" w:hAnsi="Book Antiqua" w:cs="Times New Roman"/>
      <w:kern w:val="0"/>
      <w:sz w:val="16"/>
      <w:szCs w:val="20"/>
    </w:rPr>
  </w:style>
  <w:style w:type="paragraph" w:customStyle="1" w:styleId="ParaCharChar">
    <w:name w:val="默认段落字体 Para Char Char"/>
    <w:basedOn w:val="a0"/>
    <w:rsid w:val="003A2014"/>
    <w:pPr>
      <w:spacing w:beforeLines="50" w:afterLines="50"/>
    </w:pPr>
    <w:rPr>
      <w:rFonts w:ascii="Tahoma" w:hAnsi="Tahoma" w:cs="Times New Roman"/>
      <w:sz w:val="24"/>
      <w:szCs w:val="20"/>
    </w:rPr>
  </w:style>
  <w:style w:type="paragraph" w:customStyle="1" w:styleId="CharCharChar1Char">
    <w:name w:val="Char Char Char1 Char"/>
    <w:basedOn w:val="a0"/>
    <w:rsid w:val="003A2014"/>
    <w:pPr>
      <w:tabs>
        <w:tab w:val="num" w:pos="720"/>
      </w:tabs>
    </w:pPr>
    <w:rPr>
      <w:rFonts w:ascii="Times New Roman" w:hAnsi="Times New Roman" w:cs="Times New Roman"/>
      <w:szCs w:val="24"/>
    </w:rPr>
  </w:style>
  <w:style w:type="paragraph" w:customStyle="1" w:styleId="afffffffffffffff4">
    <w:name w:val="部分序号"/>
    <w:basedOn w:val="a0"/>
    <w:next w:val="a0"/>
    <w:rsid w:val="003A2014"/>
    <w:pPr>
      <w:pageBreakBefore/>
      <w:tabs>
        <w:tab w:val="num" w:pos="720"/>
      </w:tabs>
      <w:spacing w:before="5000" w:after="120" w:line="360" w:lineRule="auto"/>
      <w:ind w:left="720" w:hanging="360"/>
      <w:jc w:val="center"/>
      <w:outlineLvl w:val="0"/>
    </w:pPr>
    <w:rPr>
      <w:rFonts w:ascii="Times New Roman" w:eastAsia="黑体" w:hAnsi="Times New Roman" w:cs="Times New Roman"/>
      <w:b/>
      <w:sz w:val="84"/>
      <w:szCs w:val="24"/>
    </w:rPr>
  </w:style>
  <w:style w:type="paragraph" w:customStyle="1" w:styleId="1000">
    <w:name w:val="样式 目录 1 + 段前: 0 磅 段后: 0 磅"/>
    <w:basedOn w:val="12"/>
    <w:rsid w:val="003A2014"/>
    <w:pPr>
      <w:tabs>
        <w:tab w:val="left" w:pos="186"/>
        <w:tab w:val="left" w:pos="368"/>
        <w:tab w:val="right" w:leader="dot" w:pos="8280"/>
        <w:tab w:val="right" w:leader="dot" w:pos="8364"/>
        <w:tab w:val="right" w:leader="dot" w:pos="9174"/>
      </w:tabs>
      <w:spacing w:beforeLines="100"/>
      <w:ind w:leftChars="-40" w:left="-64" w:rightChars="390" w:right="819" w:hangingChars="10" w:hanging="20"/>
      <w:jc w:val="center"/>
    </w:pPr>
    <w:rPr>
      <w:rFonts w:ascii="宋体" w:hAnsi="宋体" w:cs="Times New Roman"/>
      <w:caps/>
      <w:szCs w:val="20"/>
    </w:rPr>
  </w:style>
  <w:style w:type="paragraph" w:customStyle="1" w:styleId="xl21">
    <w:name w:val="xl21"/>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3f4">
    <w:name w:val="标3"/>
    <w:basedOn w:val="a0"/>
    <w:rsid w:val="003A2014"/>
    <w:pPr>
      <w:tabs>
        <w:tab w:val="left" w:pos="425"/>
        <w:tab w:val="left" w:pos="1740"/>
      </w:tabs>
      <w:adjustRightInd w:val="0"/>
      <w:snapToGrid w:val="0"/>
      <w:spacing w:before="50"/>
      <w:ind w:left="425" w:hanging="425"/>
      <w:outlineLvl w:val="2"/>
    </w:pPr>
    <w:rPr>
      <w:rFonts w:ascii="Arial Narrow" w:eastAsia="仿宋_GB2312" w:hAnsi="Arial Narrow" w:cs="Times New Roman"/>
      <w:sz w:val="28"/>
      <w:szCs w:val="20"/>
    </w:rPr>
  </w:style>
  <w:style w:type="paragraph" w:customStyle="1" w:styleId="afffffffffffffff5">
    <w:name w:val="水印"/>
    <w:basedOn w:val="a0"/>
    <w:rsid w:val="003A2014"/>
    <w:pPr>
      <w:widowControl/>
      <w:adjustRightInd w:val="0"/>
      <w:spacing w:after="200" w:line="240" w:lineRule="atLeast"/>
      <w:contextualSpacing/>
      <w:jc w:val="left"/>
      <w:textAlignment w:val="baseline"/>
    </w:pPr>
    <w:rPr>
      <w:rFonts w:ascii="Arial" w:cs="Times New Roman"/>
      <w:kern w:val="0"/>
      <w:sz w:val="24"/>
      <w:szCs w:val="20"/>
    </w:rPr>
  </w:style>
  <w:style w:type="paragraph" w:customStyle="1" w:styleId="NUDT3">
    <w:name w:val="NUDT标题3"/>
    <w:basedOn w:val="a0"/>
    <w:rsid w:val="003A2014"/>
    <w:pPr>
      <w:adjustRightInd w:val="0"/>
      <w:spacing w:beforeLines="100" w:afterLines="100" w:line="300" w:lineRule="auto"/>
      <w:ind w:firstLineChars="200" w:firstLine="200"/>
      <w:textAlignment w:val="baseline"/>
      <w:outlineLvl w:val="2"/>
    </w:pPr>
    <w:rPr>
      <w:rFonts w:ascii="Arial" w:eastAsia="黑体" w:hAnsi="Arial"/>
      <w:bCs/>
      <w:sz w:val="24"/>
      <w:szCs w:val="24"/>
    </w:rPr>
  </w:style>
  <w:style w:type="paragraph" w:customStyle="1" w:styleId="MMTopic3">
    <w:name w:val="MM Topic 3"/>
    <w:basedOn w:val="5"/>
    <w:rsid w:val="003A2014"/>
    <w:pPr>
      <w:tabs>
        <w:tab w:val="num" w:pos="0"/>
      </w:tabs>
      <w:ind w:left="992" w:hanging="629"/>
    </w:pPr>
    <w:rPr>
      <w:rFonts w:ascii="Arial" w:hAnsi="Arial" w:cs="Times New Roman"/>
      <w:color w:val="000000"/>
      <w:szCs w:val="24"/>
    </w:rPr>
  </w:style>
  <w:style w:type="paragraph" w:customStyle="1" w:styleId="afffffffffffffff6">
    <w:name w:val="正文_土地利用更新调查"/>
    <w:basedOn w:val="a0"/>
    <w:rsid w:val="003A2014"/>
    <w:pPr>
      <w:spacing w:line="360" w:lineRule="auto"/>
      <w:ind w:rightChars="50" w:right="105" w:firstLineChars="200" w:firstLine="560"/>
    </w:pPr>
    <w:rPr>
      <w:rFonts w:ascii="宋体" w:hAnsi="宋体" w:cs="Times New Roman"/>
      <w:sz w:val="28"/>
      <w:szCs w:val="28"/>
      <w:lang w:val="zh-CN"/>
    </w:rPr>
  </w:style>
  <w:style w:type="paragraph" w:customStyle="1" w:styleId="afffffffffffffff7">
    <w:name w:val="列项·"/>
    <w:rsid w:val="003A2014"/>
    <w:pPr>
      <w:tabs>
        <w:tab w:val="left" w:pos="840"/>
        <w:tab w:val="left" w:pos="1140"/>
      </w:tabs>
      <w:ind w:left="737" w:hanging="317"/>
    </w:pPr>
    <w:rPr>
      <w:rFonts w:ascii="宋体" w:eastAsia="宋体" w:hAnsi="Times New Roman" w:cs="Times New Roman"/>
      <w:kern w:val="0"/>
      <w:szCs w:val="20"/>
    </w:rPr>
  </w:style>
  <w:style w:type="paragraph" w:customStyle="1" w:styleId="2ff">
    <w:name w:val="正文首行缩进2字符"/>
    <w:basedOn w:val="29"/>
    <w:rsid w:val="003A2014"/>
    <w:pPr>
      <w:widowControl/>
      <w:spacing w:after="0" w:line="360" w:lineRule="auto"/>
      <w:ind w:leftChars="0" w:left="0" w:firstLineChars="0" w:firstLine="601"/>
      <w:jc w:val="center"/>
    </w:pPr>
    <w:rPr>
      <w:snapToGrid w:val="0"/>
      <w:color w:val="000000"/>
      <w:kern w:val="0"/>
      <w:sz w:val="28"/>
      <w:szCs w:val="21"/>
    </w:rPr>
  </w:style>
  <w:style w:type="paragraph" w:customStyle="1" w:styleId="afffffffffffffff8">
    <w:name w:val="一级文字列表"/>
    <w:basedOn w:val="a0"/>
    <w:rsid w:val="003A2014"/>
    <w:pPr>
      <w:spacing w:line="360" w:lineRule="auto"/>
      <w:jc w:val="left"/>
    </w:pPr>
    <w:rPr>
      <w:rFonts w:ascii="Times New Roman" w:hAnsi="Times New Roman" w:cs="Times New Roman"/>
      <w:sz w:val="24"/>
      <w:szCs w:val="24"/>
    </w:rPr>
  </w:style>
  <w:style w:type="paragraph" w:customStyle="1" w:styleId="CharChar1CharCharCharChar">
    <w:name w:val="Char Char1 Char Char Char Char"/>
    <w:basedOn w:val="a0"/>
    <w:rsid w:val="003A2014"/>
    <w:rPr>
      <w:rFonts w:ascii="Times New Roman" w:hAnsi="Times New Roman" w:cs="Times New Roman"/>
      <w:szCs w:val="20"/>
    </w:rPr>
  </w:style>
  <w:style w:type="paragraph" w:customStyle="1" w:styleId="afffffffffffffff9">
    <w:name w:val="正文——二调"/>
    <w:basedOn w:val="a0"/>
    <w:rsid w:val="003A2014"/>
    <w:pPr>
      <w:widowControl/>
      <w:spacing w:before="60" w:line="360" w:lineRule="auto"/>
      <w:ind w:firstLineChars="200" w:firstLine="560"/>
    </w:pPr>
    <w:rPr>
      <w:rFonts w:ascii="宋体" w:hAnsi="宋体" w:cs="Times New Roman"/>
      <w:color w:val="000000"/>
      <w:kern w:val="0"/>
      <w:sz w:val="28"/>
      <w:szCs w:val="28"/>
      <w:lang w:bidi="he-IL"/>
    </w:rPr>
  </w:style>
  <w:style w:type="paragraph" w:customStyle="1" w:styleId="MMTopic4">
    <w:name w:val="MM Topic 4"/>
    <w:basedOn w:val="6"/>
    <w:rsid w:val="003A2014"/>
    <w:pPr>
      <w:tabs>
        <w:tab w:val="num" w:pos="0"/>
      </w:tabs>
      <w:ind w:left="992" w:hanging="629"/>
    </w:pPr>
    <w:rPr>
      <w:rFonts w:ascii="Cambria" w:eastAsia="宋体" w:hAnsi="Cambria" w:cs="Times New Roman"/>
    </w:rPr>
  </w:style>
  <w:style w:type="paragraph" w:customStyle="1" w:styleId="125">
    <w:name w:val="样式 宋体 加粗 左侧:  1 厘米 行距: 固定值 25 磅"/>
    <w:basedOn w:val="a0"/>
    <w:rsid w:val="003A2014"/>
    <w:pPr>
      <w:spacing w:line="360" w:lineRule="auto"/>
      <w:ind w:firstLineChars="200" w:firstLine="480"/>
    </w:pPr>
    <w:rPr>
      <w:rFonts w:ascii="宋体" w:hAnsi="宋体"/>
      <w:bCs/>
      <w:sz w:val="24"/>
      <w:szCs w:val="24"/>
    </w:rPr>
  </w:style>
  <w:style w:type="paragraph" w:customStyle="1" w:styleId="Charffe">
    <w:name w:val="正文_土地利用更新调查 Char"/>
    <w:basedOn w:val="a0"/>
    <w:rsid w:val="003A2014"/>
    <w:pPr>
      <w:adjustRightInd w:val="0"/>
      <w:snapToGrid w:val="0"/>
      <w:spacing w:line="460" w:lineRule="exact"/>
      <w:ind w:firstLineChars="200" w:firstLine="480"/>
    </w:pPr>
    <w:rPr>
      <w:rFonts w:ascii="宋体" w:hAnsi="宋体" w:cs="Times New Roman"/>
      <w:sz w:val="24"/>
      <w:szCs w:val="24"/>
      <w:lang w:val="zh-CN"/>
    </w:rPr>
  </w:style>
  <w:style w:type="paragraph" w:customStyle="1" w:styleId="xl61">
    <w:name w:val="xl61"/>
    <w:basedOn w:val="a0"/>
    <w:rsid w:val="003A2014"/>
    <w:pPr>
      <w:widowControl/>
      <w:pBdr>
        <w:top w:val="single" w:sz="4" w:space="0" w:color="auto"/>
        <w:left w:val="single" w:sz="4" w:space="0" w:color="auto"/>
        <w:bottom w:val="single" w:sz="4" w:space="0" w:color="auto"/>
        <w:right w:val="single" w:sz="4" w:space="0" w:color="auto"/>
      </w:pBdr>
      <w:shd w:val="pct10" w:color="auto" w:fill="auto"/>
      <w:spacing w:before="100" w:beforeAutospacing="1" w:after="100" w:afterAutospacing="1"/>
      <w:jc w:val="center"/>
      <w:textAlignment w:val="center"/>
    </w:pPr>
    <w:rPr>
      <w:rFonts w:ascii="Arial Unicode MS" w:hAnsi="Arial Unicode MS" w:cs="Times New Roman"/>
      <w:kern w:val="0"/>
    </w:rPr>
  </w:style>
  <w:style w:type="paragraph" w:customStyle="1" w:styleId="Char24">
    <w:name w:val="Char2"/>
    <w:basedOn w:val="a0"/>
    <w:rsid w:val="003A2014"/>
    <w:rPr>
      <w:rFonts w:ascii="Times New Roman" w:hAnsi="Times New Roman" w:cs="Times New Roman"/>
      <w:kern w:val="0"/>
      <w:sz w:val="20"/>
      <w:szCs w:val="20"/>
    </w:rPr>
  </w:style>
  <w:style w:type="paragraph" w:customStyle="1" w:styleId="font9">
    <w:name w:val="font9"/>
    <w:basedOn w:val="a0"/>
    <w:rsid w:val="003A2014"/>
    <w:pPr>
      <w:widowControl/>
      <w:spacing w:before="100" w:beforeAutospacing="1" w:after="100" w:afterAutospacing="1"/>
      <w:jc w:val="left"/>
    </w:pPr>
    <w:rPr>
      <w:rFonts w:ascii="Times New Roman" w:hAnsi="Times New Roman" w:cs="Times New Roman"/>
      <w:kern w:val="0"/>
      <w:sz w:val="18"/>
      <w:szCs w:val="18"/>
    </w:rPr>
  </w:style>
  <w:style w:type="paragraph" w:customStyle="1" w:styleId="afffffffffffffffa">
    <w:name w:val="封面"/>
    <w:basedOn w:val="a0"/>
    <w:rsid w:val="003A2014"/>
    <w:pPr>
      <w:adjustRightInd w:val="0"/>
      <w:spacing w:line="360" w:lineRule="atLeast"/>
      <w:jc w:val="right"/>
      <w:textAlignment w:val="baseline"/>
    </w:pPr>
    <w:rPr>
      <w:rFonts w:ascii="Symbol" w:hAnsi="Symbol" w:cs="Times New Roman"/>
      <w:kern w:val="0"/>
      <w:szCs w:val="20"/>
    </w:rPr>
  </w:style>
  <w:style w:type="paragraph" w:customStyle="1" w:styleId="p18">
    <w:name w:val="p18"/>
    <w:basedOn w:val="a0"/>
    <w:rsid w:val="003A2014"/>
    <w:pPr>
      <w:widowControl/>
      <w:ind w:left="720"/>
    </w:pPr>
    <w:rPr>
      <w:rFonts w:ascii="Arial" w:hAnsi="Arial" w:cs="Times New Roman"/>
      <w:kern w:val="0"/>
      <w:sz w:val="18"/>
      <w:szCs w:val="20"/>
    </w:rPr>
  </w:style>
  <w:style w:type="paragraph" w:customStyle="1" w:styleId="My1">
    <w:name w:val="My编号1"/>
    <w:basedOn w:val="My"/>
    <w:rsid w:val="003A2014"/>
    <w:pPr>
      <w:ind w:firstLine="0"/>
    </w:pPr>
  </w:style>
  <w:style w:type="paragraph" w:customStyle="1" w:styleId="xl57">
    <w:name w:val="xl57"/>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18"/>
      <w:szCs w:val="18"/>
    </w:rPr>
  </w:style>
  <w:style w:type="paragraph" w:customStyle="1" w:styleId="xl58">
    <w:name w:val="xl58"/>
    <w:basedOn w:val="a0"/>
    <w:rsid w:val="003A20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18"/>
      <w:szCs w:val="18"/>
    </w:rPr>
  </w:style>
  <w:style w:type="paragraph" w:customStyle="1" w:styleId="afffffffffffffffb">
    <w:name w:val="方点项目"/>
    <w:basedOn w:val="a0"/>
    <w:rsid w:val="003A2014"/>
    <w:pPr>
      <w:tabs>
        <w:tab w:val="left" w:pos="896"/>
      </w:tabs>
      <w:spacing w:line="360" w:lineRule="auto"/>
      <w:ind w:left="896" w:hanging="420"/>
    </w:pPr>
    <w:rPr>
      <w:rFonts w:ascii="Arial" w:eastAsia="LineDraw" w:hAnsi="Arial" w:cs="Times New Roman"/>
      <w:sz w:val="24"/>
      <w:szCs w:val="20"/>
    </w:rPr>
  </w:style>
  <w:style w:type="paragraph" w:customStyle="1" w:styleId="afffffffffffffffc">
    <w:name w:val="文档正文（外部）"/>
    <w:basedOn w:val="a0"/>
    <w:rsid w:val="003A2014"/>
    <w:pPr>
      <w:spacing w:line="360" w:lineRule="auto"/>
    </w:pPr>
    <w:rPr>
      <w:rFonts w:ascii="Times New Roman" w:hAnsi="Times New Roman" w:cs="Times New Roman"/>
      <w:sz w:val="28"/>
      <w:szCs w:val="24"/>
    </w:rPr>
  </w:style>
  <w:style w:type="paragraph" w:customStyle="1" w:styleId="afffffffffffffffd">
    <w:name w:val="二级无标题条"/>
    <w:basedOn w:val="a0"/>
    <w:rsid w:val="003A2014"/>
    <w:pPr>
      <w:tabs>
        <w:tab w:val="num" w:pos="870"/>
      </w:tabs>
      <w:ind w:left="870" w:hanging="1080"/>
    </w:pPr>
    <w:rPr>
      <w:rFonts w:ascii="Times New Roman" w:hAnsi="Times New Roman" w:cs="Times New Roman"/>
      <w:kern w:val="0"/>
      <w:sz w:val="20"/>
    </w:rPr>
  </w:style>
  <w:style w:type="paragraph" w:customStyle="1" w:styleId="CharCharCharCharCharCharCharCharChar1CharCharChar1CharCharCharCharCharChar">
    <w:name w:val="Char Char Char Char Char Char Char Char Char1 Char Char Char1 Char Char Char Char Char Char"/>
    <w:basedOn w:val="a0"/>
    <w:rsid w:val="003A2014"/>
    <w:pPr>
      <w:spacing w:line="360" w:lineRule="auto"/>
      <w:ind w:firstLineChars="200" w:firstLine="200"/>
    </w:pPr>
    <w:rPr>
      <w:rFonts w:ascii="宋体" w:hAnsi="宋体"/>
      <w:sz w:val="24"/>
      <w:szCs w:val="24"/>
    </w:rPr>
  </w:style>
  <w:style w:type="paragraph" w:customStyle="1" w:styleId="afffffffffffffffe">
    <w:name w:val="图注"/>
    <w:basedOn w:val="affe"/>
    <w:next w:val="a8"/>
    <w:rsid w:val="003A2014"/>
    <w:pPr>
      <w:widowControl w:val="0"/>
      <w:adjustRightInd w:val="0"/>
      <w:snapToGrid w:val="0"/>
      <w:spacing w:after="0" w:line="360" w:lineRule="auto"/>
      <w:jc w:val="both"/>
    </w:pPr>
    <w:rPr>
      <w:rFonts w:ascii="宋体" w:hAnsi="宋体"/>
      <w:bCs/>
      <w:spacing w:val="4"/>
      <w:kern w:val="2"/>
      <w:sz w:val="21"/>
      <w:szCs w:val="24"/>
      <w:lang w:bidi="ar-SA"/>
    </w:rPr>
  </w:style>
  <w:style w:type="paragraph" w:customStyle="1" w:styleId="xl20">
    <w:name w:val="xl20"/>
    <w:basedOn w:val="a0"/>
    <w:rsid w:val="003A2014"/>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隶书" w:eastAsia="隶书" w:hAnsi="Arial Unicode MS" w:cs="Arial Unicode MS" w:hint="eastAsia"/>
      <w:b/>
      <w:bCs/>
      <w:kern w:val="0"/>
      <w:sz w:val="20"/>
      <w:szCs w:val="20"/>
    </w:rPr>
  </w:style>
  <w:style w:type="paragraph" w:customStyle="1" w:styleId="z-1">
    <w:name w:val="z-窗体顶端1"/>
    <w:basedOn w:val="a0"/>
    <w:next w:val="a0"/>
    <w:rsid w:val="003A2014"/>
    <w:pPr>
      <w:widowControl/>
      <w:pBdr>
        <w:bottom w:val="single" w:sz="6" w:space="1" w:color="auto"/>
      </w:pBdr>
      <w:jc w:val="center"/>
    </w:pPr>
    <w:rPr>
      <w:rFonts w:ascii="Arial" w:hAnsi="Arial" w:cs="Arial"/>
      <w:vanish/>
      <w:color w:val="000000"/>
      <w:kern w:val="0"/>
      <w:sz w:val="16"/>
      <w:szCs w:val="16"/>
    </w:rPr>
  </w:style>
  <w:style w:type="paragraph" w:customStyle="1" w:styleId="affffffffffffffff">
    <w:name w:val="项目"/>
    <w:basedOn w:val="a1"/>
    <w:next w:val="a1"/>
    <w:rsid w:val="003A2014"/>
    <w:pPr>
      <w:spacing w:line="360" w:lineRule="auto"/>
      <w:ind w:left="811"/>
    </w:pPr>
    <w:rPr>
      <w:rFonts w:ascii="Times New Roman" w:eastAsia="宋体" w:hAnsi="Times New Roman" w:cs="Times New Roman"/>
      <w:kern w:val="0"/>
      <w:sz w:val="24"/>
      <w:szCs w:val="20"/>
    </w:rPr>
  </w:style>
  <w:style w:type="paragraph" w:customStyle="1" w:styleId="xl75">
    <w:name w:val="xl75"/>
    <w:basedOn w:val="a0"/>
    <w:rsid w:val="003A2014"/>
    <w:pPr>
      <w:widowControl/>
      <w:pBdr>
        <w:left w:val="single" w:sz="4" w:space="0" w:color="000000"/>
        <w:bottom w:val="single" w:sz="4" w:space="0" w:color="000000"/>
        <w:right w:val="single" w:sz="8"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152">
    <w:name w:val="样式 行距: 1.5 倍行距"/>
    <w:basedOn w:val="a0"/>
    <w:rsid w:val="003A2014"/>
    <w:pPr>
      <w:spacing w:line="360" w:lineRule="auto"/>
      <w:ind w:firstLineChars="200" w:firstLine="200"/>
    </w:pPr>
    <w:rPr>
      <w:rFonts w:ascii="Times New Roman" w:hAnsi="Times New Roman"/>
      <w:sz w:val="24"/>
      <w:szCs w:val="20"/>
    </w:rPr>
  </w:style>
  <w:style w:type="paragraph" w:customStyle="1" w:styleId="Char50">
    <w:name w:val="Char5"/>
    <w:basedOn w:val="a0"/>
    <w:rsid w:val="003A2014"/>
    <w:pPr>
      <w:spacing w:line="360" w:lineRule="auto"/>
      <w:ind w:firstLineChars="200" w:firstLine="200"/>
      <w:jc w:val="left"/>
    </w:pPr>
    <w:rPr>
      <w:rFonts w:ascii="Tahoma" w:hAnsi="Tahoma" w:cs="Times New Roman"/>
      <w:sz w:val="24"/>
      <w:szCs w:val="20"/>
    </w:rPr>
  </w:style>
  <w:style w:type="paragraph" w:customStyle="1" w:styleId="CharCharChar1CharCharCharChar">
    <w:name w:val="Char Char Char1 Char Char Char Char"/>
    <w:basedOn w:val="a0"/>
    <w:rsid w:val="003A2014"/>
    <w:rPr>
      <w:rFonts w:ascii="Times New Roman" w:hAnsi="Times New Roman" w:cs="Times New Roman"/>
      <w:szCs w:val="20"/>
    </w:rPr>
  </w:style>
  <w:style w:type="paragraph" w:customStyle="1" w:styleId="font6">
    <w:name w:val="font6"/>
    <w:basedOn w:val="a0"/>
    <w:rsid w:val="003A2014"/>
    <w:pPr>
      <w:widowControl/>
      <w:spacing w:before="100" w:beforeAutospacing="1" w:after="100" w:afterAutospacing="1" w:line="460" w:lineRule="exact"/>
      <w:ind w:firstLineChars="200" w:firstLine="200"/>
      <w:jc w:val="left"/>
    </w:pPr>
    <w:rPr>
      <w:rFonts w:ascii="宋体" w:hAnsi="宋体"/>
      <w:snapToGrid w:val="0"/>
      <w:kern w:val="0"/>
      <w:sz w:val="18"/>
      <w:szCs w:val="18"/>
    </w:rPr>
  </w:style>
  <w:style w:type="paragraph" w:customStyle="1" w:styleId="affffffffffffffff0">
    <w:name w:val="目录标题"/>
    <w:basedOn w:val="a0"/>
    <w:rsid w:val="003A2014"/>
    <w:pPr>
      <w:adjustRightInd w:val="0"/>
      <w:spacing w:beforeLines="20" w:afterLines="20"/>
      <w:jc w:val="center"/>
    </w:pPr>
    <w:rPr>
      <w:rFonts w:ascii="Times New Roman" w:hAnsi="Times New Roman" w:cs="Times New Roman"/>
      <w:b/>
      <w:kern w:val="0"/>
      <w:sz w:val="36"/>
      <w:szCs w:val="20"/>
    </w:rPr>
  </w:style>
  <w:style w:type="paragraph" w:customStyle="1" w:styleId="CharCharChar2">
    <w:name w:val="Char Char Char2"/>
    <w:basedOn w:val="a0"/>
    <w:rsid w:val="003A2014"/>
    <w:pPr>
      <w:ind w:firstLineChars="200" w:firstLine="456"/>
    </w:pPr>
    <w:rPr>
      <w:rFonts w:ascii="黑体" w:eastAsia="黑体" w:hAnsi="宋体" w:cs="Times New Roman"/>
      <w:b/>
      <w:bCs/>
      <w:kern w:val="44"/>
      <w:sz w:val="32"/>
      <w:szCs w:val="32"/>
    </w:rPr>
  </w:style>
  <w:style w:type="paragraph" w:customStyle="1" w:styleId="affffffffffffffff1">
    <w:name w:val="招标单位"/>
    <w:basedOn w:val="a0"/>
    <w:rsid w:val="003A2014"/>
    <w:pPr>
      <w:widowControl/>
      <w:spacing w:before="1800" w:after="360"/>
      <w:jc w:val="center"/>
    </w:pPr>
    <w:rPr>
      <w:rFonts w:eastAsia="黑体" w:cs="Times New Roman"/>
      <w:b/>
      <w:kern w:val="0"/>
      <w:sz w:val="44"/>
      <w:szCs w:val="44"/>
      <w:lang w:eastAsia="en-US" w:bidi="en-US"/>
    </w:rPr>
  </w:style>
  <w:style w:type="paragraph" w:customStyle="1" w:styleId="xl66">
    <w:name w:val="xl66"/>
    <w:basedOn w:val="a0"/>
    <w:rsid w:val="003A2014"/>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460" w:lineRule="exact"/>
      <w:ind w:firstLineChars="200" w:firstLine="200"/>
      <w:jc w:val="center"/>
    </w:pPr>
    <w:rPr>
      <w:rFonts w:ascii="宋体" w:hAnsi="宋体"/>
      <w:snapToGrid w:val="0"/>
      <w:kern w:val="0"/>
      <w:sz w:val="24"/>
      <w:szCs w:val="24"/>
    </w:rPr>
  </w:style>
  <w:style w:type="paragraph" w:customStyle="1" w:styleId="affffffffffffffff2">
    <w:name w:val="段正文缩进"/>
    <w:basedOn w:val="a0"/>
    <w:rsid w:val="003A2014"/>
    <w:pPr>
      <w:adjustRightInd w:val="0"/>
      <w:snapToGrid w:val="0"/>
      <w:spacing w:before="50" w:line="360" w:lineRule="auto"/>
    </w:pPr>
    <w:rPr>
      <w:rFonts w:ascii="Times New Roman" w:eastAsia="仿宋_GB2312" w:hAnsi="Times New Roman" w:cs="Times New Roman"/>
      <w:sz w:val="30"/>
      <w:szCs w:val="20"/>
    </w:rPr>
  </w:style>
  <w:style w:type="paragraph" w:customStyle="1" w:styleId="xl72">
    <w:name w:val="xl72"/>
    <w:basedOn w:val="a0"/>
    <w:rsid w:val="003A2014"/>
    <w:pPr>
      <w:widowControl/>
      <w:pBdr>
        <w:top w:val="single" w:sz="8" w:space="0" w:color="000000"/>
        <w:left w:val="single" w:sz="4" w:space="0" w:color="000000"/>
        <w:right w:val="single" w:sz="4"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My4">
    <w:name w:val="My标题4"/>
    <w:basedOn w:val="3"/>
    <w:next w:val="a0"/>
    <w:rsid w:val="003A2014"/>
    <w:pPr>
      <w:numPr>
        <w:ilvl w:val="3"/>
      </w:numPr>
      <w:tabs>
        <w:tab w:val="left" w:pos="425"/>
      </w:tabs>
      <w:ind w:left="425" w:firstLineChars="200" w:hanging="425"/>
    </w:pPr>
    <w:rPr>
      <w:rFonts w:ascii="Times New Roman" w:hAnsi="Times New Roman"/>
      <w:bCs w:val="0"/>
      <w:sz w:val="24"/>
      <w:szCs w:val="21"/>
    </w:rPr>
  </w:style>
  <w:style w:type="paragraph" w:customStyle="1" w:styleId="affffffffffffffff3">
    <w:name w:val="简单回函地址"/>
    <w:basedOn w:val="a0"/>
    <w:rsid w:val="003A2014"/>
    <w:rPr>
      <w:rFonts w:ascii="Times New Roman" w:hAnsi="Times New Roman" w:cs="Times New Roman"/>
      <w:szCs w:val="20"/>
    </w:rPr>
  </w:style>
  <w:style w:type="paragraph" w:customStyle="1" w:styleId="2113">
    <w:name w:val="标题 2 + (西文) 黑体 五号 非加粗 右侧:  1.13 厘米"/>
    <w:basedOn w:val="2"/>
    <w:rsid w:val="003A2014"/>
    <w:pPr>
      <w:keepNext w:val="0"/>
      <w:keepLines w:val="0"/>
      <w:tabs>
        <w:tab w:val="left" w:pos="662"/>
      </w:tabs>
      <w:adjustRightInd w:val="0"/>
      <w:snapToGrid w:val="0"/>
      <w:spacing w:beforeLines="100" w:afterLines="100" w:line="240" w:lineRule="auto"/>
      <w:ind w:left="1190" w:right="641" w:hanging="567"/>
    </w:pPr>
    <w:rPr>
      <w:rFonts w:ascii="宋体" w:eastAsia="宋体" w:hAnsi="宋体" w:cs="宋体"/>
      <w:b w:val="0"/>
      <w:bCs w:val="0"/>
      <w:kern w:val="0"/>
      <w:sz w:val="21"/>
      <w:szCs w:val="21"/>
    </w:rPr>
  </w:style>
  <w:style w:type="paragraph" w:customStyle="1" w:styleId="CharChar1CharCharCharCharCharCharCharCharCharCharCharCharCharCharChar">
    <w:name w:val="Char Char1 Char Char Char Char Char Char Char Char Char Char Char Char Char Char Char"/>
    <w:basedOn w:val="a0"/>
    <w:rsid w:val="003A2014"/>
    <w:pPr>
      <w:widowControl/>
      <w:spacing w:after="160" w:line="240" w:lineRule="exact"/>
      <w:jc w:val="left"/>
    </w:pPr>
    <w:rPr>
      <w:rFonts w:ascii="Verdana" w:hAnsi="Verdana" w:cs="Times New Roman"/>
      <w:kern w:val="0"/>
      <w:sz w:val="20"/>
      <w:szCs w:val="20"/>
      <w:lang w:eastAsia="en-US"/>
    </w:rPr>
  </w:style>
  <w:style w:type="paragraph" w:customStyle="1" w:styleId="xl80">
    <w:name w:val="xl80"/>
    <w:basedOn w:val="a0"/>
    <w:rsid w:val="003A2014"/>
    <w:pPr>
      <w:widowControl/>
      <w:pBdr>
        <w:left w:val="single" w:sz="4" w:space="0" w:color="000000"/>
        <w:bottom w:val="single" w:sz="4" w:space="0" w:color="000000"/>
        <w:right w:val="single" w:sz="8"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affffffffffffffff4">
    <w:name w:val="一级无标题条"/>
    <w:basedOn w:val="a0"/>
    <w:rsid w:val="003A2014"/>
    <w:pPr>
      <w:tabs>
        <w:tab w:val="num" w:pos="595"/>
      </w:tabs>
      <w:ind w:left="595" w:hanging="735"/>
    </w:pPr>
    <w:rPr>
      <w:rFonts w:ascii="Times New Roman" w:hAnsi="Times New Roman" w:cs="Times New Roman"/>
      <w:kern w:val="0"/>
      <w:sz w:val="20"/>
    </w:rPr>
  </w:style>
  <w:style w:type="paragraph" w:customStyle="1" w:styleId="3f5">
    <w:name w:val="样式 标题 3 + 居中"/>
    <w:basedOn w:val="3"/>
    <w:next w:val="3"/>
    <w:rsid w:val="003A2014"/>
    <w:pPr>
      <w:spacing w:before="0" w:after="0" w:line="240" w:lineRule="auto"/>
      <w:ind w:left="709" w:hanging="567"/>
      <w:jc w:val="left"/>
      <w:outlineLvl w:val="9"/>
    </w:pPr>
    <w:rPr>
      <w:rFonts w:ascii="宋体" w:hAnsi="宋体"/>
      <w:b w:val="0"/>
      <w:bCs w:val="0"/>
      <w:sz w:val="21"/>
      <w:szCs w:val="20"/>
    </w:rPr>
  </w:style>
  <w:style w:type="paragraph" w:customStyle="1" w:styleId="affffffffffffffff5">
    <w:name w:val="表格序号"/>
    <w:basedOn w:val="affffffffffff3"/>
    <w:rsid w:val="003A2014"/>
    <w:pPr>
      <w:jc w:val="center"/>
    </w:pPr>
  </w:style>
  <w:style w:type="paragraph" w:customStyle="1" w:styleId="MMTopic1">
    <w:name w:val="MM Topic 1"/>
    <w:basedOn w:val="3"/>
    <w:rsid w:val="003A2014"/>
    <w:pPr>
      <w:tabs>
        <w:tab w:val="left" w:pos="360"/>
      </w:tabs>
      <w:ind w:left="2978"/>
    </w:pPr>
    <w:rPr>
      <w:rFonts w:ascii="Times New Roman" w:hAnsi="Times New Roman"/>
      <w:b w:val="0"/>
      <w:szCs w:val="21"/>
    </w:rPr>
  </w:style>
  <w:style w:type="paragraph" w:customStyle="1" w:styleId="22ndlevelh22Header2H2661">
    <w:name w:val="样式 标题 22nd levelh22Header 2H2 + 四号 段前: 6 磅 段后: 6 磅 行距: 1..."/>
    <w:basedOn w:val="2"/>
    <w:rsid w:val="003A2014"/>
    <w:pPr>
      <w:tabs>
        <w:tab w:val="left" w:pos="840"/>
      </w:tabs>
      <w:spacing w:before="120" w:after="120" w:line="360" w:lineRule="auto"/>
      <w:ind w:left="840" w:hanging="420"/>
      <w:jc w:val="left"/>
    </w:pPr>
    <w:rPr>
      <w:rFonts w:ascii="黑体" w:eastAsia="宋体" w:hAnsi="黑体" w:cs="黑体"/>
      <w:b w:val="0"/>
      <w:sz w:val="28"/>
      <w:szCs w:val="28"/>
    </w:rPr>
  </w:style>
  <w:style w:type="paragraph" w:customStyle="1" w:styleId="affffffffffffffff6">
    <w:name w:val="四级无标题条"/>
    <w:basedOn w:val="a0"/>
    <w:rsid w:val="003A2014"/>
    <w:pPr>
      <w:tabs>
        <w:tab w:val="num" w:pos="1090"/>
      </w:tabs>
      <w:ind w:left="1090" w:hanging="1440"/>
    </w:pPr>
    <w:rPr>
      <w:rFonts w:ascii="Times New Roman" w:hAnsi="Times New Roman" w:cs="Times New Roman"/>
      <w:kern w:val="0"/>
      <w:sz w:val="20"/>
    </w:rPr>
  </w:style>
  <w:style w:type="paragraph" w:customStyle="1" w:styleId="my5">
    <w:name w:val="my标题5"/>
    <w:basedOn w:val="a0"/>
    <w:rsid w:val="003A2014"/>
    <w:pPr>
      <w:tabs>
        <w:tab w:val="left" w:pos="992"/>
      </w:tabs>
      <w:ind w:left="992" w:hanging="992"/>
    </w:pPr>
    <w:rPr>
      <w:rFonts w:ascii="Times New Roman" w:hAnsi="Times New Roman" w:cs="Times New Roman"/>
      <w:sz w:val="24"/>
      <w:szCs w:val="24"/>
    </w:rPr>
  </w:style>
  <w:style w:type="paragraph" w:customStyle="1" w:styleId="ParaCharCharCharCharCharCharCharCharCharCharCharCharCharCharChar1CharCharCharChar">
    <w:name w:val="默认段落字体 Para Char Char Char Char Char Char Char Char Char Char Char Char Char Char Char1 Char Char Char Char"/>
    <w:basedOn w:val="a9"/>
    <w:rsid w:val="003A2014"/>
    <w:pPr>
      <w:shd w:val="clear" w:color="auto" w:fill="000080"/>
      <w:adjustRightInd w:val="0"/>
      <w:spacing w:line="436" w:lineRule="exact"/>
      <w:ind w:left="357"/>
      <w:jc w:val="left"/>
      <w:outlineLvl w:val="3"/>
    </w:pPr>
    <w:rPr>
      <w:rFonts w:ascii="Tahoma" w:hAnsi="Tahoma" w:cs="Times New Roman"/>
      <w:b/>
      <w:sz w:val="24"/>
      <w:szCs w:val="24"/>
    </w:rPr>
  </w:style>
  <w:style w:type="paragraph" w:customStyle="1" w:styleId="160">
    <w:name w:val="16"/>
    <w:basedOn w:val="a0"/>
    <w:rsid w:val="003A2014"/>
    <w:pPr>
      <w:widowControl/>
      <w:snapToGrid w:val="0"/>
      <w:spacing w:before="100" w:beforeAutospacing="1" w:after="100" w:afterAutospacing="1"/>
      <w:ind w:firstLine="420"/>
      <w:jc w:val="left"/>
    </w:pPr>
    <w:rPr>
      <w:rFonts w:ascii="宋体" w:hAnsi="宋体"/>
      <w:kern w:val="0"/>
      <w:sz w:val="20"/>
      <w:szCs w:val="20"/>
    </w:rPr>
  </w:style>
  <w:style w:type="paragraph" w:customStyle="1" w:styleId="My2">
    <w:name w:val="My标题2"/>
    <w:basedOn w:val="2"/>
    <w:next w:val="a0"/>
    <w:rsid w:val="003A2014"/>
    <w:pPr>
      <w:adjustRightInd w:val="0"/>
      <w:spacing w:before="360" w:after="120" w:line="360" w:lineRule="auto"/>
      <w:ind w:firstLineChars="149" w:firstLine="314"/>
      <w:jc w:val="left"/>
      <w:textAlignment w:val="baseline"/>
    </w:pPr>
    <w:rPr>
      <w:rFonts w:ascii="黑体" w:eastAsia="黑体" w:hAnsi="黑体" w:cs="Times New Roman"/>
      <w:b w:val="0"/>
      <w:bCs w:val="0"/>
      <w:kern w:val="0"/>
      <w:sz w:val="21"/>
      <w:szCs w:val="21"/>
    </w:rPr>
  </w:style>
  <w:style w:type="paragraph" w:customStyle="1" w:styleId="CharCharCharCharCharChar">
    <w:name w:val="正文_土地利用更新调查 Char Char Char Char Char Char"/>
    <w:basedOn w:val="a0"/>
    <w:rsid w:val="003A2014"/>
    <w:pPr>
      <w:adjustRightInd w:val="0"/>
      <w:snapToGrid w:val="0"/>
      <w:spacing w:line="360" w:lineRule="auto"/>
      <w:ind w:leftChars="50" w:left="105" w:rightChars="50" w:right="105" w:firstLineChars="200" w:firstLine="560"/>
    </w:pPr>
    <w:rPr>
      <w:rFonts w:ascii="宋体" w:hAnsi="Times New Roman" w:cs="Times New Roman"/>
      <w:kern w:val="0"/>
      <w:sz w:val="28"/>
      <w:szCs w:val="28"/>
    </w:rPr>
  </w:style>
  <w:style w:type="paragraph" w:customStyle="1" w:styleId="Char210">
    <w:name w:val="Char21"/>
    <w:basedOn w:val="a0"/>
    <w:rsid w:val="003A2014"/>
    <w:rPr>
      <w:rFonts w:ascii="Times New Roman" w:hAnsi="Times New Roman" w:cs="Times New Roman"/>
      <w:kern w:val="0"/>
      <w:sz w:val="20"/>
      <w:szCs w:val="20"/>
    </w:rPr>
  </w:style>
  <w:style w:type="paragraph" w:customStyle="1" w:styleId="xl71">
    <w:name w:val="xl71"/>
    <w:basedOn w:val="a0"/>
    <w:rsid w:val="003A2014"/>
    <w:pPr>
      <w:widowControl/>
      <w:pBdr>
        <w:top w:val="single" w:sz="8" w:space="0" w:color="000000"/>
        <w:left w:val="single" w:sz="8" w:space="0" w:color="000000"/>
        <w:right w:val="single" w:sz="4"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affffffffffffffff7">
    <w:name w:val="排列"/>
    <w:basedOn w:val="a0"/>
    <w:rsid w:val="003A2014"/>
    <w:pPr>
      <w:tabs>
        <w:tab w:val="left" w:pos="1320"/>
      </w:tabs>
      <w:spacing w:line="360" w:lineRule="auto"/>
      <w:ind w:left="1320" w:firstLineChars="200" w:hanging="420"/>
      <w:jc w:val="left"/>
    </w:pPr>
    <w:rPr>
      <w:rFonts w:ascii="Times New Roman" w:hAnsi="Times New Roman" w:cs="Times New Roman"/>
      <w:sz w:val="24"/>
      <w:szCs w:val="24"/>
    </w:rPr>
  </w:style>
  <w:style w:type="paragraph" w:customStyle="1" w:styleId="Style78">
    <w:name w:val="_Style 78"/>
    <w:basedOn w:val="a0"/>
    <w:next w:val="a0"/>
    <w:rsid w:val="003A2014"/>
    <w:pPr>
      <w:pBdr>
        <w:top w:val="single" w:sz="6" w:space="1" w:color="auto"/>
      </w:pBdr>
      <w:jc w:val="center"/>
    </w:pPr>
    <w:rPr>
      <w:rFonts w:ascii="Arial" w:hAnsi="Times New Roman" w:cs="Times New Roman"/>
      <w:vanish/>
      <w:sz w:val="16"/>
    </w:rPr>
  </w:style>
  <w:style w:type="paragraph" w:customStyle="1" w:styleId="affffffffffffffff8">
    <w:name w:val="正文内容"/>
    <w:rsid w:val="003A2014"/>
    <w:pPr>
      <w:tabs>
        <w:tab w:val="left" w:pos="0"/>
      </w:tabs>
      <w:spacing w:before="156" w:after="156" w:line="360" w:lineRule="auto"/>
      <w:ind w:firstLineChars="199" w:firstLine="479"/>
      <w:jc w:val="left"/>
    </w:pPr>
    <w:rPr>
      <w:rFonts w:ascii="宋体" w:eastAsia="宋体" w:hAnsi="宋体" w:cs="Times New Roman"/>
      <w:color w:val="000000"/>
      <w:sz w:val="24"/>
      <w:szCs w:val="20"/>
    </w:rPr>
  </w:style>
  <w:style w:type="paragraph" w:customStyle="1" w:styleId="NUDT4">
    <w:name w:val="NUDT标题4"/>
    <w:basedOn w:val="NUDT2"/>
    <w:rsid w:val="003A2014"/>
    <w:pPr>
      <w:spacing w:beforeLines="50" w:afterLines="0"/>
      <w:ind w:firstLineChars="200" w:firstLine="482"/>
      <w:jc w:val="both"/>
      <w:outlineLvl w:val="3"/>
    </w:pPr>
    <w:rPr>
      <w:bCs/>
      <w:sz w:val="24"/>
      <w:szCs w:val="24"/>
    </w:rPr>
  </w:style>
  <w:style w:type="paragraph" w:customStyle="1" w:styleId="WPSPlain">
    <w:name w:val="WPS Plain"/>
    <w:rsid w:val="003A2014"/>
    <w:pPr>
      <w:jc w:val="left"/>
    </w:pPr>
    <w:rPr>
      <w:rFonts w:ascii="Times New Roman" w:eastAsia="宋体" w:hAnsi="Times New Roman" w:cs="Times New Roman"/>
      <w:kern w:val="0"/>
    </w:rPr>
  </w:style>
  <w:style w:type="paragraph" w:customStyle="1" w:styleId="affffffffffffffff9">
    <w:name w:val="表头文本"/>
    <w:basedOn w:val="a0"/>
    <w:rsid w:val="003A2014"/>
    <w:pPr>
      <w:autoSpaceDE w:val="0"/>
      <w:autoSpaceDN w:val="0"/>
      <w:adjustRightInd w:val="0"/>
      <w:spacing w:line="360" w:lineRule="auto"/>
      <w:ind w:firstLineChars="200" w:firstLine="200"/>
      <w:jc w:val="center"/>
    </w:pPr>
    <w:rPr>
      <w:rFonts w:ascii="Times New Roman" w:hAnsi="Times New Roman" w:cs="Times New Roman"/>
      <w:b/>
      <w:kern w:val="0"/>
      <w:sz w:val="24"/>
      <w:szCs w:val="20"/>
    </w:rPr>
  </w:style>
  <w:style w:type="paragraph" w:customStyle="1" w:styleId="1propappheading1appheading11appheading12apphea">
    <w:name w:val="样式 标题 1propapp heading 1app heading 11app heading 12app hea..."/>
    <w:basedOn w:val="1"/>
    <w:rsid w:val="003A2014"/>
    <w:pPr>
      <w:spacing w:before="160" w:after="160" w:line="360" w:lineRule="auto"/>
      <w:jc w:val="left"/>
    </w:pPr>
    <w:rPr>
      <w:rFonts w:ascii="Times New Roman" w:eastAsia="黑体" w:hAnsi="Times New Roman"/>
      <w:sz w:val="36"/>
      <w:szCs w:val="20"/>
    </w:rPr>
  </w:style>
  <w:style w:type="paragraph" w:customStyle="1" w:styleId="ParaCharCharCharCharCharCharCharCharCharCharCharCharCharCharCharCharCharCharChar">
    <w:name w:val="默认段落字体 Para Char Char Char Char Char Char Char Char Char Char Char Char Char Char Char Char Char Char Char"/>
    <w:basedOn w:val="a0"/>
    <w:rsid w:val="003A2014"/>
    <w:rPr>
      <w:rFonts w:ascii="Times New Roman" w:hAnsi="Times New Roman" w:cs="Times New Roman"/>
      <w:szCs w:val="24"/>
    </w:rPr>
  </w:style>
  <w:style w:type="paragraph" w:customStyle="1" w:styleId="xl65">
    <w:name w:val="xl65"/>
    <w:basedOn w:val="a0"/>
    <w:rsid w:val="003A2014"/>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460" w:lineRule="exact"/>
      <w:ind w:firstLineChars="200" w:firstLine="200"/>
      <w:jc w:val="left"/>
    </w:pPr>
    <w:rPr>
      <w:rFonts w:ascii="宋体" w:hAnsi="宋体"/>
      <w:snapToGrid w:val="0"/>
      <w:color w:val="0000FF"/>
      <w:kern w:val="0"/>
      <w:sz w:val="24"/>
      <w:szCs w:val="24"/>
      <w:u w:val="single"/>
    </w:rPr>
  </w:style>
  <w:style w:type="paragraph" w:customStyle="1" w:styleId="affffffffffffffffa">
    <w:name w:val="小标题"/>
    <w:basedOn w:val="a0"/>
    <w:next w:val="ad"/>
    <w:rsid w:val="003A2014"/>
    <w:pPr>
      <w:tabs>
        <w:tab w:val="left" w:pos="420"/>
      </w:tabs>
      <w:spacing w:beforeLines="50" w:afterLines="50" w:line="360" w:lineRule="auto"/>
      <w:ind w:left="420" w:hangingChars="200" w:hanging="420"/>
      <w:jc w:val="left"/>
    </w:pPr>
    <w:rPr>
      <w:rFonts w:ascii="Arial" w:eastAsia="黑体" w:hAnsi="Arial" w:cs="Times New Roman"/>
      <w:b/>
      <w:sz w:val="28"/>
      <w:szCs w:val="24"/>
    </w:rPr>
  </w:style>
  <w:style w:type="paragraph" w:customStyle="1" w:styleId="1ff3">
    <w:name w:val="最终规范标题1"/>
    <w:basedOn w:val="a0"/>
    <w:rsid w:val="003A2014"/>
    <w:pPr>
      <w:keepNext/>
      <w:keepLines/>
      <w:pageBreakBefore/>
      <w:spacing w:line="300" w:lineRule="auto"/>
      <w:ind w:left="360" w:hanging="360"/>
      <w:jc w:val="center"/>
      <w:outlineLvl w:val="0"/>
    </w:pPr>
    <w:rPr>
      <w:rFonts w:ascii="Times New Roman" w:eastAsia="黑体" w:hAnsi="Times New Roman" w:cs="Times New Roman"/>
      <w:kern w:val="44"/>
      <w:sz w:val="28"/>
      <w:szCs w:val="20"/>
    </w:rPr>
  </w:style>
  <w:style w:type="paragraph" w:customStyle="1" w:styleId="signate">
    <w:name w:val="signate"/>
    <w:basedOn w:val="a0"/>
    <w:rsid w:val="003A2014"/>
    <w:pPr>
      <w:keepNext/>
      <w:keepLines/>
      <w:widowControl/>
      <w:overflowPunct w:val="0"/>
      <w:autoSpaceDE w:val="0"/>
      <w:autoSpaceDN w:val="0"/>
      <w:adjustRightInd w:val="0"/>
      <w:spacing w:before="840" w:line="480" w:lineRule="atLeast"/>
      <w:ind w:firstLineChars="200" w:firstLine="200"/>
      <w:jc w:val="left"/>
      <w:textAlignment w:val="baseline"/>
    </w:pPr>
    <w:rPr>
      <w:rFonts w:ascii="黑体" w:eastAsia="黑体" w:hAnsi="Times New Roman" w:cs="Times New Roman"/>
      <w:b/>
      <w:kern w:val="0"/>
      <w:sz w:val="24"/>
      <w:szCs w:val="20"/>
      <w:lang w:val="en-GB"/>
    </w:rPr>
  </w:style>
  <w:style w:type="paragraph" w:customStyle="1" w:styleId="z-10">
    <w:name w:val="z-窗体底端1"/>
    <w:basedOn w:val="a0"/>
    <w:next w:val="a0"/>
    <w:rsid w:val="003A2014"/>
    <w:pPr>
      <w:widowControl/>
      <w:pBdr>
        <w:top w:val="single" w:sz="6" w:space="1" w:color="auto"/>
      </w:pBdr>
      <w:jc w:val="center"/>
    </w:pPr>
    <w:rPr>
      <w:rFonts w:ascii="Arial" w:hAnsi="Arial" w:cs="Arial"/>
      <w:vanish/>
      <w:color w:val="000000"/>
      <w:kern w:val="0"/>
      <w:sz w:val="16"/>
      <w:szCs w:val="16"/>
    </w:rPr>
  </w:style>
  <w:style w:type="paragraph" w:customStyle="1" w:styleId="affffffffffffffffb">
    <w:name w:val="表注"/>
    <w:basedOn w:val="a0"/>
    <w:rsid w:val="003A2014"/>
    <w:pPr>
      <w:spacing w:before="120" w:after="120" w:line="360" w:lineRule="exact"/>
      <w:jc w:val="center"/>
    </w:pPr>
    <w:rPr>
      <w:rFonts w:ascii="Times New Roman" w:hAnsi="Times New Roman" w:cs="Times New Roman"/>
      <w:szCs w:val="20"/>
    </w:rPr>
  </w:style>
  <w:style w:type="paragraph" w:customStyle="1" w:styleId="CM220">
    <w:name w:val="CM220"/>
    <w:basedOn w:val="a0"/>
    <w:next w:val="a0"/>
    <w:rsid w:val="003A2014"/>
    <w:pPr>
      <w:autoSpaceDE w:val="0"/>
      <w:autoSpaceDN w:val="0"/>
      <w:adjustRightInd w:val="0"/>
      <w:jc w:val="left"/>
    </w:pPr>
    <w:rPr>
      <w:rFonts w:ascii="Times New Roman" w:hAnsi="Times New Roman" w:cs="Times New Roman"/>
      <w:kern w:val="0"/>
      <w:sz w:val="24"/>
      <w:szCs w:val="24"/>
    </w:rPr>
  </w:style>
  <w:style w:type="paragraph" w:customStyle="1" w:styleId="CharChar1Char">
    <w:name w:val="Char Char1 Char"/>
    <w:basedOn w:val="a0"/>
    <w:rsid w:val="003A2014"/>
    <w:pPr>
      <w:widowControl/>
      <w:spacing w:after="160" w:line="240" w:lineRule="exact"/>
      <w:jc w:val="left"/>
    </w:pPr>
    <w:rPr>
      <w:rFonts w:cs="Times New Roman"/>
      <w:szCs w:val="22"/>
    </w:rPr>
  </w:style>
  <w:style w:type="paragraph" w:customStyle="1" w:styleId="CharCharChar10">
    <w:name w:val="Char Char Char1"/>
    <w:basedOn w:val="a0"/>
    <w:rsid w:val="003A2014"/>
    <w:rPr>
      <w:rFonts w:ascii="Times New Roman" w:hAnsi="Times New Roman" w:cs="Times New Roman"/>
    </w:rPr>
  </w:style>
  <w:style w:type="paragraph" w:customStyle="1" w:styleId="My10">
    <w:name w:val="My标题1"/>
    <w:basedOn w:val="1"/>
    <w:next w:val="a0"/>
    <w:rsid w:val="003A2014"/>
    <w:pPr>
      <w:tabs>
        <w:tab w:val="left" w:pos="425"/>
      </w:tabs>
      <w:adjustRightInd w:val="0"/>
      <w:spacing w:before="120" w:after="360" w:line="360" w:lineRule="auto"/>
      <w:ind w:left="425" w:hanging="425"/>
      <w:jc w:val="left"/>
      <w:textAlignment w:val="baseline"/>
    </w:pPr>
    <w:rPr>
      <w:rFonts w:ascii="Arial" w:hAnsi="Arial" w:cs="Times New Roman"/>
      <w:bCs w:val="0"/>
      <w:sz w:val="32"/>
      <w:szCs w:val="20"/>
    </w:rPr>
  </w:style>
  <w:style w:type="paragraph" w:customStyle="1" w:styleId="xl74">
    <w:name w:val="xl74"/>
    <w:basedOn w:val="a0"/>
    <w:rsid w:val="003A2014"/>
    <w:pPr>
      <w:widowControl/>
      <w:pBdr>
        <w:left w:val="single" w:sz="8" w:space="0" w:color="000000"/>
        <w:bottom w:val="single" w:sz="4" w:space="0" w:color="000000"/>
        <w:right w:val="single" w:sz="4" w:space="0" w:color="000000"/>
      </w:pBdr>
      <w:spacing w:before="100" w:beforeAutospacing="1" w:after="100" w:afterAutospacing="1" w:line="460" w:lineRule="exact"/>
      <w:ind w:firstLineChars="200" w:firstLine="200"/>
      <w:jc w:val="center"/>
    </w:pPr>
    <w:rPr>
      <w:rFonts w:ascii="宋体" w:hAnsi="宋体"/>
      <w:b/>
      <w:bCs/>
      <w:snapToGrid w:val="0"/>
      <w:kern w:val="0"/>
      <w:sz w:val="24"/>
      <w:szCs w:val="24"/>
    </w:rPr>
  </w:style>
  <w:style w:type="paragraph" w:customStyle="1" w:styleId="affffffffffffffffc">
    <w:name w:val="正文 样式"/>
    <w:basedOn w:val="a0"/>
    <w:rsid w:val="003A2014"/>
    <w:pPr>
      <w:spacing w:line="360" w:lineRule="auto"/>
      <w:ind w:firstLineChars="200" w:firstLine="480"/>
    </w:pPr>
    <w:rPr>
      <w:rFonts w:ascii="Times New Roman" w:hAnsi="Times New Roman" w:cs="Times New Roman"/>
      <w:sz w:val="24"/>
      <w:szCs w:val="24"/>
    </w:rPr>
  </w:style>
  <w:style w:type="paragraph" w:customStyle="1" w:styleId="List2">
    <w:name w:val="List2"/>
    <w:basedOn w:val="a0"/>
    <w:rsid w:val="003A2014"/>
    <w:pPr>
      <w:tabs>
        <w:tab w:val="left" w:pos="780"/>
      </w:tabs>
      <w:spacing w:line="360" w:lineRule="auto"/>
      <w:ind w:left="780" w:hanging="360"/>
    </w:pPr>
    <w:rPr>
      <w:rFonts w:ascii="Times New Roman" w:hAnsi="Times New Roman" w:cs="Times New Roman"/>
      <w:sz w:val="24"/>
      <w:szCs w:val="20"/>
    </w:rPr>
  </w:style>
  <w:style w:type="paragraph" w:customStyle="1" w:styleId="2ff0">
    <w:name w:val="样式 标题 2 + 居中"/>
    <w:basedOn w:val="2"/>
    <w:rsid w:val="003A2014"/>
    <w:pPr>
      <w:keepNext w:val="0"/>
      <w:keepLines w:val="0"/>
      <w:spacing w:before="0" w:after="0" w:line="300" w:lineRule="auto"/>
      <w:ind w:left="851" w:hanging="567"/>
      <w:jc w:val="left"/>
    </w:pPr>
    <w:rPr>
      <w:rFonts w:ascii="Arial" w:eastAsia="黑体" w:hAnsi="Arial" w:cs="Times New Roman"/>
      <w:b w:val="0"/>
      <w:bCs w:val="0"/>
      <w:kern w:val="0"/>
      <w:sz w:val="28"/>
      <w:szCs w:val="20"/>
    </w:rPr>
  </w:style>
  <w:style w:type="paragraph" w:customStyle="1" w:styleId="affffffffffffffffd">
    <w:name w:val="二级文字列表"/>
    <w:basedOn w:val="afffffffffffffff8"/>
    <w:rsid w:val="003A2014"/>
    <w:pPr>
      <w:tabs>
        <w:tab w:val="left" w:pos="1260"/>
      </w:tabs>
      <w:ind w:left="1260" w:hanging="420"/>
    </w:pPr>
  </w:style>
  <w:style w:type="paragraph" w:customStyle="1" w:styleId="1510">
    <w:name w:val="样式 行距: 1.5 倍行距1"/>
    <w:basedOn w:val="a0"/>
    <w:rsid w:val="003A2014"/>
    <w:pPr>
      <w:spacing w:line="360" w:lineRule="auto"/>
    </w:pPr>
    <w:rPr>
      <w:rFonts w:ascii="Times New Roman" w:hAnsi="Times New Roman"/>
      <w:sz w:val="24"/>
      <w:szCs w:val="20"/>
    </w:rPr>
  </w:style>
  <w:style w:type="paragraph" w:customStyle="1" w:styleId="customunionstyle">
    <w:name w:val="custom_unionstyle"/>
    <w:basedOn w:val="a0"/>
    <w:rsid w:val="003A2014"/>
    <w:pPr>
      <w:widowControl/>
      <w:spacing w:before="100" w:beforeAutospacing="1" w:after="100" w:afterAutospacing="1"/>
      <w:jc w:val="left"/>
    </w:pPr>
    <w:rPr>
      <w:rFonts w:ascii="宋体" w:hAnsi="宋体"/>
      <w:kern w:val="0"/>
      <w:sz w:val="24"/>
      <w:szCs w:val="24"/>
    </w:rPr>
  </w:style>
  <w:style w:type="paragraph" w:customStyle="1" w:styleId="4H4PIM4h4bulletblbbbullet1bl1bb1bullet2">
    <w:name w:val="样式 标题 4（四级标题）H4PIM 4h4bulletblbbbullet1bl1bb1bullet2..."/>
    <w:basedOn w:val="5"/>
    <w:next w:val="53"/>
    <w:rsid w:val="003A2014"/>
    <w:pPr>
      <w:tabs>
        <w:tab w:val="left" w:pos="1008"/>
        <w:tab w:val="left" w:pos="2520"/>
      </w:tabs>
      <w:spacing w:line="360" w:lineRule="auto"/>
      <w:ind w:left="1008" w:rightChars="100" w:right="240" w:hanging="1008"/>
    </w:pPr>
    <w:rPr>
      <w:rFonts w:ascii="宋体" w:eastAsia="黑体" w:hAnsi="宋体"/>
      <w:color w:val="000000"/>
      <w:sz w:val="24"/>
      <w:szCs w:val="20"/>
    </w:rPr>
  </w:style>
  <w:style w:type="paragraph" w:customStyle="1" w:styleId="with">
    <w:name w:val="内容with编号"/>
    <w:basedOn w:val="a0"/>
    <w:rsid w:val="003A2014"/>
    <w:pPr>
      <w:widowControl/>
      <w:tabs>
        <w:tab w:val="left" w:pos="987"/>
      </w:tabs>
      <w:spacing w:line="360" w:lineRule="auto"/>
      <w:ind w:left="420"/>
    </w:pPr>
    <w:rPr>
      <w:rFonts w:ascii="宋体" w:hAnsi="Times New Roman" w:cs="Times New Roman"/>
      <w:kern w:val="0"/>
      <w:sz w:val="24"/>
      <w:szCs w:val="20"/>
    </w:rPr>
  </w:style>
  <w:style w:type="paragraph" w:customStyle="1" w:styleId="zhishi-neirong">
    <w:name w:val="zhishi-neirong"/>
    <w:basedOn w:val="a0"/>
    <w:rsid w:val="003A2014"/>
    <w:pPr>
      <w:widowControl/>
      <w:spacing w:before="100" w:beforeAutospacing="1" w:after="100" w:afterAutospacing="1" w:line="360" w:lineRule="auto"/>
      <w:contextualSpacing/>
      <w:jc w:val="left"/>
    </w:pPr>
    <w:rPr>
      <w:rFonts w:ascii="宋体" w:hAnsi="宋体"/>
      <w:kern w:val="0"/>
      <w:sz w:val="24"/>
      <w:szCs w:val="22"/>
    </w:rPr>
  </w:style>
  <w:style w:type="paragraph" w:customStyle="1" w:styleId="CharChar8CharChar">
    <w:name w:val="Char Char8 Char Char"/>
    <w:basedOn w:val="a0"/>
    <w:rsid w:val="003A2014"/>
    <w:pPr>
      <w:spacing w:line="240" w:lineRule="atLeast"/>
    </w:pPr>
    <w:rPr>
      <w:rFonts w:ascii="Times New Roman" w:hAnsi="Times New Roman" w:cs="Times New Roman"/>
      <w:b/>
      <w:sz w:val="30"/>
      <w:szCs w:val="24"/>
    </w:rPr>
  </w:style>
  <w:style w:type="paragraph" w:customStyle="1" w:styleId="TableParagraph">
    <w:name w:val="Table Paragraph"/>
    <w:basedOn w:val="a0"/>
    <w:uiPriority w:val="1"/>
    <w:qFormat/>
    <w:rsid w:val="003A2014"/>
    <w:rPr>
      <w:rFonts w:ascii="仿宋_GB2312" w:eastAsia="仿宋_GB2312" w:hAnsi="Times New Roman" w:cs="Times New Roman"/>
      <w:sz w:val="32"/>
      <w:szCs w:val="32"/>
    </w:rPr>
  </w:style>
  <w:style w:type="paragraph" w:customStyle="1" w:styleId="cjk">
    <w:name w:val="cjk"/>
    <w:basedOn w:val="a0"/>
    <w:rsid w:val="003A2014"/>
    <w:pPr>
      <w:widowControl/>
      <w:jc w:val="left"/>
    </w:pPr>
    <w:rPr>
      <w:rFonts w:ascii="宋体" w:hAnsi="宋体"/>
      <w:kern w:val="0"/>
      <w:sz w:val="24"/>
      <w:szCs w:val="24"/>
    </w:rPr>
  </w:style>
  <w:style w:type="character" w:customStyle="1" w:styleId="2Char5">
    <w:name w:val="标题2 Char"/>
    <w:basedOn w:val="a2"/>
    <w:link w:val="2f4"/>
    <w:rsid w:val="003A2014"/>
    <w:rPr>
      <w:rFonts w:ascii="Cambria" w:eastAsia="宋体" w:hAnsi="Cambria" w:cs="Times New Roman"/>
      <w:b/>
      <w:kern w:val="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1067</Words>
  <Characters>6082</Characters>
  <Application>Microsoft Office Word</Application>
  <DocSecurity>0</DocSecurity>
  <Lines>50</Lines>
  <Paragraphs>14</Paragraphs>
  <ScaleCrop>false</ScaleCrop>
  <Company>china</Company>
  <LinksUpToDate>false</LinksUpToDate>
  <CharactersWithSpaces>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2018-10-22T06:48:00Z</dcterms:created>
  <dcterms:modified xsi:type="dcterms:W3CDTF">2018-10-22T06:48:00Z</dcterms:modified>
</cp:coreProperties>
</file>